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C0" w:rsidRPr="00A22823" w:rsidRDefault="00D046C0" w:rsidP="00D046C0">
      <w:pPr>
        <w:pStyle w:val="Title"/>
        <w:ind w:firstLine="720"/>
        <w:jc w:val="both"/>
        <w:rPr>
          <w:rFonts w:ascii="Times New Roman" w:hAnsi="Times New Roman"/>
          <w:b w:val="0"/>
          <w:bCs w:val="0"/>
          <w:sz w:val="22"/>
          <w:szCs w:val="22"/>
          <w:lang w:val="sr-Latn-CS"/>
        </w:rPr>
      </w:pPr>
      <w:r w:rsidRPr="00A22823">
        <w:rPr>
          <w:rFonts w:ascii="Times New Roman" w:hAnsi="Times New Roman"/>
          <w:b w:val="0"/>
          <w:bCs w:val="0"/>
          <w:sz w:val="22"/>
          <w:szCs w:val="22"/>
          <w:lang w:val="ru-RU"/>
        </w:rPr>
        <w:t xml:space="preserve">На основу члана </w:t>
      </w:r>
      <w:r w:rsidRPr="00A22823">
        <w:rPr>
          <w:rFonts w:ascii="Times New Roman" w:hAnsi="Times New Roman"/>
          <w:b w:val="0"/>
          <w:bCs w:val="0"/>
          <w:sz w:val="22"/>
          <w:szCs w:val="22"/>
        </w:rPr>
        <w:t>55</w:t>
      </w:r>
      <w:r w:rsidRPr="00A22823">
        <w:rPr>
          <w:rFonts w:ascii="Times New Roman" w:hAnsi="Times New Roman"/>
          <w:b w:val="0"/>
          <w:bCs w:val="0"/>
          <w:sz w:val="22"/>
          <w:szCs w:val="22"/>
          <w:lang w:val="ru-RU"/>
        </w:rPr>
        <w:t>. став 1. та</w:t>
      </w:r>
      <w:r w:rsidRPr="00A22823">
        <w:rPr>
          <w:rFonts w:ascii="Times New Roman" w:hAnsi="Times New Roman"/>
          <w:b w:val="0"/>
          <w:bCs w:val="0"/>
          <w:sz w:val="22"/>
          <w:szCs w:val="22"/>
          <w:lang w:val="sr-Latn-CS"/>
        </w:rPr>
        <w:t xml:space="preserve">чка 2. Закона о јавним набавкама («Службени гласник РС» бр. </w:t>
      </w:r>
      <w:proofErr w:type="gramStart"/>
      <w:r w:rsidRPr="00A22823">
        <w:rPr>
          <w:rFonts w:ascii="Times New Roman" w:hAnsi="Times New Roman"/>
          <w:b w:val="0"/>
          <w:sz w:val="22"/>
          <w:szCs w:val="22"/>
        </w:rPr>
        <w:t>124/2012, 14/2015 и 68</w:t>
      </w:r>
      <w:r w:rsidRPr="00A22823">
        <w:rPr>
          <w:rFonts w:ascii="Times New Roman" w:hAnsi="Times New Roman"/>
          <w:b w:val="0"/>
          <w:sz w:val="22"/>
          <w:szCs w:val="22"/>
          <w:shd w:val="clear" w:color="auto" w:fill="FFFFFF"/>
        </w:rPr>
        <w:t>/2015</w:t>
      </w:r>
      <w:r w:rsidRPr="00A22823">
        <w:rPr>
          <w:rFonts w:ascii="Times New Roman" w:hAnsi="Times New Roman"/>
          <w:b w:val="0"/>
          <w:bCs w:val="0"/>
          <w:sz w:val="22"/>
          <w:szCs w:val="22"/>
          <w:lang w:val="sr-Latn-CS"/>
        </w:rPr>
        <w:t xml:space="preserve">) и </w:t>
      </w:r>
      <w:proofErr w:type="spellStart"/>
      <w:r w:rsidRPr="00A22823">
        <w:rPr>
          <w:rFonts w:ascii="Times New Roman" w:hAnsi="Times New Roman"/>
          <w:b w:val="0"/>
          <w:sz w:val="22"/>
          <w:szCs w:val="22"/>
        </w:rPr>
        <w:t>Одлуке</w:t>
      </w:r>
      <w:proofErr w:type="spellEnd"/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b w:val="0"/>
          <w:sz w:val="22"/>
          <w:szCs w:val="22"/>
        </w:rPr>
        <w:t>о</w:t>
      </w:r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A22823">
        <w:rPr>
          <w:rFonts w:ascii="Times New Roman" w:hAnsi="Times New Roman"/>
          <w:b w:val="0"/>
          <w:sz w:val="22"/>
          <w:szCs w:val="22"/>
        </w:rPr>
        <w:t>покретању</w:t>
      </w:r>
      <w:proofErr w:type="spellEnd"/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A22823">
        <w:rPr>
          <w:rFonts w:ascii="Times New Roman" w:hAnsi="Times New Roman"/>
          <w:b w:val="0"/>
          <w:sz w:val="22"/>
          <w:szCs w:val="22"/>
        </w:rPr>
        <w:t>поступка</w:t>
      </w:r>
      <w:proofErr w:type="spellEnd"/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A22823">
        <w:rPr>
          <w:rFonts w:ascii="Times New Roman" w:hAnsi="Times New Roman"/>
          <w:b w:val="0"/>
          <w:sz w:val="22"/>
          <w:szCs w:val="22"/>
        </w:rPr>
        <w:t>јавне</w:t>
      </w:r>
      <w:proofErr w:type="spellEnd"/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A22823">
        <w:rPr>
          <w:rFonts w:ascii="Times New Roman" w:hAnsi="Times New Roman"/>
          <w:b w:val="0"/>
          <w:sz w:val="22"/>
          <w:szCs w:val="22"/>
        </w:rPr>
        <w:t>набавке</w:t>
      </w:r>
      <w:proofErr w:type="spellEnd"/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A22823">
        <w:rPr>
          <w:rFonts w:ascii="Times New Roman" w:hAnsi="Times New Roman"/>
          <w:b w:val="0"/>
          <w:sz w:val="22"/>
          <w:szCs w:val="22"/>
        </w:rPr>
        <w:t>број</w:t>
      </w:r>
      <w:proofErr w:type="spellEnd"/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b w:val="0"/>
          <w:sz w:val="22"/>
          <w:szCs w:val="22"/>
          <w:lang w:val="sr-Cyrl-CS"/>
        </w:rPr>
        <w:t>4-2</w:t>
      </w:r>
      <w:r w:rsidRPr="00A22823">
        <w:rPr>
          <w:rFonts w:ascii="Times New Roman" w:hAnsi="Times New Roman"/>
          <w:b w:val="0"/>
          <w:sz w:val="22"/>
          <w:szCs w:val="22"/>
        </w:rPr>
        <w:t xml:space="preserve"> </w:t>
      </w:r>
      <w:r w:rsidRPr="00A22823">
        <w:rPr>
          <w:rFonts w:ascii="Times New Roman" w:hAnsi="Times New Roman"/>
          <w:b w:val="0"/>
          <w:sz w:val="22"/>
          <w:szCs w:val="22"/>
          <w:lang w:val="sr-Cyrl-CS"/>
        </w:rPr>
        <w:t>/201</w:t>
      </w:r>
      <w:r w:rsidRPr="00A22823">
        <w:rPr>
          <w:rFonts w:ascii="Times New Roman" w:hAnsi="Times New Roman"/>
          <w:b w:val="0"/>
          <w:sz w:val="22"/>
          <w:szCs w:val="22"/>
        </w:rPr>
        <w:t xml:space="preserve">9 </w:t>
      </w:r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b w:val="0"/>
          <w:sz w:val="22"/>
          <w:szCs w:val="22"/>
          <w:lang w:val="sr-Cyrl-CS"/>
        </w:rPr>
        <w:t xml:space="preserve"> бр.</w:t>
      </w:r>
      <w:proofErr w:type="gramEnd"/>
      <w:r w:rsidRPr="00A22823">
        <w:rPr>
          <w:rFonts w:ascii="Times New Roman" w:hAnsi="Times New Roman"/>
          <w:b w:val="0"/>
          <w:sz w:val="22"/>
          <w:szCs w:val="22"/>
          <w:lang w:val="sr-Cyrl-CS"/>
        </w:rPr>
        <w:t xml:space="preserve"> 07</w:t>
      </w:r>
      <w:r>
        <w:rPr>
          <w:rFonts w:ascii="Times New Roman" w:hAnsi="Times New Roman"/>
          <w:b w:val="0"/>
          <w:sz w:val="22"/>
          <w:szCs w:val="22"/>
          <w:lang w:val="sr-Cyrl-CS"/>
        </w:rPr>
        <w:t>-2486</w:t>
      </w:r>
      <w:r w:rsidRPr="00A22823">
        <w:rPr>
          <w:rFonts w:ascii="Times New Roman" w:hAnsi="Times New Roman"/>
          <w:b w:val="0"/>
          <w:sz w:val="22"/>
          <w:szCs w:val="22"/>
          <w:lang w:val="sr-Cyrl-CS"/>
        </w:rPr>
        <w:t xml:space="preserve"> од  24.6.201</w:t>
      </w:r>
      <w:r w:rsidRPr="00A22823">
        <w:rPr>
          <w:rFonts w:ascii="Times New Roman" w:hAnsi="Times New Roman"/>
          <w:b w:val="0"/>
          <w:sz w:val="22"/>
          <w:szCs w:val="22"/>
        </w:rPr>
        <w:t>9</w:t>
      </w:r>
      <w:r w:rsidRPr="00A22823">
        <w:rPr>
          <w:rFonts w:ascii="Times New Roman" w:hAnsi="Times New Roman"/>
          <w:b w:val="0"/>
          <w:sz w:val="22"/>
          <w:szCs w:val="22"/>
          <w:lang w:val="sr-Cyrl-CS"/>
        </w:rPr>
        <w:t>.године, Институт за јавно здравље Ниш</w:t>
      </w:r>
      <w:r w:rsidRPr="00A22823">
        <w:rPr>
          <w:rFonts w:ascii="Times New Roman" w:hAnsi="Times New Roman"/>
          <w:sz w:val="22"/>
          <w:szCs w:val="22"/>
          <w:lang w:val="sr-Latn-CS"/>
        </w:rPr>
        <w:t xml:space="preserve"> </w:t>
      </w:r>
      <w:proofErr w:type="spellStart"/>
      <w:r w:rsidRPr="00A22823">
        <w:rPr>
          <w:rFonts w:ascii="Times New Roman" w:hAnsi="Times New Roman"/>
          <w:b w:val="0"/>
          <w:sz w:val="22"/>
          <w:szCs w:val="22"/>
        </w:rPr>
        <w:t>Булевар</w:t>
      </w:r>
      <w:proofErr w:type="spellEnd"/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b w:val="0"/>
          <w:sz w:val="22"/>
          <w:szCs w:val="22"/>
          <w:lang w:val="sr-Cyrl-CS"/>
        </w:rPr>
        <w:t xml:space="preserve">Др </w:t>
      </w:r>
      <w:proofErr w:type="spellStart"/>
      <w:r w:rsidRPr="00A22823">
        <w:rPr>
          <w:rFonts w:ascii="Times New Roman" w:hAnsi="Times New Roman"/>
          <w:b w:val="0"/>
          <w:sz w:val="22"/>
          <w:szCs w:val="22"/>
        </w:rPr>
        <w:t>Зорана</w:t>
      </w:r>
      <w:proofErr w:type="spellEnd"/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A22823">
        <w:rPr>
          <w:rFonts w:ascii="Times New Roman" w:hAnsi="Times New Roman"/>
          <w:b w:val="0"/>
          <w:sz w:val="22"/>
          <w:szCs w:val="22"/>
        </w:rPr>
        <w:t>Ђинђића</w:t>
      </w:r>
      <w:proofErr w:type="spellEnd"/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b w:val="0"/>
          <w:sz w:val="22"/>
          <w:szCs w:val="22"/>
          <w:lang w:val="sr-Cyrl-CS"/>
        </w:rPr>
        <w:t>5</w:t>
      </w:r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>0</w:t>
      </w:r>
      <w:r w:rsidRPr="00A22823">
        <w:rPr>
          <w:rFonts w:ascii="Times New Roman" w:hAnsi="Times New Roman"/>
          <w:b w:val="0"/>
          <w:sz w:val="22"/>
          <w:szCs w:val="22"/>
          <w:lang w:val="sr-Cyrl-CS"/>
        </w:rPr>
        <w:t xml:space="preserve">, </w:t>
      </w:r>
      <w:proofErr w:type="spellStart"/>
      <w:r w:rsidRPr="00A22823">
        <w:rPr>
          <w:rFonts w:ascii="Times New Roman" w:hAnsi="Times New Roman"/>
          <w:b w:val="0"/>
          <w:sz w:val="22"/>
          <w:szCs w:val="22"/>
        </w:rPr>
        <w:t>Ниш</w:t>
      </w:r>
      <w:proofErr w:type="spellEnd"/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</w:p>
    <w:p w:rsidR="00D046C0" w:rsidRPr="00A22823" w:rsidRDefault="00D046C0" w:rsidP="00D046C0">
      <w:pPr>
        <w:jc w:val="center"/>
        <w:rPr>
          <w:rStyle w:val="HTMLCite"/>
          <w:rFonts w:ascii="Times New Roman" w:hAnsi="Times New Roman"/>
          <w:i w:val="0"/>
          <w:iCs w:val="0"/>
          <w:sz w:val="22"/>
          <w:szCs w:val="22"/>
          <w:shd w:val="clear" w:color="auto" w:fill="FFFFFF"/>
        </w:rPr>
      </w:pPr>
      <w:r w:rsidRPr="00A22823">
        <w:rPr>
          <w:rFonts w:ascii="Times New Roman" w:hAnsi="Times New Roman"/>
          <w:sz w:val="22"/>
          <w:szCs w:val="22"/>
          <w:lang w:val="pl-PL"/>
        </w:rPr>
        <w:t>Електронска</w:t>
      </w:r>
      <w:r w:rsidRPr="00A22823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sz w:val="22"/>
          <w:szCs w:val="22"/>
          <w:lang w:val="pl-PL"/>
        </w:rPr>
        <w:t>адреса</w:t>
      </w:r>
      <w:hyperlink r:id="rId4" w:history="1">
        <w:r w:rsidRPr="00A22823">
          <w:rPr>
            <w:rStyle w:val="Hyperlink"/>
            <w:rFonts w:ascii="Times New Roman" w:hAnsi="Times New Roman"/>
            <w:sz w:val="22"/>
            <w:szCs w:val="22"/>
            <w:lang w:val="sr-Latn-CS"/>
          </w:rPr>
          <w:t>: info</w:t>
        </w:r>
        <w:r w:rsidRPr="00A22823">
          <w:rPr>
            <w:rStyle w:val="Hyperlink"/>
            <w:rFonts w:ascii="Times New Roman" w:hAnsi="Times New Roman"/>
            <w:sz w:val="22"/>
            <w:szCs w:val="22"/>
            <w:lang w:val="ru-RU"/>
          </w:rPr>
          <w:t>@</w:t>
        </w:r>
        <w:r w:rsidRPr="00A22823">
          <w:rPr>
            <w:rStyle w:val="Hyperlink"/>
            <w:rFonts w:ascii="Times New Roman" w:hAnsi="Times New Roman"/>
            <w:sz w:val="22"/>
            <w:szCs w:val="22"/>
            <w:lang w:val="sr-Latn-CS"/>
          </w:rPr>
          <w:t>izjz-nis.org.rs</w:t>
        </w:r>
      </w:hyperlink>
      <w:r w:rsidRPr="00A22823">
        <w:rPr>
          <w:rFonts w:ascii="Times New Roman" w:hAnsi="Times New Roman"/>
          <w:sz w:val="22"/>
          <w:szCs w:val="22"/>
          <w:lang w:val="sr-Latn-CS"/>
        </w:rPr>
        <w:t xml:space="preserve">, </w:t>
      </w:r>
      <w:r w:rsidRPr="00A22823">
        <w:rPr>
          <w:rFonts w:ascii="Times New Roman" w:hAnsi="Times New Roman"/>
          <w:sz w:val="22"/>
          <w:szCs w:val="22"/>
          <w:lang w:val="pl-PL"/>
        </w:rPr>
        <w:t>Званични</w:t>
      </w:r>
      <w:r w:rsidRPr="00A22823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sz w:val="22"/>
          <w:szCs w:val="22"/>
          <w:lang w:val="pl-PL"/>
        </w:rPr>
        <w:t>сајт</w:t>
      </w:r>
      <w:hyperlink r:id="rId5" w:history="1">
        <w:r w:rsidRPr="00A22823">
          <w:rPr>
            <w:rStyle w:val="Hyperlink"/>
            <w:rFonts w:ascii="Times New Roman" w:hAnsi="Times New Roman"/>
            <w:sz w:val="22"/>
            <w:szCs w:val="22"/>
            <w:shd w:val="clear" w:color="auto" w:fill="FFFFFF"/>
            <w:lang w:val="sr-Latn-CS"/>
          </w:rPr>
          <w:t>www.</w:t>
        </w:r>
        <w:r w:rsidRPr="00A22823">
          <w:rPr>
            <w:rStyle w:val="Hyperlink"/>
            <w:rFonts w:ascii="Times New Roman" w:hAnsi="Times New Roman"/>
            <w:bCs/>
            <w:sz w:val="22"/>
            <w:szCs w:val="22"/>
            <w:shd w:val="clear" w:color="auto" w:fill="FFFFFF"/>
            <w:lang w:val="sr-Latn-CS"/>
          </w:rPr>
          <w:t>izjz</w:t>
        </w:r>
        <w:r w:rsidRPr="00A22823">
          <w:rPr>
            <w:rStyle w:val="Hyperlink"/>
            <w:rFonts w:ascii="Times New Roman" w:hAnsi="Times New Roman"/>
            <w:sz w:val="22"/>
            <w:szCs w:val="22"/>
            <w:shd w:val="clear" w:color="auto" w:fill="FFFFFF"/>
            <w:lang w:val="sr-Latn-CS"/>
          </w:rPr>
          <w:t>-</w:t>
        </w:r>
        <w:r w:rsidRPr="00A22823">
          <w:rPr>
            <w:rStyle w:val="Hyperlink"/>
            <w:rFonts w:ascii="Times New Roman" w:hAnsi="Times New Roman"/>
            <w:bCs/>
            <w:sz w:val="22"/>
            <w:szCs w:val="22"/>
            <w:shd w:val="clear" w:color="auto" w:fill="FFFFFF"/>
            <w:lang w:val="sr-Latn-CS"/>
          </w:rPr>
          <w:t>nis</w:t>
        </w:r>
        <w:r w:rsidRPr="00A22823">
          <w:rPr>
            <w:rStyle w:val="Hyperlink"/>
            <w:rFonts w:ascii="Times New Roman" w:hAnsi="Times New Roman"/>
            <w:sz w:val="22"/>
            <w:szCs w:val="22"/>
            <w:shd w:val="clear" w:color="auto" w:fill="FFFFFF"/>
            <w:lang w:val="sr-Latn-CS"/>
          </w:rPr>
          <w:t>.org.rs</w:t>
        </w:r>
      </w:hyperlink>
    </w:p>
    <w:p w:rsidR="00D046C0" w:rsidRPr="00A22823" w:rsidRDefault="00D046C0" w:rsidP="00D046C0">
      <w:pPr>
        <w:rPr>
          <w:rFonts w:ascii="Times New Roman" w:hAnsi="Times New Roman"/>
          <w:sz w:val="22"/>
          <w:szCs w:val="22"/>
        </w:rPr>
      </w:pPr>
    </w:p>
    <w:p w:rsidR="00D046C0" w:rsidRPr="00A22823" w:rsidRDefault="00D046C0" w:rsidP="00D046C0">
      <w:pPr>
        <w:jc w:val="center"/>
        <w:rPr>
          <w:rFonts w:ascii="Times New Roman" w:hAnsi="Times New Roman"/>
          <w:b/>
          <w:bCs/>
          <w:sz w:val="22"/>
          <w:szCs w:val="22"/>
          <w:lang w:val="sr-Latn-CS"/>
        </w:rPr>
      </w:pPr>
      <w:r w:rsidRPr="00A22823">
        <w:rPr>
          <w:rFonts w:ascii="Times New Roman" w:hAnsi="Times New Roman"/>
          <w:b/>
          <w:bCs/>
          <w:sz w:val="22"/>
          <w:szCs w:val="22"/>
        </w:rPr>
        <w:t>ОБЈАВЉУЈЕ</w:t>
      </w:r>
      <w:r w:rsidRPr="00A22823">
        <w:rPr>
          <w:rFonts w:ascii="Times New Roman" w:hAnsi="Times New Roman"/>
          <w:b/>
          <w:bCs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b/>
          <w:bCs/>
          <w:sz w:val="22"/>
          <w:szCs w:val="22"/>
          <w:lang w:val="sr-Cyrl-CS"/>
        </w:rPr>
        <w:t>ПОЗИВ ЗА ПОДНОШЕЊЕ ПОНУД</w:t>
      </w:r>
      <w:r w:rsidRPr="00A22823">
        <w:rPr>
          <w:rFonts w:ascii="Times New Roman" w:hAnsi="Times New Roman"/>
          <w:b/>
          <w:bCs/>
          <w:sz w:val="22"/>
          <w:szCs w:val="22"/>
        </w:rPr>
        <w:t>А</w:t>
      </w:r>
    </w:p>
    <w:p w:rsidR="00D046C0" w:rsidRPr="00A22823" w:rsidRDefault="00D046C0" w:rsidP="00D046C0">
      <w:pPr>
        <w:jc w:val="center"/>
        <w:rPr>
          <w:rFonts w:ascii="Times New Roman" w:hAnsi="Times New Roman"/>
          <w:bCs/>
          <w:sz w:val="22"/>
          <w:szCs w:val="22"/>
        </w:rPr>
      </w:pPr>
      <w:r w:rsidRPr="00A22823">
        <w:rPr>
          <w:rFonts w:ascii="Times New Roman" w:hAnsi="Times New Roman"/>
          <w:bCs/>
          <w:sz w:val="22"/>
          <w:szCs w:val="22"/>
        </w:rPr>
        <w:t>ЗА</w:t>
      </w:r>
      <w:r w:rsidRPr="00A22823">
        <w:rPr>
          <w:rFonts w:ascii="Times New Roman" w:hAnsi="Times New Roman"/>
          <w:bCs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bCs/>
          <w:sz w:val="22"/>
          <w:szCs w:val="22"/>
        </w:rPr>
        <w:t>ЈАВНУ</w:t>
      </w:r>
      <w:r w:rsidRPr="00A22823">
        <w:rPr>
          <w:rFonts w:ascii="Times New Roman" w:hAnsi="Times New Roman"/>
          <w:bCs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bCs/>
          <w:sz w:val="22"/>
          <w:szCs w:val="22"/>
        </w:rPr>
        <w:t>НАБАВКУ</w:t>
      </w:r>
      <w:r w:rsidRPr="00A22823">
        <w:rPr>
          <w:rFonts w:ascii="Times New Roman" w:hAnsi="Times New Roman"/>
          <w:bCs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bCs/>
          <w:sz w:val="22"/>
          <w:szCs w:val="22"/>
        </w:rPr>
        <w:t>МАЛЕ</w:t>
      </w:r>
      <w:r w:rsidRPr="00A22823">
        <w:rPr>
          <w:rFonts w:ascii="Times New Roman" w:hAnsi="Times New Roman"/>
          <w:bCs/>
          <w:sz w:val="22"/>
          <w:szCs w:val="22"/>
          <w:lang w:val="sr-Latn-CS"/>
        </w:rPr>
        <w:t xml:space="preserve"> </w:t>
      </w:r>
      <w:r w:rsidRPr="00A22823">
        <w:rPr>
          <w:rFonts w:ascii="Times New Roman" w:hAnsi="Times New Roman"/>
          <w:bCs/>
          <w:sz w:val="22"/>
          <w:szCs w:val="22"/>
        </w:rPr>
        <w:t>ВРЕДНОСТИ</w:t>
      </w:r>
    </w:p>
    <w:p w:rsidR="00D046C0" w:rsidRPr="00A22823" w:rsidRDefault="00D046C0" w:rsidP="00D046C0">
      <w:pPr>
        <w:jc w:val="center"/>
        <w:rPr>
          <w:rFonts w:ascii="Times New Roman" w:hAnsi="Times New Roman"/>
          <w:bCs/>
          <w:sz w:val="22"/>
          <w:szCs w:val="22"/>
        </w:rPr>
      </w:pPr>
    </w:p>
    <w:p w:rsidR="00D046C0" w:rsidRPr="00A22823" w:rsidRDefault="00D046C0" w:rsidP="00D046C0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A22823">
        <w:rPr>
          <w:rFonts w:ascii="Times New Roman" w:hAnsi="Times New Roman"/>
          <w:bCs/>
          <w:sz w:val="22"/>
          <w:szCs w:val="22"/>
          <w:lang w:val="sr-Latn-CS"/>
        </w:rPr>
        <w:t xml:space="preserve">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Услуга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Сервисирања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,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поправке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и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одржавања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proofErr w:type="gramStart"/>
      <w:r w:rsidRPr="00A22823">
        <w:rPr>
          <w:rFonts w:ascii="Times New Roman" w:hAnsi="Times New Roman"/>
          <w:b/>
          <w:sz w:val="22"/>
          <w:szCs w:val="22"/>
        </w:rPr>
        <w:t>медицинске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 и</w:t>
      </w:r>
      <w:proofErr w:type="gram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лабораторијске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опреме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r w:rsidRPr="00A22823">
        <w:rPr>
          <w:rFonts w:ascii="Times New Roman" w:hAnsi="Times New Roman"/>
          <w:b/>
          <w:bCs/>
          <w:sz w:val="22"/>
          <w:szCs w:val="22"/>
          <w:lang w:val="sr-Cyrl-CS"/>
        </w:rPr>
        <w:t xml:space="preserve">за потребе </w:t>
      </w:r>
      <w:r w:rsidRPr="00A22823">
        <w:rPr>
          <w:rFonts w:ascii="Times New Roman" w:hAnsi="Times New Roman"/>
          <w:b/>
          <w:sz w:val="22"/>
          <w:szCs w:val="22"/>
          <w:lang w:val="sr-Cyrl-CS"/>
        </w:rPr>
        <w:t xml:space="preserve">Института за јавно здравље Ниш, </w:t>
      </w:r>
    </w:p>
    <w:p w:rsidR="00D046C0" w:rsidRPr="00A22823" w:rsidRDefault="00D046C0" w:rsidP="00D046C0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A22823">
        <w:rPr>
          <w:rFonts w:ascii="Times New Roman" w:hAnsi="Times New Roman"/>
          <w:b/>
          <w:sz w:val="22"/>
          <w:szCs w:val="22"/>
          <w:lang w:val="sr-Cyrl-CS"/>
        </w:rPr>
        <w:t>(јавна набавка бр.4-2</w:t>
      </w:r>
      <w:r w:rsidRPr="00A22823">
        <w:rPr>
          <w:rFonts w:ascii="Times New Roman" w:hAnsi="Times New Roman"/>
          <w:b/>
          <w:sz w:val="22"/>
          <w:szCs w:val="22"/>
        </w:rPr>
        <w:t xml:space="preserve"> ЈНМВ </w:t>
      </w:r>
      <w:r w:rsidRPr="00A22823">
        <w:rPr>
          <w:rFonts w:ascii="Times New Roman" w:hAnsi="Times New Roman"/>
          <w:b/>
          <w:sz w:val="22"/>
          <w:szCs w:val="22"/>
          <w:lang w:val="sr-Cyrl-CS"/>
        </w:rPr>
        <w:t>/201</w:t>
      </w:r>
      <w:r w:rsidRPr="00A22823">
        <w:rPr>
          <w:rFonts w:ascii="Times New Roman" w:hAnsi="Times New Roman"/>
          <w:b/>
          <w:sz w:val="22"/>
          <w:szCs w:val="22"/>
        </w:rPr>
        <w:t xml:space="preserve">9 ,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партија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3</w:t>
      </w:r>
      <w:r w:rsidRPr="00A22823">
        <w:rPr>
          <w:rFonts w:ascii="Times New Roman" w:hAnsi="Times New Roman"/>
          <w:b/>
          <w:sz w:val="22"/>
          <w:szCs w:val="22"/>
          <w:lang w:val="sr-Cyrl-CS"/>
        </w:rPr>
        <w:t>)</w:t>
      </w:r>
    </w:p>
    <w:p w:rsidR="00D046C0" w:rsidRPr="00A22823" w:rsidRDefault="00D046C0" w:rsidP="00D046C0">
      <w:pPr>
        <w:ind w:left="180" w:right="-360"/>
        <w:jc w:val="center"/>
        <w:rPr>
          <w:rFonts w:ascii="Times New Roman" w:hAnsi="Times New Roman"/>
          <w:i/>
          <w:iCs/>
          <w:sz w:val="22"/>
          <w:szCs w:val="22"/>
          <w:lang w:val="sr-Cyrl-CS"/>
        </w:rPr>
      </w:pPr>
    </w:p>
    <w:p w:rsidR="00D046C0" w:rsidRPr="00A22823" w:rsidRDefault="00D046C0" w:rsidP="00D046C0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A22823">
        <w:rPr>
          <w:rFonts w:ascii="Times New Roman" w:hAnsi="Times New Roman"/>
          <w:b/>
          <w:bCs/>
          <w:sz w:val="22"/>
          <w:szCs w:val="22"/>
          <w:lang w:val="sr-Cyrl-CS"/>
        </w:rPr>
        <w:t>Назив и ознака из општег речника набавке</w:t>
      </w:r>
      <w:r w:rsidRPr="00A22823">
        <w:rPr>
          <w:rFonts w:ascii="Times New Roman" w:hAnsi="Times New Roman"/>
          <w:sz w:val="22"/>
          <w:szCs w:val="22"/>
          <w:lang w:val="ru-RU"/>
        </w:rPr>
        <w:t>:</w:t>
      </w:r>
      <w:r w:rsidRPr="00A22823">
        <w:rPr>
          <w:rFonts w:ascii="Times New Roman" w:hAnsi="Times New Roman"/>
          <w:sz w:val="22"/>
          <w:szCs w:val="22"/>
          <w:lang w:val="sr-Cyrl-CS"/>
        </w:rPr>
        <w:t xml:space="preserve"> </w:t>
      </w:r>
      <w:hyperlink r:id="rId6" w:tooltip="50400000 - Услуге поправке и одржавања медицинске и прецизне опреме" w:history="1">
        <w:r w:rsidRPr="00A22823">
          <w:rPr>
            <w:rStyle w:val="Hyperlink"/>
            <w:rFonts w:ascii="Times New Roman" w:hAnsi="Times New Roman"/>
            <w:sz w:val="22"/>
            <w:szCs w:val="22"/>
            <w:lang w:val="sr-Cyrl-CS"/>
          </w:rPr>
          <w:t>50400000 - Услуге поправке и одржавања медицинске и прецизне опреме</w:t>
        </w:r>
      </w:hyperlink>
    </w:p>
    <w:p w:rsidR="00D046C0" w:rsidRPr="00A22823" w:rsidRDefault="00D046C0" w:rsidP="00D046C0">
      <w:pPr>
        <w:ind w:right="-36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D046C0" w:rsidRPr="00A22823" w:rsidRDefault="00D046C0" w:rsidP="00D046C0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A22823">
        <w:rPr>
          <w:rFonts w:ascii="Times New Roman" w:hAnsi="Times New Roman"/>
          <w:b/>
          <w:bCs/>
          <w:sz w:val="22"/>
          <w:szCs w:val="22"/>
          <w:lang w:val="sr-Cyrl-CS"/>
        </w:rPr>
        <w:t>Критеријум за доделу уговора:</w:t>
      </w:r>
      <w:r w:rsidRPr="00A22823">
        <w:rPr>
          <w:rFonts w:ascii="Times New Roman" w:hAnsi="Times New Roman"/>
          <w:b/>
          <w:sz w:val="22"/>
          <w:szCs w:val="22"/>
          <w:lang w:val="sr-Cyrl-CS"/>
        </w:rPr>
        <w:t xml:space="preserve">      </w:t>
      </w:r>
      <w:r w:rsidRPr="00A22823">
        <w:rPr>
          <w:rFonts w:ascii="Times New Roman" w:hAnsi="Times New Roman"/>
          <w:bCs/>
          <w:sz w:val="22"/>
          <w:szCs w:val="22"/>
          <w:lang w:val="sr-Cyrl-CS"/>
        </w:rPr>
        <w:t>Најнижа понуђена цена</w:t>
      </w:r>
    </w:p>
    <w:p w:rsidR="00D046C0" w:rsidRPr="00A22823" w:rsidRDefault="00D046C0" w:rsidP="00D046C0">
      <w:pPr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A22823">
        <w:rPr>
          <w:rFonts w:ascii="Times New Roman" w:hAnsi="Times New Roman"/>
          <w:iCs/>
          <w:sz w:val="22"/>
          <w:szCs w:val="22"/>
          <w:lang w:val="sr-Cyrl-CS"/>
        </w:rPr>
        <w:t>Уколико две или више понуда имају исту цену биће изабрана понуда понуђача који је понудио дужи  рок плаћања. Уколико две или више понуда имају исту финансијску вредност</w:t>
      </w:r>
      <w:r w:rsidRPr="00A22823">
        <w:rPr>
          <w:rFonts w:ascii="Times New Roman" w:hAnsi="Times New Roman"/>
          <w:iCs/>
          <w:sz w:val="22"/>
          <w:szCs w:val="22"/>
        </w:rPr>
        <w:t xml:space="preserve"> и </w:t>
      </w:r>
      <w:r w:rsidRPr="00A22823">
        <w:rPr>
          <w:rFonts w:ascii="Times New Roman" w:hAnsi="Times New Roman"/>
          <w:iCs/>
          <w:sz w:val="22"/>
          <w:szCs w:val="22"/>
          <w:lang w:val="sr-Cyrl-CS"/>
        </w:rPr>
        <w:t>рок плаћања биће изабрана понуда оног понуђача који је понудио краћи рок извршења услуге.</w:t>
      </w:r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iCs/>
          <w:sz w:val="22"/>
          <w:szCs w:val="22"/>
        </w:rPr>
      </w:pPr>
      <w:proofErr w:type="spellStart"/>
      <w:r w:rsidRPr="00A22823">
        <w:rPr>
          <w:rFonts w:ascii="Times New Roman" w:hAnsi="Times New Roman"/>
          <w:iCs/>
          <w:sz w:val="22"/>
          <w:szCs w:val="22"/>
        </w:rPr>
        <w:t>Јавна</w:t>
      </w:r>
      <w:proofErr w:type="spellEnd"/>
      <w:r w:rsidRPr="00A22823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iCs/>
          <w:sz w:val="22"/>
          <w:szCs w:val="22"/>
        </w:rPr>
        <w:t>набавка</w:t>
      </w:r>
      <w:proofErr w:type="spellEnd"/>
      <w:r w:rsidRPr="00A22823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iCs/>
          <w:sz w:val="22"/>
          <w:szCs w:val="22"/>
        </w:rPr>
        <w:t>мале</w:t>
      </w:r>
      <w:proofErr w:type="spellEnd"/>
      <w:r w:rsidRPr="00A22823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iCs/>
          <w:sz w:val="22"/>
          <w:szCs w:val="22"/>
        </w:rPr>
        <w:t>вредности</w:t>
      </w:r>
      <w:proofErr w:type="spellEnd"/>
      <w:r w:rsidRPr="00A22823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proofErr w:type="gramStart"/>
      <w:r w:rsidRPr="00A22823">
        <w:rPr>
          <w:rFonts w:ascii="Times New Roman" w:hAnsi="Times New Roman"/>
          <w:iCs/>
          <w:sz w:val="22"/>
          <w:szCs w:val="22"/>
        </w:rPr>
        <w:t>није</w:t>
      </w:r>
      <w:proofErr w:type="spellEnd"/>
      <w:r w:rsidRPr="00A22823">
        <w:rPr>
          <w:rFonts w:ascii="Times New Roman" w:hAnsi="Times New Roman"/>
          <w:iCs/>
          <w:sz w:val="22"/>
          <w:szCs w:val="22"/>
        </w:rPr>
        <w:t xml:space="preserve">  </w:t>
      </w:r>
      <w:proofErr w:type="spellStart"/>
      <w:r w:rsidRPr="00A22823">
        <w:rPr>
          <w:rFonts w:ascii="Times New Roman" w:hAnsi="Times New Roman"/>
          <w:iCs/>
          <w:sz w:val="22"/>
          <w:szCs w:val="22"/>
        </w:rPr>
        <w:t>обликована</w:t>
      </w:r>
      <w:proofErr w:type="spellEnd"/>
      <w:proofErr w:type="gramEnd"/>
      <w:r w:rsidRPr="00A22823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iCs/>
          <w:sz w:val="22"/>
          <w:szCs w:val="22"/>
        </w:rPr>
        <w:t>по</w:t>
      </w:r>
      <w:proofErr w:type="spellEnd"/>
      <w:r w:rsidRPr="00A22823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iCs/>
          <w:sz w:val="22"/>
          <w:szCs w:val="22"/>
        </w:rPr>
        <w:t>партијама</w:t>
      </w:r>
      <w:proofErr w:type="spellEnd"/>
      <w:r w:rsidRPr="00A22823">
        <w:rPr>
          <w:rFonts w:ascii="Times New Roman" w:hAnsi="Times New Roman"/>
          <w:iCs/>
          <w:sz w:val="22"/>
          <w:szCs w:val="22"/>
        </w:rPr>
        <w:t>.</w:t>
      </w:r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iCs/>
          <w:sz w:val="22"/>
          <w:szCs w:val="22"/>
        </w:rPr>
      </w:pPr>
      <w:proofErr w:type="spellStart"/>
      <w:r w:rsidRPr="00A22823">
        <w:rPr>
          <w:rFonts w:ascii="Times New Roman" w:hAnsi="Times New Roman"/>
          <w:sz w:val="22"/>
          <w:szCs w:val="22"/>
        </w:rPr>
        <w:t>Предмет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набавке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је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услуга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сервисирања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,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поправке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и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одржавања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апарата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r w:rsidRPr="00A22823">
        <w:rPr>
          <w:rFonts w:ascii="Times New Roman" w:hAnsi="Times New Roman"/>
          <w:sz w:val="22"/>
          <w:szCs w:val="22"/>
        </w:rPr>
        <w:t>„Perkin Elmer Analyst 600“</w:t>
      </w:r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sz w:val="22"/>
          <w:szCs w:val="22"/>
          <w:lang w:val="sr-Cyrl-CS"/>
        </w:rPr>
      </w:pPr>
      <w:r w:rsidRPr="00A22823">
        <w:rPr>
          <w:rFonts w:ascii="Times New Roman" w:hAnsi="Times New Roman"/>
          <w:b/>
          <w:bCs/>
          <w:sz w:val="22"/>
          <w:szCs w:val="22"/>
          <w:lang w:val="sr-Cyrl-CS"/>
        </w:rPr>
        <w:t>Начин преузимања конкурсне документације:</w:t>
      </w:r>
      <w:r w:rsidRPr="00A22823">
        <w:rPr>
          <w:rFonts w:ascii="Times New Roman" w:hAnsi="Times New Roman"/>
          <w:sz w:val="22"/>
          <w:szCs w:val="22"/>
          <w:lang w:val="sr-Cyrl-CS"/>
        </w:rPr>
        <w:t xml:space="preserve">Конкурсна документација може се преузети на интернет адреси наручиоца: </w:t>
      </w:r>
      <w:r w:rsidRPr="00A22823">
        <w:rPr>
          <w:sz w:val="22"/>
          <w:szCs w:val="22"/>
        </w:rPr>
        <w:fldChar w:fldCharType="begin"/>
      </w:r>
      <w:r w:rsidRPr="00A22823">
        <w:rPr>
          <w:sz w:val="22"/>
          <w:szCs w:val="22"/>
        </w:rPr>
        <w:instrText>HYPERLINK "file:///C:\\DOCUME~1\\a1\\LOCALS~1\\Temp\\Rar$DI00.281\\www.izjz-nis.org.rs"</w:instrText>
      </w:r>
      <w:r w:rsidRPr="00A22823">
        <w:rPr>
          <w:sz w:val="22"/>
          <w:szCs w:val="22"/>
        </w:rPr>
        <w:fldChar w:fldCharType="separate"/>
      </w:r>
      <w:r w:rsidRPr="00A22823">
        <w:rPr>
          <w:rStyle w:val="Hyperlink"/>
          <w:rFonts w:ascii="Times New Roman" w:hAnsi="Times New Roman"/>
          <w:sz w:val="22"/>
          <w:szCs w:val="22"/>
          <w:shd w:val="clear" w:color="auto" w:fill="FFFFFF"/>
        </w:rPr>
        <w:t>www</w:t>
      </w:r>
      <w:r w:rsidRPr="00A22823">
        <w:rPr>
          <w:rStyle w:val="Hyperlink"/>
          <w:rFonts w:ascii="Times New Roman" w:hAnsi="Times New Roman"/>
          <w:sz w:val="22"/>
          <w:szCs w:val="22"/>
          <w:shd w:val="clear" w:color="auto" w:fill="FFFFFF"/>
          <w:lang w:val="sr-Cyrl-CS"/>
        </w:rPr>
        <w:t>.</w:t>
      </w:r>
      <w:proofErr w:type="spellStart"/>
      <w:r w:rsidRPr="00A22823">
        <w:rPr>
          <w:rStyle w:val="Hyperlink"/>
          <w:rFonts w:ascii="Times New Roman" w:hAnsi="Times New Roman"/>
          <w:bCs/>
          <w:sz w:val="22"/>
          <w:szCs w:val="22"/>
          <w:shd w:val="clear" w:color="auto" w:fill="FFFFFF"/>
        </w:rPr>
        <w:t>izjz</w:t>
      </w:r>
      <w:proofErr w:type="spellEnd"/>
      <w:r w:rsidRPr="00A22823">
        <w:rPr>
          <w:rStyle w:val="Hyperlink"/>
          <w:rFonts w:ascii="Times New Roman" w:hAnsi="Times New Roman"/>
          <w:sz w:val="22"/>
          <w:szCs w:val="22"/>
          <w:shd w:val="clear" w:color="auto" w:fill="FFFFFF"/>
          <w:lang w:val="sr-Cyrl-CS"/>
        </w:rPr>
        <w:t>-</w:t>
      </w:r>
      <w:proofErr w:type="spellStart"/>
      <w:r w:rsidRPr="00A22823">
        <w:rPr>
          <w:rStyle w:val="Hyperlink"/>
          <w:rFonts w:ascii="Times New Roman" w:hAnsi="Times New Roman"/>
          <w:bCs/>
          <w:sz w:val="22"/>
          <w:szCs w:val="22"/>
          <w:shd w:val="clear" w:color="auto" w:fill="FFFFFF"/>
        </w:rPr>
        <w:t>nis</w:t>
      </w:r>
      <w:proofErr w:type="spellEnd"/>
      <w:r w:rsidRPr="00A22823">
        <w:rPr>
          <w:rStyle w:val="Hyperlink"/>
          <w:rFonts w:ascii="Times New Roman" w:hAnsi="Times New Roman"/>
          <w:sz w:val="22"/>
          <w:szCs w:val="22"/>
          <w:shd w:val="clear" w:color="auto" w:fill="FFFFFF"/>
          <w:lang w:val="sr-Cyrl-CS"/>
        </w:rPr>
        <w:t>.</w:t>
      </w:r>
      <w:r w:rsidRPr="00A22823">
        <w:rPr>
          <w:rStyle w:val="Hyperlink"/>
          <w:rFonts w:ascii="Times New Roman" w:hAnsi="Times New Roman"/>
          <w:sz w:val="22"/>
          <w:szCs w:val="22"/>
          <w:shd w:val="clear" w:color="auto" w:fill="FFFFFF"/>
        </w:rPr>
        <w:t>org</w:t>
      </w:r>
      <w:r w:rsidRPr="00A22823">
        <w:rPr>
          <w:rStyle w:val="Hyperlink"/>
          <w:rFonts w:ascii="Times New Roman" w:hAnsi="Times New Roman"/>
          <w:sz w:val="22"/>
          <w:szCs w:val="22"/>
          <w:shd w:val="clear" w:color="auto" w:fill="FFFFFF"/>
          <w:lang w:val="sr-Cyrl-CS"/>
        </w:rPr>
        <w:t>.</w:t>
      </w:r>
      <w:proofErr w:type="spellStart"/>
      <w:r w:rsidRPr="00A22823">
        <w:rPr>
          <w:rStyle w:val="Hyperlink"/>
          <w:rFonts w:ascii="Times New Roman" w:hAnsi="Times New Roman"/>
          <w:sz w:val="22"/>
          <w:szCs w:val="22"/>
          <w:shd w:val="clear" w:color="auto" w:fill="FFFFFF"/>
        </w:rPr>
        <w:t>rs</w:t>
      </w:r>
      <w:proofErr w:type="spellEnd"/>
      <w:r w:rsidRPr="00A22823">
        <w:rPr>
          <w:sz w:val="22"/>
          <w:szCs w:val="22"/>
        </w:rPr>
        <w:fldChar w:fldCharType="end"/>
      </w:r>
      <w:r w:rsidRPr="00A22823">
        <w:rPr>
          <w:rFonts w:ascii="Times New Roman" w:hAnsi="Times New Roman"/>
          <w:sz w:val="22"/>
          <w:szCs w:val="22"/>
          <w:lang w:val="sr-Cyrl-CS"/>
        </w:rPr>
        <w:t xml:space="preserve"> и на Порталу јавних набавки.</w:t>
      </w:r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sz w:val="22"/>
          <w:szCs w:val="22"/>
          <w:lang w:val="sr-Cyrl-CS"/>
        </w:rPr>
      </w:pPr>
      <w:r w:rsidRPr="00A22823">
        <w:rPr>
          <w:rFonts w:ascii="Times New Roman" w:hAnsi="Times New Roman"/>
          <w:sz w:val="22"/>
          <w:szCs w:val="22"/>
          <w:lang w:val="sr-Latn-CS"/>
        </w:rPr>
        <w:t xml:space="preserve">Понуђачи су у обавези да после преузимања конкурсне документације доставе потврду о преузимању исте, путем поште, факса или електронске поште, из разлога свих евентуалних измена и допуна конкурсне документације, а које ће наручилац објавити на званичном сајту </w:t>
      </w:r>
      <w:r w:rsidRPr="00A22823">
        <w:rPr>
          <w:rFonts w:ascii="Times New Roman" w:hAnsi="Times New Roman"/>
          <w:sz w:val="22"/>
          <w:szCs w:val="22"/>
          <w:lang w:val="sr-Cyrl-CS"/>
        </w:rPr>
        <w:t>Института за јавно здравље Ниш, к</w:t>
      </w:r>
      <w:r w:rsidRPr="00A22823">
        <w:rPr>
          <w:rFonts w:ascii="Times New Roman" w:hAnsi="Times New Roman"/>
          <w:sz w:val="22"/>
          <w:szCs w:val="22"/>
          <w:lang w:val="sr-Latn-CS"/>
        </w:rPr>
        <w:t xml:space="preserve">ао </w:t>
      </w:r>
      <w:r w:rsidRPr="00A22823">
        <w:rPr>
          <w:rFonts w:ascii="Times New Roman" w:hAnsi="Times New Roman"/>
          <w:sz w:val="22"/>
          <w:szCs w:val="22"/>
          <w:lang w:val="ru-RU"/>
        </w:rPr>
        <w:t>и</w:t>
      </w:r>
      <w:r w:rsidRPr="00A22823">
        <w:rPr>
          <w:rFonts w:ascii="Times New Roman" w:hAnsi="Times New Roman"/>
          <w:sz w:val="22"/>
          <w:szCs w:val="22"/>
          <w:lang w:val="sr-Latn-CS"/>
        </w:rPr>
        <w:t xml:space="preserve"> на </w:t>
      </w:r>
      <w:r w:rsidRPr="00A22823">
        <w:rPr>
          <w:rFonts w:ascii="Times New Roman" w:hAnsi="Times New Roman"/>
          <w:sz w:val="22"/>
          <w:szCs w:val="22"/>
          <w:lang w:val="sr-Cyrl-CS"/>
        </w:rPr>
        <w:t>Порталу</w:t>
      </w:r>
      <w:r w:rsidRPr="00A22823">
        <w:rPr>
          <w:rFonts w:ascii="Times New Roman" w:hAnsi="Times New Roman"/>
          <w:sz w:val="22"/>
          <w:szCs w:val="22"/>
          <w:lang w:val="sr-Latn-CS"/>
        </w:rPr>
        <w:t xml:space="preserve"> управе за јавне набавке.</w:t>
      </w:r>
    </w:p>
    <w:p w:rsidR="00D046C0" w:rsidRPr="00A22823" w:rsidRDefault="00D046C0" w:rsidP="00D046C0">
      <w:pPr>
        <w:jc w:val="both"/>
        <w:rPr>
          <w:rFonts w:ascii="Times New Roman" w:hAnsi="Times New Roman"/>
          <w:b/>
          <w:sz w:val="22"/>
          <w:szCs w:val="22"/>
        </w:rPr>
      </w:pPr>
      <w:r w:rsidRPr="00A22823">
        <w:rPr>
          <w:rFonts w:ascii="Times New Roman" w:hAnsi="Times New Roman"/>
          <w:b/>
          <w:bCs/>
          <w:sz w:val="22"/>
          <w:szCs w:val="22"/>
          <w:lang w:val="sr-Cyrl-CS"/>
        </w:rPr>
        <w:t>Начин подношења понуде и рок:</w:t>
      </w:r>
      <w:r w:rsidRPr="00A22823">
        <w:rPr>
          <w:rFonts w:ascii="Times New Roman" w:hAnsi="Times New Roman"/>
          <w:sz w:val="22"/>
          <w:szCs w:val="22"/>
          <w:lang w:val="sr-Cyrl-CS"/>
        </w:rPr>
        <w:t xml:space="preserve"> Понуде се припремају и подносе у једном оригиналном примерку, у затвореној коверти са назнаком </w:t>
      </w:r>
      <w:r w:rsidRPr="00A22823">
        <w:rPr>
          <w:rFonts w:ascii="Times New Roman" w:hAnsi="Times New Roman"/>
          <w:b/>
          <w:sz w:val="22"/>
          <w:szCs w:val="22"/>
          <w:lang w:val="sr-Cyrl-CS"/>
        </w:rPr>
        <w:t>„</w:t>
      </w:r>
      <w:proofErr w:type="spellStart"/>
      <w:r w:rsidRPr="00A22823">
        <w:rPr>
          <w:rFonts w:ascii="Times New Roman" w:hAnsi="Times New Roman"/>
          <w:b/>
          <w:bCs/>
          <w:sz w:val="22"/>
          <w:szCs w:val="22"/>
        </w:rPr>
        <w:t>Понуда</w:t>
      </w:r>
      <w:proofErr w:type="spellEnd"/>
      <w:r w:rsidRPr="00A22823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bCs/>
          <w:sz w:val="22"/>
          <w:szCs w:val="22"/>
        </w:rPr>
        <w:t>за</w:t>
      </w:r>
      <w:proofErr w:type="spellEnd"/>
      <w:r w:rsidRPr="00A22823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bCs/>
          <w:sz w:val="22"/>
          <w:szCs w:val="22"/>
        </w:rPr>
        <w:t>јавну</w:t>
      </w:r>
      <w:proofErr w:type="spellEnd"/>
      <w:r w:rsidRPr="00A22823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bCs/>
          <w:sz w:val="22"/>
          <w:szCs w:val="22"/>
        </w:rPr>
        <w:t>набавку</w:t>
      </w:r>
      <w:proofErr w:type="spellEnd"/>
      <w:r w:rsidRPr="00A22823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услуга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Сервисирања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,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поправке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и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одржавања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медицинске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 и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лабораторијске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/>
          <w:sz w:val="22"/>
          <w:szCs w:val="22"/>
        </w:rPr>
        <w:t>опреме</w:t>
      </w:r>
      <w:proofErr w:type="spellEnd"/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r w:rsidRPr="00A22823">
        <w:rPr>
          <w:rFonts w:ascii="Times New Roman" w:hAnsi="Times New Roman"/>
          <w:b/>
          <w:bCs/>
          <w:sz w:val="22"/>
          <w:szCs w:val="22"/>
        </w:rPr>
        <w:t xml:space="preserve">JНМВ 4-2/2019, </w:t>
      </w:r>
      <w:proofErr w:type="spellStart"/>
      <w:r w:rsidRPr="00A22823">
        <w:rPr>
          <w:rFonts w:ascii="Times New Roman" w:hAnsi="Times New Roman"/>
          <w:b/>
          <w:bCs/>
          <w:sz w:val="22"/>
          <w:szCs w:val="22"/>
        </w:rPr>
        <w:t>партија</w:t>
      </w:r>
      <w:proofErr w:type="spellEnd"/>
      <w:r w:rsidRPr="00A22823">
        <w:rPr>
          <w:rFonts w:ascii="Times New Roman" w:hAnsi="Times New Roman"/>
          <w:b/>
          <w:bCs/>
          <w:sz w:val="22"/>
          <w:szCs w:val="22"/>
        </w:rPr>
        <w:t xml:space="preserve"> 3, НЕ ОТВАРАТИ.“</w:t>
      </w:r>
    </w:p>
    <w:p w:rsidR="00D046C0" w:rsidRPr="00A22823" w:rsidRDefault="00D046C0" w:rsidP="00D046C0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A22823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A22823">
        <w:rPr>
          <w:rFonts w:ascii="Times New Roman" w:hAnsi="Times New Roman"/>
          <w:sz w:val="22"/>
          <w:szCs w:val="22"/>
          <w:lang w:val="sr-Cyrl-CS"/>
        </w:rPr>
        <w:t>На полеђини коверте уписати назив понуђача, адресу, телефон/факс,</w:t>
      </w:r>
      <w:r w:rsidRPr="00A2282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A22823">
        <w:rPr>
          <w:rFonts w:ascii="Times New Roman" w:hAnsi="Times New Roman"/>
          <w:sz w:val="22"/>
          <w:szCs w:val="22"/>
        </w:rPr>
        <w:t>e</w:t>
      </w:r>
      <w:r w:rsidRPr="00A2282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A22823">
        <w:rPr>
          <w:rFonts w:ascii="Times New Roman" w:hAnsi="Times New Roman"/>
          <w:sz w:val="22"/>
          <w:szCs w:val="22"/>
        </w:rPr>
        <w:t>mail</w:t>
      </w:r>
      <w:r w:rsidRPr="00A22823">
        <w:rPr>
          <w:rFonts w:ascii="Times New Roman" w:hAnsi="Times New Roman"/>
          <w:sz w:val="22"/>
          <w:szCs w:val="22"/>
          <w:lang w:val="sr-Cyrl-CS"/>
        </w:rPr>
        <w:t xml:space="preserve"> и име особе за контакт, адресирано на: Институт за јавно здравље </w:t>
      </w:r>
      <w:proofErr w:type="spellStart"/>
      <w:r w:rsidRPr="00A22823">
        <w:rPr>
          <w:rFonts w:ascii="Times New Roman" w:hAnsi="Times New Roman"/>
          <w:sz w:val="22"/>
          <w:szCs w:val="22"/>
        </w:rPr>
        <w:t>Ниш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A22823">
        <w:rPr>
          <w:rFonts w:ascii="Times New Roman" w:hAnsi="Times New Roman"/>
          <w:sz w:val="22"/>
          <w:szCs w:val="22"/>
        </w:rPr>
        <w:t>Булевар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r w:rsidRPr="00A22823">
        <w:rPr>
          <w:rFonts w:ascii="Times New Roman" w:hAnsi="Times New Roman"/>
          <w:sz w:val="22"/>
          <w:szCs w:val="22"/>
          <w:lang w:val="sr-Cyrl-CS"/>
        </w:rPr>
        <w:t xml:space="preserve">Др </w:t>
      </w:r>
      <w:proofErr w:type="spellStart"/>
      <w:r w:rsidRPr="00A22823">
        <w:rPr>
          <w:rFonts w:ascii="Times New Roman" w:hAnsi="Times New Roman"/>
          <w:sz w:val="22"/>
          <w:szCs w:val="22"/>
        </w:rPr>
        <w:t>Зорана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Ђинђића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r w:rsidRPr="00A22823">
        <w:rPr>
          <w:rFonts w:ascii="Times New Roman" w:hAnsi="Times New Roman"/>
          <w:sz w:val="22"/>
          <w:szCs w:val="22"/>
          <w:lang w:val="sr-Cyrl-CS"/>
        </w:rPr>
        <w:t>5</w:t>
      </w:r>
      <w:r w:rsidRPr="00A22823">
        <w:rPr>
          <w:rFonts w:ascii="Times New Roman" w:hAnsi="Times New Roman"/>
          <w:sz w:val="22"/>
          <w:szCs w:val="22"/>
        </w:rPr>
        <w:t>0</w:t>
      </w:r>
      <w:r w:rsidRPr="00A22823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Pr="00A22823">
        <w:rPr>
          <w:rFonts w:ascii="Times New Roman" w:hAnsi="Times New Roman"/>
          <w:sz w:val="22"/>
          <w:szCs w:val="22"/>
        </w:rPr>
        <w:t xml:space="preserve">18000 </w:t>
      </w:r>
      <w:proofErr w:type="spellStart"/>
      <w:r w:rsidRPr="00A22823">
        <w:rPr>
          <w:rFonts w:ascii="Times New Roman" w:hAnsi="Times New Roman"/>
          <w:sz w:val="22"/>
          <w:szCs w:val="22"/>
        </w:rPr>
        <w:t>Ниш</w:t>
      </w:r>
      <w:proofErr w:type="spellEnd"/>
      <w:r w:rsidRPr="00A22823">
        <w:rPr>
          <w:rFonts w:ascii="Times New Roman" w:hAnsi="Times New Roman"/>
          <w:sz w:val="22"/>
          <w:szCs w:val="22"/>
          <w:lang w:val="sr-Cyrl-CS"/>
        </w:rPr>
        <w:t>.</w:t>
      </w:r>
      <w:r w:rsidRPr="00A22823">
        <w:rPr>
          <w:rFonts w:ascii="Times New Roman" w:hAnsi="Times New Roman"/>
          <w:sz w:val="22"/>
          <w:szCs w:val="22"/>
        </w:rPr>
        <w:t xml:space="preserve"> </w:t>
      </w:r>
      <w:r w:rsidRPr="00A22823">
        <w:rPr>
          <w:rFonts w:ascii="Times New Roman" w:hAnsi="Times New Roman"/>
          <w:sz w:val="22"/>
          <w:szCs w:val="22"/>
          <w:lang w:val="sr-Cyrl-CS"/>
        </w:rPr>
        <w:t>Понуде се предају поштом или личном доставом у писарницу Института, радним даном од 08,00 до 1</w:t>
      </w:r>
      <w:r w:rsidRPr="00A22823">
        <w:rPr>
          <w:rFonts w:ascii="Times New Roman" w:hAnsi="Times New Roman"/>
          <w:sz w:val="22"/>
          <w:szCs w:val="22"/>
        </w:rPr>
        <w:t>4</w:t>
      </w:r>
      <w:r w:rsidRPr="00A22823">
        <w:rPr>
          <w:rFonts w:ascii="Times New Roman" w:hAnsi="Times New Roman"/>
          <w:sz w:val="22"/>
          <w:szCs w:val="22"/>
          <w:lang w:val="sr-Cyrl-CS"/>
        </w:rPr>
        <w:t>,00 часова .</w:t>
      </w:r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sz w:val="22"/>
          <w:szCs w:val="22"/>
          <w:lang w:val="sr-Cyrl-CS"/>
        </w:rPr>
      </w:pPr>
      <w:proofErr w:type="spellStart"/>
      <w:proofErr w:type="gramStart"/>
      <w:r w:rsidRPr="00A22823">
        <w:rPr>
          <w:rFonts w:ascii="Times New Roman" w:hAnsi="Times New Roman"/>
          <w:sz w:val="22"/>
          <w:szCs w:val="22"/>
        </w:rPr>
        <w:t>Крајњи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р</w:t>
      </w:r>
      <w:r w:rsidRPr="00A22823">
        <w:rPr>
          <w:rFonts w:ascii="Times New Roman" w:hAnsi="Times New Roman"/>
          <w:sz w:val="22"/>
          <w:szCs w:val="22"/>
          <w:lang w:val="sr-Cyrl-CS"/>
        </w:rPr>
        <w:t xml:space="preserve">ок за подношење понуде је </w:t>
      </w:r>
      <w:proofErr w:type="spellStart"/>
      <w:r w:rsidRPr="00A22823">
        <w:rPr>
          <w:rFonts w:ascii="Times New Roman" w:hAnsi="Times New Roman"/>
          <w:sz w:val="22"/>
          <w:szCs w:val="22"/>
        </w:rPr>
        <w:t>до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r w:rsidRPr="00A22823">
        <w:rPr>
          <w:rFonts w:ascii="Times New Roman" w:hAnsi="Times New Roman"/>
          <w:b/>
          <w:sz w:val="22"/>
          <w:szCs w:val="22"/>
        </w:rPr>
        <w:t>03.07.2019</w:t>
      </w:r>
      <w:r w:rsidRPr="00A22823">
        <w:rPr>
          <w:rFonts w:ascii="Times New Roman" w:hAnsi="Times New Roman"/>
          <w:sz w:val="22"/>
          <w:szCs w:val="22"/>
        </w:rPr>
        <w:t>.</w:t>
      </w:r>
      <w:proofErr w:type="gramEnd"/>
      <w:r w:rsidRPr="00A22823">
        <w:rPr>
          <w:rFonts w:ascii="Times New Roman" w:hAnsi="Times New Roman"/>
          <w:sz w:val="22"/>
          <w:szCs w:val="22"/>
        </w:rPr>
        <w:t xml:space="preserve">  </w:t>
      </w:r>
      <w:proofErr w:type="spellStart"/>
      <w:proofErr w:type="gramStart"/>
      <w:r w:rsidRPr="00A22823">
        <w:rPr>
          <w:rFonts w:ascii="Times New Roman" w:hAnsi="Times New Roman"/>
          <w:sz w:val="22"/>
          <w:szCs w:val="22"/>
        </w:rPr>
        <w:t>године</w:t>
      </w:r>
      <w:proofErr w:type="spellEnd"/>
      <w:proofErr w:type="gramEnd"/>
      <w:r w:rsidRPr="00A22823">
        <w:rPr>
          <w:rFonts w:ascii="Times New Roman" w:hAnsi="Times New Roman"/>
          <w:sz w:val="22"/>
          <w:szCs w:val="22"/>
        </w:rPr>
        <w:t xml:space="preserve"> у 10:00 </w:t>
      </w:r>
      <w:proofErr w:type="spellStart"/>
      <w:r w:rsidRPr="00A22823">
        <w:rPr>
          <w:rFonts w:ascii="Times New Roman" w:hAnsi="Times New Roman"/>
          <w:sz w:val="22"/>
          <w:szCs w:val="22"/>
        </w:rPr>
        <w:t>часова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без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обзира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на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начин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доставе</w:t>
      </w:r>
      <w:proofErr w:type="spellEnd"/>
      <w:r w:rsidRPr="00A22823">
        <w:rPr>
          <w:rFonts w:ascii="Times New Roman" w:hAnsi="Times New Roman"/>
          <w:sz w:val="22"/>
          <w:szCs w:val="22"/>
          <w:lang w:val="sr-Cyrl-CS"/>
        </w:rPr>
        <w:t>.</w:t>
      </w:r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bCs/>
          <w:sz w:val="22"/>
          <w:szCs w:val="22"/>
          <w:lang w:val="sr-Cyrl-CS"/>
        </w:rPr>
      </w:pPr>
      <w:r w:rsidRPr="00A22823">
        <w:rPr>
          <w:rFonts w:ascii="Times New Roman" w:hAnsi="Times New Roman"/>
          <w:b/>
          <w:bCs/>
          <w:sz w:val="22"/>
          <w:szCs w:val="22"/>
          <w:lang w:val="sr-Cyrl-CS"/>
        </w:rPr>
        <w:t xml:space="preserve">Место, време и начин отварања понуда: </w:t>
      </w:r>
      <w:r w:rsidRPr="00A22823">
        <w:rPr>
          <w:rFonts w:ascii="Times New Roman" w:hAnsi="Times New Roman"/>
          <w:sz w:val="22"/>
          <w:szCs w:val="22"/>
          <w:lang w:val="sr-Cyrl-CS"/>
        </w:rPr>
        <w:t xml:space="preserve">Јавно отварање понуда одржаће се дана </w:t>
      </w:r>
      <w:r w:rsidRPr="00A22823">
        <w:rPr>
          <w:rFonts w:ascii="Times New Roman" w:hAnsi="Times New Roman"/>
          <w:b/>
          <w:sz w:val="22"/>
          <w:szCs w:val="22"/>
        </w:rPr>
        <w:t>03.07.2019</w:t>
      </w:r>
      <w:r w:rsidRPr="00A22823">
        <w:rPr>
          <w:rFonts w:ascii="Times New Roman" w:hAnsi="Times New Roman"/>
          <w:sz w:val="22"/>
          <w:szCs w:val="22"/>
        </w:rPr>
        <w:t xml:space="preserve">. </w:t>
      </w:r>
      <w:r w:rsidRPr="00A22823">
        <w:rPr>
          <w:rFonts w:ascii="Times New Roman" w:hAnsi="Times New Roman"/>
          <w:b/>
          <w:sz w:val="22"/>
          <w:szCs w:val="22"/>
        </w:rPr>
        <w:t xml:space="preserve"> </w:t>
      </w:r>
      <w:r w:rsidRPr="00A22823">
        <w:rPr>
          <w:rFonts w:ascii="Times New Roman" w:hAnsi="Times New Roman"/>
          <w:b/>
          <w:sz w:val="22"/>
          <w:szCs w:val="22"/>
          <w:lang w:val="sr-Cyrl-CS"/>
        </w:rPr>
        <w:t xml:space="preserve"> године, са почетком у 10,30 часова</w:t>
      </w:r>
      <w:r w:rsidRPr="00A22823">
        <w:rPr>
          <w:rFonts w:ascii="Times New Roman" w:hAnsi="Times New Roman"/>
          <w:sz w:val="22"/>
          <w:szCs w:val="22"/>
          <w:lang w:val="sr-Cyrl-CS"/>
        </w:rPr>
        <w:t xml:space="preserve"> у</w:t>
      </w:r>
      <w:r w:rsidRPr="00A22823">
        <w:rPr>
          <w:rFonts w:ascii="Times New Roman" w:hAnsi="Times New Roman"/>
          <w:bCs/>
          <w:sz w:val="22"/>
          <w:szCs w:val="22"/>
          <w:lang w:val="sr-Cyrl-CS"/>
        </w:rPr>
        <w:t xml:space="preserve"> </w:t>
      </w:r>
      <w:proofErr w:type="spellStart"/>
      <w:r w:rsidRPr="00A22823">
        <w:rPr>
          <w:rFonts w:ascii="Times New Roman" w:hAnsi="Times New Roman"/>
          <w:bCs/>
          <w:sz w:val="22"/>
          <w:szCs w:val="22"/>
        </w:rPr>
        <w:t>канцеларији</w:t>
      </w:r>
      <w:proofErr w:type="spellEnd"/>
      <w:r w:rsidRPr="00A22823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bCs/>
          <w:sz w:val="22"/>
          <w:szCs w:val="22"/>
        </w:rPr>
        <w:t>бр</w:t>
      </w:r>
      <w:proofErr w:type="spellEnd"/>
      <w:r w:rsidRPr="00A22823">
        <w:rPr>
          <w:rFonts w:ascii="Times New Roman" w:hAnsi="Times New Roman"/>
          <w:bCs/>
          <w:sz w:val="22"/>
          <w:szCs w:val="22"/>
        </w:rPr>
        <w:t xml:space="preserve">. </w:t>
      </w:r>
      <w:proofErr w:type="gramStart"/>
      <w:r w:rsidRPr="00A22823">
        <w:rPr>
          <w:rFonts w:ascii="Times New Roman" w:hAnsi="Times New Roman"/>
          <w:bCs/>
          <w:sz w:val="22"/>
          <w:szCs w:val="22"/>
        </w:rPr>
        <w:t>110</w:t>
      </w:r>
      <w:r w:rsidRPr="00A22823">
        <w:rPr>
          <w:rFonts w:ascii="Times New Roman" w:hAnsi="Times New Roman"/>
          <w:bCs/>
          <w:sz w:val="22"/>
          <w:szCs w:val="22"/>
          <w:lang w:val="sr-Cyrl-CS"/>
        </w:rPr>
        <w:t xml:space="preserve"> Института за јавно здравље Ниш.</w:t>
      </w:r>
      <w:proofErr w:type="gramEnd"/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sz w:val="22"/>
          <w:szCs w:val="22"/>
          <w:lang w:val="sr-Cyrl-CS"/>
        </w:rPr>
      </w:pPr>
      <w:r w:rsidRPr="00A22823">
        <w:rPr>
          <w:rFonts w:ascii="Times New Roman" w:hAnsi="Times New Roman"/>
          <w:sz w:val="22"/>
          <w:szCs w:val="22"/>
          <w:lang w:val="sr-Cyrl-CS"/>
        </w:rPr>
        <w:t>Јавном отварању понуда могу да присуствују сва заинтересована лица.</w:t>
      </w:r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sz w:val="22"/>
          <w:szCs w:val="22"/>
          <w:lang w:val="sr-Cyrl-CS"/>
        </w:rPr>
      </w:pPr>
      <w:r w:rsidRPr="00A22823">
        <w:rPr>
          <w:rFonts w:ascii="Times New Roman" w:hAnsi="Times New Roman"/>
          <w:sz w:val="22"/>
          <w:szCs w:val="22"/>
          <w:lang w:val="sr-Cyrl-CS"/>
        </w:rPr>
        <w:t xml:space="preserve">Представник понуђача може учествовати у постуку отварања понуда уколико приложи пуномоћје или овлашћење Комисији за јавну набавку, у супротном може само присуствовати, без права учешћа. </w:t>
      </w:r>
    </w:p>
    <w:p w:rsidR="00D046C0" w:rsidRPr="00A22823" w:rsidRDefault="00D046C0" w:rsidP="00D046C0">
      <w:pPr>
        <w:pStyle w:val="BodyText2"/>
        <w:ind w:right="-540"/>
        <w:jc w:val="both"/>
        <w:rPr>
          <w:rFonts w:ascii="Times New Roman" w:hAnsi="Times New Roman"/>
          <w:b w:val="0"/>
          <w:sz w:val="22"/>
          <w:szCs w:val="22"/>
          <w:lang w:val="sr-Latn-CS"/>
        </w:rPr>
      </w:pPr>
      <w:r w:rsidRPr="00A22823">
        <w:rPr>
          <w:rFonts w:ascii="Times New Roman" w:hAnsi="Times New Roman"/>
          <w:sz w:val="22"/>
          <w:szCs w:val="22"/>
          <w:lang w:val="sr-Latn-CS"/>
        </w:rPr>
        <w:t>Право учешћа у поступку</w:t>
      </w:r>
      <w:r w:rsidRPr="00A22823">
        <w:rPr>
          <w:rFonts w:ascii="Times New Roman" w:hAnsi="Times New Roman"/>
          <w:b w:val="0"/>
          <w:sz w:val="22"/>
          <w:szCs w:val="22"/>
          <w:lang w:val="sr-Latn-CS"/>
        </w:rPr>
        <w:t xml:space="preserve"> имају сви понуђачи који испуњавају обавезне и додатне услове за учешће у поступку јавне набавке у складу са чланом 75 и 76 . Закона о јавним набавкама, а испуњеност ових услова дужни су да докажу на начин прописан у члану 77. Закона о јавним набавкама, прецизиран прилогом бр. 5 конкурсне документације.</w:t>
      </w:r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b/>
          <w:bCs/>
          <w:sz w:val="22"/>
          <w:szCs w:val="22"/>
          <w:lang w:val="sr-Cyrl-CS"/>
        </w:rPr>
      </w:pPr>
      <w:r w:rsidRPr="00A22823">
        <w:rPr>
          <w:rFonts w:ascii="Times New Roman" w:hAnsi="Times New Roman"/>
          <w:b/>
          <w:sz w:val="22"/>
          <w:szCs w:val="22"/>
          <w:lang w:val="sr-Cyrl-CS"/>
        </w:rPr>
        <w:t>Рок за доношење одлуке о избору најповољније понуде</w:t>
      </w:r>
      <w:r w:rsidRPr="00A22823">
        <w:rPr>
          <w:rFonts w:ascii="Times New Roman" w:hAnsi="Times New Roman"/>
          <w:b/>
          <w:bCs/>
          <w:sz w:val="22"/>
          <w:szCs w:val="22"/>
          <w:lang w:val="sr-Cyrl-CS"/>
        </w:rPr>
        <w:t>:</w:t>
      </w:r>
    </w:p>
    <w:p w:rsidR="00D046C0" w:rsidRPr="00A22823" w:rsidRDefault="00D046C0" w:rsidP="00D046C0">
      <w:pPr>
        <w:ind w:right="-289"/>
        <w:jc w:val="both"/>
        <w:rPr>
          <w:rFonts w:ascii="Times New Roman" w:hAnsi="Times New Roman"/>
          <w:sz w:val="22"/>
          <w:szCs w:val="22"/>
          <w:lang w:val="sr-Cyrl-CS"/>
        </w:rPr>
      </w:pPr>
      <w:proofErr w:type="spellStart"/>
      <w:r w:rsidRPr="00A22823">
        <w:rPr>
          <w:rFonts w:ascii="Times New Roman" w:hAnsi="Times New Roman"/>
          <w:sz w:val="22"/>
          <w:szCs w:val="22"/>
        </w:rPr>
        <w:t>До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10 </w:t>
      </w:r>
      <w:proofErr w:type="spellStart"/>
      <w:r w:rsidRPr="00A22823">
        <w:rPr>
          <w:rFonts w:ascii="Times New Roman" w:hAnsi="Times New Roman"/>
          <w:sz w:val="22"/>
          <w:szCs w:val="22"/>
        </w:rPr>
        <w:t>дана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од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дана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отварања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понуда</w:t>
      </w:r>
      <w:proofErr w:type="spellEnd"/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b/>
          <w:bCs/>
          <w:sz w:val="22"/>
          <w:szCs w:val="22"/>
          <w:lang w:val="sr-Cyrl-CS"/>
        </w:rPr>
      </w:pPr>
      <w:r w:rsidRPr="00A22823">
        <w:rPr>
          <w:rFonts w:ascii="Times New Roman" w:hAnsi="Times New Roman"/>
          <w:b/>
          <w:bCs/>
          <w:sz w:val="22"/>
          <w:szCs w:val="22"/>
          <w:lang w:val="sr-Cyrl-CS"/>
        </w:rPr>
        <w:t>Лица за контакт:</w:t>
      </w:r>
    </w:p>
    <w:p w:rsidR="00D046C0" w:rsidRPr="00A22823" w:rsidRDefault="00D046C0" w:rsidP="00D046C0">
      <w:pPr>
        <w:ind w:right="-540"/>
        <w:jc w:val="both"/>
        <w:rPr>
          <w:rFonts w:ascii="Times New Roman" w:hAnsi="Times New Roman"/>
          <w:sz w:val="22"/>
          <w:szCs w:val="22"/>
          <w:lang w:val="sr-Cyrl-CS"/>
        </w:rPr>
      </w:pPr>
      <w:proofErr w:type="spellStart"/>
      <w:r w:rsidRPr="00A22823">
        <w:rPr>
          <w:rFonts w:ascii="Times New Roman" w:hAnsi="Times New Roman"/>
          <w:sz w:val="22"/>
          <w:szCs w:val="22"/>
        </w:rPr>
        <w:t>Биљана</w:t>
      </w:r>
      <w:proofErr w:type="spellEnd"/>
      <w:r w:rsidRPr="00A2282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823">
        <w:rPr>
          <w:rFonts w:ascii="Times New Roman" w:hAnsi="Times New Roman"/>
          <w:sz w:val="22"/>
          <w:szCs w:val="22"/>
        </w:rPr>
        <w:t>Љубеновић</w:t>
      </w:r>
      <w:proofErr w:type="spellEnd"/>
      <w:proofErr w:type="gramStart"/>
      <w:r w:rsidRPr="00A22823">
        <w:rPr>
          <w:rFonts w:ascii="Times New Roman" w:hAnsi="Times New Roman"/>
          <w:sz w:val="22"/>
          <w:szCs w:val="22"/>
          <w:lang w:val="sr-Cyrl-CS"/>
        </w:rPr>
        <w:t xml:space="preserve">,  </w:t>
      </w:r>
      <w:proofErr w:type="gramEnd"/>
      <w:hyperlink r:id="rId7" w:history="1">
        <w:r w:rsidRPr="00A22823">
          <w:rPr>
            <w:rStyle w:val="Hyperlink"/>
            <w:rFonts w:ascii="Times New Roman" w:hAnsi="Times New Roman"/>
            <w:sz w:val="22"/>
            <w:szCs w:val="22"/>
            <w:lang w:val="sr-Latn-CS"/>
          </w:rPr>
          <w:t>info</w:t>
        </w:r>
        <w:r w:rsidRPr="00A22823">
          <w:rPr>
            <w:rStyle w:val="Hyperlink"/>
            <w:rFonts w:ascii="Times New Roman" w:hAnsi="Times New Roman"/>
            <w:sz w:val="22"/>
            <w:szCs w:val="22"/>
            <w:lang w:val="ru-RU"/>
          </w:rPr>
          <w:t>@</w:t>
        </w:r>
        <w:r w:rsidRPr="00A22823">
          <w:rPr>
            <w:rStyle w:val="Hyperlink"/>
            <w:rFonts w:ascii="Times New Roman" w:hAnsi="Times New Roman"/>
            <w:sz w:val="22"/>
            <w:szCs w:val="22"/>
            <w:lang w:val="sr-Latn-CS"/>
          </w:rPr>
          <w:t>izjz-nis.org.rs</w:t>
        </w:r>
      </w:hyperlink>
    </w:p>
    <w:p w:rsidR="00D046C0" w:rsidRPr="00A22823" w:rsidRDefault="00D046C0" w:rsidP="00D046C0">
      <w:pPr>
        <w:rPr>
          <w:rFonts w:ascii="Times New Roman" w:hAnsi="Times New Roman"/>
          <w:sz w:val="22"/>
          <w:szCs w:val="22"/>
          <w:lang w:val="sr-Cyrl-CS"/>
        </w:rPr>
      </w:pPr>
    </w:p>
    <w:p w:rsidR="00D046C0" w:rsidRPr="00A22823" w:rsidRDefault="00D046C0" w:rsidP="00D046C0">
      <w:pPr>
        <w:rPr>
          <w:rFonts w:ascii="Times New Roman" w:hAnsi="Times New Roman"/>
          <w:sz w:val="22"/>
          <w:szCs w:val="22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YU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046C0"/>
    <w:rsid w:val="000B54FC"/>
    <w:rsid w:val="00174869"/>
    <w:rsid w:val="0018052D"/>
    <w:rsid w:val="004F7F7D"/>
    <w:rsid w:val="0062799A"/>
    <w:rsid w:val="00D04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C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046C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046C0"/>
    <w:pPr>
      <w:jc w:val="center"/>
    </w:pPr>
    <w:rPr>
      <w:rFonts w:ascii="YUTimes" w:hAnsi="YUTimes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D046C0"/>
    <w:rPr>
      <w:rFonts w:ascii="YUTimes" w:eastAsia="Times New Roman" w:hAnsi="YUTimes" w:cs="Times New Roman"/>
      <w:b/>
      <w:bCs/>
      <w:sz w:val="28"/>
      <w:szCs w:val="24"/>
    </w:rPr>
  </w:style>
  <w:style w:type="paragraph" w:styleId="BodyText2">
    <w:name w:val="Body Text 2"/>
    <w:basedOn w:val="Normal"/>
    <w:link w:val="BodyText2Char"/>
    <w:rsid w:val="00D046C0"/>
    <w:rPr>
      <w:rFonts w:ascii="Times Roman YU" w:hAnsi="Times Roman YU"/>
      <w:b/>
      <w:bCs/>
    </w:rPr>
  </w:style>
  <w:style w:type="character" w:customStyle="1" w:styleId="BodyText2Char">
    <w:name w:val="Body Text 2 Char"/>
    <w:basedOn w:val="DefaultParagraphFont"/>
    <w:link w:val="BodyText2"/>
    <w:rsid w:val="00D046C0"/>
    <w:rPr>
      <w:rFonts w:ascii="Times Roman YU" w:eastAsia="Times New Roman" w:hAnsi="Times Roman YU" w:cs="Times New Roman"/>
      <w:b/>
      <w:bCs/>
      <w:sz w:val="24"/>
      <w:szCs w:val="24"/>
    </w:rPr>
  </w:style>
  <w:style w:type="character" w:styleId="HTMLCite">
    <w:name w:val="HTML Cite"/>
    <w:basedOn w:val="DefaultParagraphFont"/>
    <w:rsid w:val="00D046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DOCUME~1\a1\LOCALS~1\Temp\Rar$DI00.281\info@izjz-nis.org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__doPostBack('trvFullCPV','s50000000-5\\50400000-9')" TargetMode="External"/><Relationship Id="rId5" Type="http://schemas.openxmlformats.org/officeDocument/2006/relationships/hyperlink" Target="file:///C:\DOCUME~1\a1\LOCALS~1\Temp\Rar$DI00.281\www.izjz-nis.org.rs" TargetMode="External"/><Relationship Id="rId4" Type="http://schemas.openxmlformats.org/officeDocument/2006/relationships/hyperlink" Target="file:///C:\DOCUME~1\a1\LOCALS~1\Temp\Rar$DI00.281\:%20info@izjz-nis.org.r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3202</Characters>
  <Application>Microsoft Office Word</Application>
  <DocSecurity>0</DocSecurity>
  <Lines>26</Lines>
  <Paragraphs>7</Paragraphs>
  <ScaleCrop>false</ScaleCrop>
  <Company>Grizli777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2019-06-24T10:59:00Z</dcterms:created>
  <dcterms:modified xsi:type="dcterms:W3CDTF">2019-06-24T11:00:00Z</dcterms:modified>
</cp:coreProperties>
</file>