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FCD" w:rsidRPr="00D701C8"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Default="001B2FCD" w:rsidP="001B2FCD">
      <w:pPr>
        <w:jc w:val="center"/>
        <w:rPr>
          <w:rFonts w:ascii="Arial" w:hAnsi="Arial" w:cs="Arial"/>
          <w:sz w:val="32"/>
          <w:szCs w:val="32"/>
        </w:rPr>
      </w:pPr>
    </w:p>
    <w:p w:rsidR="001B2FCD" w:rsidRPr="006F3494" w:rsidRDefault="001B2FCD" w:rsidP="001B2FCD">
      <w:pPr>
        <w:jc w:val="center"/>
        <w:rPr>
          <w:sz w:val="32"/>
          <w:szCs w:val="32"/>
          <w:lang w:val="ru-RU"/>
        </w:rPr>
      </w:pPr>
    </w:p>
    <w:p w:rsidR="001B2FCD" w:rsidRPr="00376E9D" w:rsidRDefault="001B2FCD" w:rsidP="001B2FCD">
      <w:pPr>
        <w:jc w:val="center"/>
        <w:rPr>
          <w:b/>
          <w:bCs/>
          <w:i/>
          <w:iCs/>
          <w:color w:val="auto"/>
          <w:sz w:val="28"/>
          <w:szCs w:val="28"/>
        </w:rPr>
      </w:pPr>
      <w:r w:rsidRPr="00376E9D">
        <w:rPr>
          <w:b/>
          <w:bCs/>
          <w:i/>
          <w:iCs/>
          <w:color w:val="auto"/>
          <w:sz w:val="28"/>
          <w:szCs w:val="28"/>
        </w:rPr>
        <w:t>Институт за јавно здравље Ниш</w:t>
      </w:r>
    </w:p>
    <w:p w:rsidR="001B2FCD" w:rsidRPr="00376E9D" w:rsidRDefault="001B2FCD" w:rsidP="001B2FCD">
      <w:pPr>
        <w:jc w:val="center"/>
        <w:rPr>
          <w:b/>
          <w:bCs/>
          <w:i/>
          <w:iCs/>
          <w:color w:val="auto"/>
          <w:sz w:val="28"/>
          <w:szCs w:val="28"/>
        </w:rPr>
      </w:pPr>
    </w:p>
    <w:p w:rsidR="001B2FCD" w:rsidRPr="00376E9D" w:rsidRDefault="001B2FCD" w:rsidP="001B2FCD">
      <w:pPr>
        <w:jc w:val="center"/>
        <w:rPr>
          <w:b/>
          <w:bCs/>
          <w:i/>
          <w:iCs/>
          <w:color w:val="auto"/>
          <w:sz w:val="28"/>
          <w:szCs w:val="28"/>
        </w:rPr>
      </w:pPr>
    </w:p>
    <w:p w:rsidR="001B2FCD" w:rsidRPr="00B43EE1" w:rsidRDefault="001B2FCD" w:rsidP="001B2FCD">
      <w:pPr>
        <w:jc w:val="center"/>
        <w:rPr>
          <w:b/>
          <w:bCs/>
          <w:i/>
          <w:iCs/>
          <w:color w:val="auto"/>
          <w:sz w:val="28"/>
          <w:szCs w:val="28"/>
        </w:rPr>
      </w:pPr>
      <w:r w:rsidRPr="00376E9D">
        <w:rPr>
          <w:b/>
          <w:bCs/>
          <w:i/>
          <w:iCs/>
          <w:color w:val="auto"/>
          <w:sz w:val="28"/>
          <w:szCs w:val="28"/>
          <w:lang w:val="ru-RU"/>
        </w:rPr>
        <w:t>КОНКУРСНА ДОКУМЕНТАЦИЈА</w:t>
      </w:r>
      <w:r>
        <w:rPr>
          <w:b/>
          <w:bCs/>
          <w:i/>
          <w:iCs/>
          <w:color w:val="auto"/>
          <w:sz w:val="28"/>
          <w:szCs w:val="28"/>
        </w:rPr>
        <w:t xml:space="preserve"> </w:t>
      </w:r>
    </w:p>
    <w:p w:rsidR="001B2FCD" w:rsidRPr="00376E9D" w:rsidRDefault="001B2FCD" w:rsidP="001B2FCD">
      <w:pPr>
        <w:jc w:val="center"/>
        <w:rPr>
          <w:b/>
          <w:bCs/>
          <w:i/>
          <w:iCs/>
          <w:color w:val="auto"/>
          <w:sz w:val="28"/>
          <w:szCs w:val="28"/>
          <w:lang w:val="ru-RU"/>
        </w:rPr>
      </w:pPr>
    </w:p>
    <w:p w:rsidR="001B2FCD" w:rsidRPr="00376E9D" w:rsidRDefault="001B2FCD" w:rsidP="001B2FCD">
      <w:pPr>
        <w:jc w:val="center"/>
        <w:rPr>
          <w:b/>
          <w:bCs/>
          <w:color w:val="auto"/>
        </w:rPr>
      </w:pPr>
      <w:r>
        <w:rPr>
          <w:b/>
          <w:bCs/>
          <w:color w:val="auto"/>
        </w:rPr>
        <w:t>ЗА ЈАВНУ</w:t>
      </w:r>
      <w:r w:rsidRPr="00376E9D">
        <w:rPr>
          <w:b/>
          <w:bCs/>
          <w:color w:val="auto"/>
        </w:rPr>
        <w:t xml:space="preserve"> НАБАВК</w:t>
      </w:r>
      <w:r>
        <w:rPr>
          <w:b/>
          <w:bCs/>
          <w:color w:val="auto"/>
        </w:rPr>
        <w:t>У МАЛЕ ВРЕДНОСТИ</w:t>
      </w:r>
      <w:r w:rsidRPr="00376E9D">
        <w:rPr>
          <w:b/>
          <w:bCs/>
          <w:color w:val="auto"/>
          <w:lang w:val="sr-Cyrl-CS"/>
        </w:rPr>
        <w:t xml:space="preserve"> </w:t>
      </w:r>
      <w:r w:rsidRPr="00376E9D">
        <w:rPr>
          <w:b/>
          <w:bCs/>
          <w:color w:val="auto"/>
        </w:rPr>
        <w:t>–</w:t>
      </w:r>
    </w:p>
    <w:p w:rsidR="001B2FCD" w:rsidRPr="00467F06" w:rsidRDefault="001B2FCD" w:rsidP="001B2FCD">
      <w:pPr>
        <w:jc w:val="center"/>
        <w:rPr>
          <w:b/>
          <w:bCs/>
          <w:i/>
          <w:iCs/>
          <w:color w:val="auto"/>
          <w:lang w:val="sr-Latn-CS"/>
        </w:rPr>
      </w:pPr>
      <w:r>
        <w:rPr>
          <w:b/>
        </w:rPr>
        <w:t>Услуга С</w:t>
      </w:r>
      <w:r w:rsidRPr="009242A8">
        <w:rPr>
          <w:b/>
        </w:rPr>
        <w:t>ервисирања</w:t>
      </w:r>
      <w:r>
        <w:rPr>
          <w:b/>
        </w:rPr>
        <w:t xml:space="preserve">, поправке и одржавања </w:t>
      </w:r>
      <w:proofErr w:type="gramStart"/>
      <w:r>
        <w:rPr>
          <w:b/>
        </w:rPr>
        <w:t>медицинске  и</w:t>
      </w:r>
      <w:proofErr w:type="gramEnd"/>
      <w:r>
        <w:rPr>
          <w:b/>
        </w:rPr>
        <w:t xml:space="preserve"> лабораторијске опреме </w:t>
      </w:r>
      <w:r w:rsidRPr="009242A8">
        <w:rPr>
          <w:b/>
        </w:rPr>
        <w:t>са заменом резервних делова</w:t>
      </w:r>
      <w:r w:rsidR="00C84CE3">
        <w:rPr>
          <w:b/>
        </w:rPr>
        <w:t>,</w:t>
      </w:r>
      <w:r w:rsidRPr="00C4201C">
        <w:rPr>
          <w:b/>
        </w:rPr>
        <w:t xml:space="preserve"> </w:t>
      </w:r>
      <w:r>
        <w:rPr>
          <w:b/>
        </w:rPr>
        <w:t xml:space="preserve">ЈНМВ 3-2/2020, </w:t>
      </w:r>
      <w:r w:rsidRPr="00B00182">
        <w:rPr>
          <w:b/>
        </w:rPr>
        <w:t>за партиј</w:t>
      </w:r>
      <w:r>
        <w:rPr>
          <w:b/>
        </w:rPr>
        <w:t>у</w:t>
      </w:r>
      <w:r w:rsidRPr="00B00182">
        <w:rPr>
          <w:b/>
        </w:rPr>
        <w:t xml:space="preserve"> </w:t>
      </w:r>
      <w:r>
        <w:rPr>
          <w:b/>
        </w:rPr>
        <w:t>2.</w:t>
      </w:r>
      <w:r w:rsidRPr="00B00182">
        <w:rPr>
          <w:b/>
        </w:rPr>
        <w:t xml:space="preserve"> </w:t>
      </w:r>
      <w:proofErr w:type="gramStart"/>
      <w:r>
        <w:rPr>
          <w:b/>
        </w:rPr>
        <w:t>услуга</w:t>
      </w:r>
      <w:proofErr w:type="gramEnd"/>
      <w:r>
        <w:rPr>
          <w:b/>
        </w:rPr>
        <w:t xml:space="preserve"> сервисирања и поправке микроталасне пећи „Аnton Paar GmbH“ MW 3000, произвођача Грац/ Аустрија </w:t>
      </w:r>
    </w:p>
    <w:p w:rsidR="001B2FCD" w:rsidRDefault="001B2FCD" w:rsidP="001B2FCD">
      <w:pPr>
        <w:jc w:val="center"/>
        <w:rPr>
          <w:b/>
          <w:bCs/>
          <w:color w:val="auto"/>
        </w:rPr>
      </w:pPr>
    </w:p>
    <w:p w:rsidR="00126A81" w:rsidRDefault="001B2FCD" w:rsidP="00126A81">
      <w:pPr>
        <w:jc w:val="center"/>
        <w:rPr>
          <w:b/>
          <w:bCs/>
          <w:color w:val="auto"/>
        </w:rPr>
      </w:pPr>
      <w:r w:rsidRPr="00376E9D">
        <w:rPr>
          <w:b/>
          <w:bCs/>
          <w:color w:val="auto"/>
        </w:rPr>
        <w:t>ЈАВНА НАБАКА МАЛЕ ВРЕДНОСТИ</w:t>
      </w:r>
      <w:r w:rsidR="00126A81">
        <w:rPr>
          <w:b/>
          <w:bCs/>
          <w:color w:val="auto"/>
        </w:rPr>
        <w:t xml:space="preserve"> </w:t>
      </w:r>
    </w:p>
    <w:p w:rsidR="001B2FCD" w:rsidRPr="00126A81" w:rsidRDefault="001B2FCD" w:rsidP="00126A81">
      <w:pPr>
        <w:jc w:val="center"/>
        <w:rPr>
          <w:b/>
          <w:bCs/>
          <w:color w:val="auto"/>
        </w:rPr>
      </w:pPr>
      <w:proofErr w:type="gramStart"/>
      <w:r w:rsidRPr="00376E9D">
        <w:rPr>
          <w:b/>
          <w:bCs/>
          <w:color w:val="auto"/>
        </w:rPr>
        <w:t>бр</w:t>
      </w:r>
      <w:proofErr w:type="gramEnd"/>
      <w:r w:rsidRPr="00376E9D">
        <w:rPr>
          <w:b/>
          <w:bCs/>
          <w:color w:val="auto"/>
        </w:rPr>
        <w:t xml:space="preserve">. ЈНМВ </w:t>
      </w:r>
      <w:r>
        <w:rPr>
          <w:b/>
          <w:bCs/>
          <w:color w:val="auto"/>
        </w:rPr>
        <w:t>3-2</w:t>
      </w:r>
      <w:r w:rsidRPr="00376E9D">
        <w:rPr>
          <w:b/>
          <w:color w:val="auto"/>
        </w:rPr>
        <w:t>/</w:t>
      </w:r>
      <w:r w:rsidRPr="00376E9D">
        <w:rPr>
          <w:b/>
          <w:color w:val="auto"/>
          <w:lang w:val="sr-Cyrl-CS"/>
        </w:rPr>
        <w:t>2</w:t>
      </w:r>
      <w:r>
        <w:rPr>
          <w:b/>
          <w:color w:val="auto"/>
          <w:lang w:val="sr-Cyrl-CS"/>
        </w:rPr>
        <w:t>020</w:t>
      </w:r>
    </w:p>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130835" w:rsidRDefault="001B2FCD" w:rsidP="006710FB">
      <w:pPr>
        <w:rPr>
          <w:i/>
          <w:iCs/>
          <w:color w:val="auto"/>
        </w:rPr>
      </w:pPr>
    </w:p>
    <w:tbl>
      <w:tblPr>
        <w:tblW w:w="9418" w:type="dxa"/>
        <w:tblInd w:w="-65" w:type="dxa"/>
        <w:tblLayout w:type="fixed"/>
        <w:tblLook w:val="0000"/>
      </w:tblPr>
      <w:tblGrid>
        <w:gridCol w:w="4661"/>
        <w:gridCol w:w="4757"/>
      </w:tblGrid>
      <w:tr w:rsidR="001B2FCD" w:rsidRPr="00130835" w:rsidTr="00972912">
        <w:tc>
          <w:tcPr>
            <w:tcW w:w="4661" w:type="dxa"/>
            <w:tcBorders>
              <w:top w:val="single" w:sz="4" w:space="0" w:color="000000"/>
              <w:left w:val="single" w:sz="4" w:space="0" w:color="000000"/>
              <w:bottom w:val="single" w:sz="4" w:space="0" w:color="000000"/>
            </w:tcBorders>
            <w:shd w:val="clear" w:color="auto" w:fill="auto"/>
          </w:tcPr>
          <w:p w:rsidR="001B2FCD" w:rsidRPr="00130835" w:rsidRDefault="001B2FCD" w:rsidP="00972912">
            <w:pPr>
              <w:snapToGrid w:val="0"/>
              <w:jc w:val="both"/>
              <w:rPr>
                <w:color w:val="auto"/>
              </w:rPr>
            </w:pP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1B2FCD" w:rsidRPr="00130835" w:rsidRDefault="001B2FCD" w:rsidP="00972912">
            <w:pPr>
              <w:snapToGrid w:val="0"/>
              <w:jc w:val="center"/>
              <w:rPr>
                <w:color w:val="auto"/>
              </w:rPr>
            </w:pPr>
            <w:r w:rsidRPr="00130835">
              <w:rPr>
                <w:color w:val="auto"/>
              </w:rPr>
              <w:t>Датум и време</w:t>
            </w:r>
          </w:p>
        </w:tc>
      </w:tr>
      <w:tr w:rsidR="001B2FCD" w:rsidRPr="00130835" w:rsidTr="00972912">
        <w:tc>
          <w:tcPr>
            <w:tcW w:w="4661" w:type="dxa"/>
            <w:tcBorders>
              <w:top w:val="single" w:sz="4" w:space="0" w:color="000000"/>
              <w:left w:val="single" w:sz="4" w:space="0" w:color="000000"/>
              <w:bottom w:val="single" w:sz="4" w:space="0" w:color="000000"/>
            </w:tcBorders>
            <w:shd w:val="clear" w:color="auto" w:fill="auto"/>
          </w:tcPr>
          <w:p w:rsidR="001B2FCD" w:rsidRPr="00130835" w:rsidRDefault="001B2FCD" w:rsidP="00972912">
            <w:pPr>
              <w:snapToGrid w:val="0"/>
              <w:jc w:val="both"/>
              <w:rPr>
                <w:color w:val="auto"/>
              </w:rPr>
            </w:pPr>
            <w:r w:rsidRPr="00130835">
              <w:rPr>
                <w:color w:val="auto"/>
              </w:rPr>
              <w:t>Крајњи рок за подношење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1B2FCD" w:rsidRPr="00574A4B" w:rsidRDefault="00574A4B" w:rsidP="00972912">
            <w:pPr>
              <w:snapToGrid w:val="0"/>
              <w:jc w:val="both"/>
              <w:rPr>
                <w:color w:val="auto"/>
              </w:rPr>
            </w:pPr>
            <w:r w:rsidRPr="00574A4B">
              <w:rPr>
                <w:color w:val="auto"/>
                <w:lang/>
              </w:rPr>
              <w:t>14</w:t>
            </w:r>
            <w:r w:rsidR="001B2FCD" w:rsidRPr="00574A4B">
              <w:rPr>
                <w:color w:val="auto"/>
              </w:rPr>
              <w:t xml:space="preserve">. </w:t>
            </w:r>
            <w:proofErr w:type="gramStart"/>
            <w:r w:rsidR="001B2FCD" w:rsidRPr="00574A4B">
              <w:rPr>
                <w:color w:val="auto"/>
              </w:rPr>
              <w:t>јул  2020</w:t>
            </w:r>
            <w:proofErr w:type="gramEnd"/>
            <w:r w:rsidR="001B2FCD" w:rsidRPr="00574A4B">
              <w:rPr>
                <w:color w:val="auto"/>
              </w:rPr>
              <w:t>. године у 10,00 часова</w:t>
            </w:r>
          </w:p>
        </w:tc>
      </w:tr>
      <w:tr w:rsidR="001B2FCD" w:rsidRPr="00130835" w:rsidTr="00972912">
        <w:tc>
          <w:tcPr>
            <w:tcW w:w="4661" w:type="dxa"/>
            <w:tcBorders>
              <w:top w:val="single" w:sz="4" w:space="0" w:color="000000"/>
              <w:left w:val="single" w:sz="4" w:space="0" w:color="000000"/>
              <w:bottom w:val="single" w:sz="4" w:space="0" w:color="000000"/>
            </w:tcBorders>
            <w:shd w:val="clear" w:color="auto" w:fill="auto"/>
          </w:tcPr>
          <w:p w:rsidR="001B2FCD" w:rsidRPr="00130835" w:rsidRDefault="001B2FCD" w:rsidP="00972912">
            <w:pPr>
              <w:snapToGrid w:val="0"/>
              <w:jc w:val="both"/>
              <w:rPr>
                <w:color w:val="auto"/>
              </w:rPr>
            </w:pPr>
            <w:r w:rsidRPr="00130835">
              <w:rPr>
                <w:color w:val="auto"/>
              </w:rPr>
              <w:t>Отварање понуда</w:t>
            </w:r>
          </w:p>
        </w:tc>
        <w:tc>
          <w:tcPr>
            <w:tcW w:w="4757" w:type="dxa"/>
            <w:tcBorders>
              <w:top w:val="single" w:sz="4" w:space="0" w:color="000000"/>
              <w:left w:val="single" w:sz="4" w:space="0" w:color="000000"/>
              <w:bottom w:val="single" w:sz="4" w:space="0" w:color="000000"/>
              <w:right w:val="single" w:sz="4" w:space="0" w:color="000000"/>
            </w:tcBorders>
            <w:shd w:val="clear" w:color="auto" w:fill="auto"/>
          </w:tcPr>
          <w:p w:rsidR="001B2FCD" w:rsidRPr="00574A4B" w:rsidRDefault="00574A4B" w:rsidP="00972912">
            <w:pPr>
              <w:snapToGrid w:val="0"/>
              <w:jc w:val="both"/>
              <w:rPr>
                <w:color w:val="auto"/>
              </w:rPr>
            </w:pPr>
            <w:r w:rsidRPr="00574A4B">
              <w:rPr>
                <w:color w:val="auto"/>
              </w:rPr>
              <w:t>1</w:t>
            </w:r>
            <w:r w:rsidRPr="00574A4B">
              <w:rPr>
                <w:color w:val="auto"/>
                <w:lang/>
              </w:rPr>
              <w:t>4</w:t>
            </w:r>
            <w:r w:rsidR="001B2FCD" w:rsidRPr="00574A4B">
              <w:rPr>
                <w:color w:val="auto"/>
              </w:rPr>
              <w:t xml:space="preserve">. </w:t>
            </w:r>
            <w:proofErr w:type="gramStart"/>
            <w:r w:rsidR="001B2FCD" w:rsidRPr="00574A4B">
              <w:rPr>
                <w:color w:val="auto"/>
              </w:rPr>
              <w:t>јул  2020</w:t>
            </w:r>
            <w:proofErr w:type="gramEnd"/>
            <w:r w:rsidR="001B2FCD" w:rsidRPr="00574A4B">
              <w:rPr>
                <w:color w:val="auto"/>
              </w:rPr>
              <w:t>. године у 10,30 часова</w:t>
            </w:r>
          </w:p>
        </w:tc>
      </w:tr>
    </w:tbl>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130835" w:rsidRDefault="001B2FCD" w:rsidP="001B2FCD">
      <w:pPr>
        <w:jc w:val="center"/>
        <w:rPr>
          <w:i/>
          <w:iCs/>
          <w:color w:val="auto"/>
        </w:rPr>
      </w:pPr>
    </w:p>
    <w:p w:rsidR="001B2FCD" w:rsidRPr="00376E9D" w:rsidRDefault="001B2FCD" w:rsidP="001B2FCD">
      <w:pPr>
        <w:jc w:val="center"/>
        <w:rPr>
          <w:b/>
          <w:bCs/>
          <w:color w:val="auto"/>
        </w:rPr>
      </w:pPr>
      <w:proofErr w:type="gramStart"/>
      <w:r>
        <w:rPr>
          <w:b/>
          <w:i/>
          <w:iCs/>
          <w:color w:val="auto"/>
        </w:rPr>
        <w:t>јун</w:t>
      </w:r>
      <w:proofErr w:type="gramEnd"/>
      <w:r w:rsidRPr="00467F06">
        <w:rPr>
          <w:b/>
          <w:i/>
          <w:iCs/>
          <w:color w:val="auto"/>
        </w:rPr>
        <w:t>,</w:t>
      </w:r>
      <w:r w:rsidRPr="00376E9D">
        <w:rPr>
          <w:i/>
          <w:iCs/>
          <w:color w:val="auto"/>
          <w:lang w:val="sr-Cyrl-CS"/>
        </w:rPr>
        <w:t xml:space="preserve"> </w:t>
      </w:r>
      <w:r w:rsidRPr="00376E9D">
        <w:rPr>
          <w:i/>
          <w:iCs/>
          <w:color w:val="auto"/>
        </w:rPr>
        <w:t xml:space="preserve"> </w:t>
      </w:r>
      <w:r w:rsidRPr="00376E9D">
        <w:rPr>
          <w:b/>
          <w:bCs/>
          <w:color w:val="auto"/>
        </w:rPr>
        <w:t>20</w:t>
      </w:r>
      <w:r>
        <w:rPr>
          <w:b/>
          <w:bCs/>
          <w:color w:val="auto"/>
        </w:rPr>
        <w:t>20</w:t>
      </w:r>
      <w:r w:rsidRPr="00376E9D">
        <w:rPr>
          <w:b/>
          <w:bCs/>
          <w:color w:val="auto"/>
        </w:rPr>
        <w:t xml:space="preserve">. </w:t>
      </w:r>
      <w:proofErr w:type="gramStart"/>
      <w:r w:rsidRPr="00376E9D">
        <w:rPr>
          <w:b/>
          <w:bCs/>
          <w:color w:val="auto"/>
        </w:rPr>
        <w:t>године</w:t>
      </w:r>
      <w:proofErr w:type="gramEnd"/>
    </w:p>
    <w:p w:rsidR="00A95203" w:rsidRPr="00574A4B" w:rsidRDefault="001B2FCD" w:rsidP="00574A4B">
      <w:pPr>
        <w:jc w:val="both"/>
        <w:rPr>
          <w:rFonts w:eastAsia="TimesNewRomanPSMT"/>
          <w:color w:val="auto"/>
          <w:lang/>
        </w:rPr>
      </w:pPr>
      <w:r>
        <w:rPr>
          <w:b/>
          <w:bCs/>
        </w:rPr>
        <w:br w:type="page"/>
      </w:r>
      <w:proofErr w:type="gramStart"/>
      <w:r w:rsidRPr="006F3494">
        <w:rPr>
          <w:rFonts w:eastAsia="TimesNewRomanPSMT"/>
        </w:rPr>
        <w:lastRenderedPageBreak/>
        <w:t>На основу чл.</w:t>
      </w:r>
      <w:proofErr w:type="gramEnd"/>
      <w:r w:rsidRPr="006F3494">
        <w:rPr>
          <w:rFonts w:eastAsia="TimesNewRomanPSMT"/>
        </w:rPr>
        <w:t xml:space="preserve"> 39. </w:t>
      </w:r>
      <w:proofErr w:type="gramStart"/>
      <w:r w:rsidRPr="006F3494">
        <w:rPr>
          <w:rFonts w:eastAsia="TimesNewRomanPSMT"/>
        </w:rPr>
        <w:t>и</w:t>
      </w:r>
      <w:proofErr w:type="gramEnd"/>
      <w:r w:rsidRPr="006F3494">
        <w:rPr>
          <w:rFonts w:eastAsia="TimesNewRomanPSMT"/>
        </w:rPr>
        <w:t xml:space="preserve"> 61. Закона о јавним набавкама („Сл. гласник РС” бр. 124/2012,</w:t>
      </w:r>
      <w:r>
        <w:rPr>
          <w:rFonts w:eastAsia="TimesNewRomanPSMT"/>
        </w:rPr>
        <w:t xml:space="preserve"> 14/2015, 68/2015</w:t>
      </w:r>
      <w:r w:rsidRPr="006F3494">
        <w:rPr>
          <w:rFonts w:eastAsia="TimesNewRomanPSMT"/>
        </w:rPr>
        <w:t xml:space="preserve">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w:t>
      </w:r>
      <w:r w:rsidRPr="000828FF">
        <w:rPr>
          <w:rFonts w:eastAsia="TimesNewRomanPSMT"/>
          <w:color w:val="auto"/>
        </w:rPr>
        <w:t xml:space="preserve">. </w:t>
      </w:r>
      <w:r w:rsidRPr="003C135F">
        <w:rPr>
          <w:rFonts w:eastAsia="TimesNewRomanPSMT"/>
          <w:color w:val="auto"/>
        </w:rPr>
        <w:t>гласник РС” бр. 86/2015</w:t>
      </w:r>
      <w:r w:rsidRPr="003C135F">
        <w:rPr>
          <w:color w:val="auto"/>
          <w:lang w:val="sr-Cyrl-CS"/>
        </w:rPr>
        <w:t xml:space="preserve"> и 41/2019</w:t>
      </w:r>
      <w:r w:rsidRPr="003C135F">
        <w:rPr>
          <w:rFonts w:eastAsia="TimesNewRomanPSMT"/>
          <w:color w:val="auto"/>
        </w:rPr>
        <w:t xml:space="preserve">), </w:t>
      </w:r>
      <w:r w:rsidRPr="003C135F">
        <w:rPr>
          <w:color w:val="auto"/>
        </w:rPr>
        <w:t xml:space="preserve">Одлуке о покретању поступка јавне набавке број ЈНМВ </w:t>
      </w:r>
      <w:r>
        <w:rPr>
          <w:color w:val="auto"/>
        </w:rPr>
        <w:t>3</w:t>
      </w:r>
      <w:r w:rsidRPr="003C135F">
        <w:rPr>
          <w:color w:val="auto"/>
        </w:rPr>
        <w:t>-</w:t>
      </w:r>
      <w:r w:rsidR="00E72E02">
        <w:rPr>
          <w:color w:val="auto"/>
        </w:rPr>
        <w:t>2</w:t>
      </w:r>
      <w:r w:rsidRPr="003C135F">
        <w:rPr>
          <w:color w:val="auto"/>
          <w:lang w:val="sr-Cyrl-CS"/>
        </w:rPr>
        <w:t>/20</w:t>
      </w:r>
      <w:r>
        <w:rPr>
          <w:color w:val="auto"/>
          <w:lang w:val="sr-Cyrl-CS"/>
        </w:rPr>
        <w:t>20</w:t>
      </w:r>
      <w:r w:rsidRPr="003C135F">
        <w:rPr>
          <w:color w:val="auto"/>
          <w:lang w:val="sr-Cyrl-CS"/>
        </w:rPr>
        <w:t>, бр.07-</w:t>
      </w:r>
      <w:r w:rsidR="00A95203">
        <w:rPr>
          <w:color w:val="auto"/>
          <w:lang/>
        </w:rPr>
        <w:t>2152</w:t>
      </w:r>
      <w:r w:rsidRPr="003C135F">
        <w:rPr>
          <w:color w:val="auto"/>
          <w:lang w:val="sr-Cyrl-CS"/>
        </w:rPr>
        <w:t xml:space="preserve"> од</w:t>
      </w:r>
      <w:r w:rsidR="00574A4B">
        <w:rPr>
          <w:color w:val="auto"/>
          <w:lang/>
        </w:rPr>
        <w:t xml:space="preserve"> 29.06.2020. </w:t>
      </w:r>
      <w:r w:rsidR="00574A4B">
        <w:rPr>
          <w:color w:val="auto"/>
          <w:lang/>
        </w:rPr>
        <w:t>г</w:t>
      </w:r>
      <w:r w:rsidR="00A95203">
        <w:rPr>
          <w:color w:val="auto"/>
          <w:lang/>
        </w:rPr>
        <w:t>одине</w:t>
      </w:r>
      <w:r w:rsidRPr="003C135F">
        <w:rPr>
          <w:i/>
          <w:iCs/>
          <w:color w:val="auto"/>
        </w:rPr>
        <w:t xml:space="preserve"> </w:t>
      </w:r>
      <w:r w:rsidRPr="003C135F">
        <w:rPr>
          <w:iCs/>
          <w:color w:val="auto"/>
        </w:rPr>
        <w:t xml:space="preserve">и Решења о образовању комисије за јавну набавку бр 07- </w:t>
      </w:r>
      <w:r w:rsidR="00A95203">
        <w:rPr>
          <w:iCs/>
          <w:color w:val="auto"/>
          <w:lang/>
        </w:rPr>
        <w:t xml:space="preserve">2153 </w:t>
      </w:r>
      <w:r w:rsidRPr="003C135F">
        <w:rPr>
          <w:iCs/>
          <w:color w:val="auto"/>
        </w:rPr>
        <w:t>од</w:t>
      </w:r>
      <w:r w:rsidR="00A95203">
        <w:rPr>
          <w:iCs/>
          <w:color w:val="auto"/>
        </w:rPr>
        <w:t xml:space="preserve"> </w:t>
      </w:r>
      <w:r w:rsidR="00A95203">
        <w:rPr>
          <w:iCs/>
          <w:color w:val="auto"/>
          <w:lang/>
        </w:rPr>
        <w:t>29.</w:t>
      </w:r>
      <w:r w:rsidR="00A95203">
        <w:rPr>
          <w:iCs/>
          <w:color w:val="auto"/>
        </w:rPr>
        <w:t>06</w:t>
      </w:r>
      <w:r>
        <w:rPr>
          <w:iCs/>
          <w:color w:val="auto"/>
        </w:rPr>
        <w:t>.2020</w:t>
      </w:r>
      <w:r w:rsidRPr="003C135F">
        <w:rPr>
          <w:iCs/>
          <w:color w:val="auto"/>
        </w:rPr>
        <w:t xml:space="preserve">. </w:t>
      </w:r>
      <w:proofErr w:type="gramStart"/>
      <w:r w:rsidRPr="003C135F">
        <w:rPr>
          <w:iCs/>
          <w:color w:val="auto"/>
        </w:rPr>
        <w:t>године</w:t>
      </w:r>
      <w:proofErr w:type="gramEnd"/>
      <w:r w:rsidRPr="003C135F">
        <w:rPr>
          <w:iCs/>
          <w:color w:val="auto"/>
        </w:rPr>
        <w:t xml:space="preserve"> </w:t>
      </w:r>
      <w:r w:rsidRPr="003C135F">
        <w:rPr>
          <w:color w:val="auto"/>
        </w:rPr>
        <w:t>припремљена је:</w:t>
      </w:r>
    </w:p>
    <w:p w:rsidR="001B2FCD" w:rsidRPr="00574A4B" w:rsidRDefault="00574A4B" w:rsidP="001B2FCD">
      <w:pPr>
        <w:shd w:val="clear" w:color="auto" w:fill="C6D9F1"/>
        <w:jc w:val="center"/>
        <w:rPr>
          <w:b/>
          <w:lang/>
        </w:rPr>
      </w:pPr>
      <w:r>
        <w:rPr>
          <w:b/>
        </w:rPr>
        <w:t xml:space="preserve">КОНКУРСНА ДОКУМЕНТАЦИЈА </w:t>
      </w:r>
      <w:r>
        <w:rPr>
          <w:b/>
        </w:rPr>
        <w:br/>
      </w:r>
      <w:r>
        <w:rPr>
          <w:b/>
          <w:lang/>
        </w:rPr>
        <w:t>з</w:t>
      </w:r>
      <w:r w:rsidR="001B2FCD" w:rsidRPr="007C59D1">
        <w:rPr>
          <w:b/>
        </w:rPr>
        <w:t>а јавну набавку мале вредности услуга</w:t>
      </w:r>
      <w:r w:rsidR="00A95203">
        <w:rPr>
          <w:b/>
        </w:rPr>
        <w:t>:</w:t>
      </w:r>
      <w:r w:rsidR="001B2FCD" w:rsidRPr="007C59D1">
        <w:rPr>
          <w:b/>
        </w:rPr>
        <w:t xml:space="preserve"> Сервисирања, поправке и одржавања </w:t>
      </w:r>
      <w:proofErr w:type="gramStart"/>
      <w:r w:rsidR="001B2FCD" w:rsidRPr="007C59D1">
        <w:rPr>
          <w:b/>
        </w:rPr>
        <w:t>медицинске  и</w:t>
      </w:r>
      <w:proofErr w:type="gramEnd"/>
      <w:r w:rsidR="001B2FCD" w:rsidRPr="007C59D1">
        <w:rPr>
          <w:b/>
        </w:rPr>
        <w:t xml:space="preserve"> лабораторијске опреме са заменом резервних делова</w:t>
      </w:r>
      <w:r w:rsidR="001B2FCD">
        <w:rPr>
          <w:b/>
        </w:rPr>
        <w:t>,</w:t>
      </w:r>
    </w:p>
    <w:p w:rsidR="001B2FCD" w:rsidRPr="00467F06" w:rsidRDefault="001B2FCD" w:rsidP="001B2FCD">
      <w:pPr>
        <w:jc w:val="center"/>
        <w:rPr>
          <w:b/>
          <w:bCs/>
          <w:i/>
          <w:iCs/>
          <w:color w:val="auto"/>
          <w:lang w:val="sr-Latn-CS"/>
        </w:rPr>
      </w:pPr>
      <w:r>
        <w:rPr>
          <w:b/>
        </w:rPr>
        <w:t xml:space="preserve">ЈНМВ 3-2/2020, </w:t>
      </w:r>
      <w:r w:rsidRPr="00B00182">
        <w:rPr>
          <w:b/>
        </w:rPr>
        <w:t>за партиј</w:t>
      </w:r>
      <w:r>
        <w:rPr>
          <w:b/>
        </w:rPr>
        <w:t>у</w:t>
      </w:r>
      <w:r w:rsidRPr="00B00182">
        <w:rPr>
          <w:b/>
        </w:rPr>
        <w:t xml:space="preserve"> </w:t>
      </w:r>
      <w:r>
        <w:rPr>
          <w:b/>
        </w:rPr>
        <w:t>2.</w:t>
      </w:r>
      <w:r w:rsidRPr="00B00182">
        <w:rPr>
          <w:b/>
        </w:rPr>
        <w:t xml:space="preserve"> </w:t>
      </w:r>
      <w:proofErr w:type="gramStart"/>
      <w:r>
        <w:rPr>
          <w:b/>
        </w:rPr>
        <w:t>услуга</w:t>
      </w:r>
      <w:proofErr w:type="gramEnd"/>
      <w:r>
        <w:rPr>
          <w:b/>
        </w:rPr>
        <w:t xml:space="preserve"> сервисирања и поправке микроталасне пећи „Аnton Paar GmbH“ MW 3000, произвођача Грац/ Аустрија</w:t>
      </w:r>
    </w:p>
    <w:p w:rsidR="00A95203" w:rsidRDefault="00A95203" w:rsidP="001B2FCD">
      <w:pPr>
        <w:jc w:val="both"/>
        <w:rPr>
          <w:rFonts w:eastAsia="TimesNewRomanPSMT"/>
          <w:lang/>
        </w:rPr>
      </w:pPr>
    </w:p>
    <w:p w:rsidR="001B2FCD" w:rsidRPr="006F3494" w:rsidRDefault="001B2FCD" w:rsidP="001B2FCD">
      <w:pPr>
        <w:jc w:val="both"/>
        <w:rPr>
          <w:rFonts w:eastAsia="TimesNewRomanPSMT"/>
        </w:rPr>
      </w:pPr>
      <w:r w:rsidRPr="006F3494">
        <w:rPr>
          <w:rFonts w:eastAsia="TimesNewRomanPSMT"/>
        </w:rPr>
        <w:t>Конкурсна документација садржи:</w:t>
      </w:r>
    </w:p>
    <w:p w:rsidR="001B2FCD" w:rsidRPr="00C0029E" w:rsidRDefault="001B2FCD" w:rsidP="001B2FCD">
      <w:pPr>
        <w:jc w:val="both"/>
        <w:rPr>
          <w:rFonts w:eastAsia="TimesNewRomanPSMT"/>
          <w:color w:val="auto"/>
        </w:rPr>
      </w:pPr>
    </w:p>
    <w:p w:rsidR="001B2FCD" w:rsidRPr="00C0029E" w:rsidRDefault="001B2FCD" w:rsidP="001B2FCD">
      <w:pPr>
        <w:jc w:val="both"/>
        <w:rPr>
          <w:rFonts w:eastAsia="TimesNewRomanPSMT"/>
          <w:color w:val="auto"/>
        </w:rPr>
      </w:pPr>
    </w:p>
    <w:tbl>
      <w:tblPr>
        <w:tblW w:w="9272" w:type="dxa"/>
        <w:tblInd w:w="-15" w:type="dxa"/>
        <w:tblLayout w:type="fixed"/>
        <w:tblLook w:val="0000"/>
      </w:tblPr>
      <w:tblGrid>
        <w:gridCol w:w="1553"/>
        <w:gridCol w:w="6129"/>
        <w:gridCol w:w="1590"/>
      </w:tblGrid>
      <w:tr w:rsidR="001B2FCD" w:rsidRPr="00C0029E" w:rsidTr="00972912">
        <w:tc>
          <w:tcPr>
            <w:tcW w:w="1553" w:type="dxa"/>
            <w:tcBorders>
              <w:top w:val="single" w:sz="4" w:space="0" w:color="000000"/>
              <w:left w:val="single" w:sz="4" w:space="0" w:color="000000"/>
              <w:bottom w:val="single" w:sz="4" w:space="0" w:color="000000"/>
            </w:tcBorders>
            <w:shd w:val="clear" w:color="auto" w:fill="auto"/>
          </w:tcPr>
          <w:p w:rsidR="001B2FCD" w:rsidRPr="00C0029E" w:rsidRDefault="001B2FCD" w:rsidP="00972912">
            <w:pPr>
              <w:jc w:val="both"/>
              <w:rPr>
                <w:rFonts w:eastAsia="TimesNewRomanPSMT"/>
                <w:b/>
                <w:i/>
                <w:color w:val="auto"/>
              </w:rPr>
            </w:pPr>
            <w:bookmarkStart w:id="0" w:name="_GoBack"/>
            <w:bookmarkEnd w:id="0"/>
            <w:r w:rsidRPr="00C0029E">
              <w:rPr>
                <w:rFonts w:eastAsia="TimesNewRomanPSMT"/>
                <w:b/>
                <w:i/>
                <w:color w:val="auto"/>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1B2FCD" w:rsidRPr="00C0029E" w:rsidRDefault="001B2FCD" w:rsidP="00972912">
            <w:pPr>
              <w:jc w:val="center"/>
              <w:rPr>
                <w:rFonts w:eastAsia="TimesNewRomanPSMT"/>
                <w:b/>
                <w:i/>
                <w:color w:val="auto"/>
              </w:rPr>
            </w:pPr>
            <w:r w:rsidRPr="00C0029E">
              <w:rPr>
                <w:rFonts w:eastAsia="TimesNewRomanPSMT"/>
                <w:b/>
                <w:i/>
                <w:color w:val="auto"/>
              </w:rPr>
              <w:t>Назив</w:t>
            </w:r>
            <w:r w:rsidRPr="00C0029E">
              <w:rPr>
                <w:rFonts w:eastAsia="TimesNewRomanPSMT"/>
                <w:b/>
                <w:i/>
                <w:color w:val="auto"/>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B2FCD" w:rsidRPr="00C0029E" w:rsidRDefault="001B2FCD" w:rsidP="00972912">
            <w:pPr>
              <w:jc w:val="center"/>
              <w:rPr>
                <w:bCs/>
                <w:iCs/>
                <w:color w:val="auto"/>
                <w:sz w:val="28"/>
                <w:szCs w:val="28"/>
              </w:rPr>
            </w:pPr>
            <w:r w:rsidRPr="00C0029E">
              <w:rPr>
                <w:rFonts w:eastAsia="TimesNewRomanPSMT"/>
                <w:b/>
                <w:i/>
                <w:color w:val="auto"/>
              </w:rPr>
              <w:t>Страна</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bCs/>
                <w:iCs/>
                <w:color w:val="auto"/>
              </w:rPr>
              <w:t>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bCs/>
                <w:iCs/>
                <w:color w:val="auto"/>
                <w:sz w:val="28"/>
                <w:szCs w:val="28"/>
              </w:rPr>
            </w:pPr>
            <w:r w:rsidRPr="00942DFD">
              <w:rPr>
                <w:rFonts w:eastAsia="TimesNewRomanPSMT"/>
                <w:color w:val="auto"/>
              </w:rPr>
              <w:t>3</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bCs/>
                <w:iCs/>
                <w:color w:val="auto"/>
              </w:rPr>
              <w:t>II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4</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p>
          <w:p w:rsidR="001B2FCD" w:rsidRPr="00942DFD" w:rsidRDefault="001B2FCD" w:rsidP="00972912">
            <w:pPr>
              <w:snapToGrid w:val="0"/>
              <w:jc w:val="center"/>
              <w:rPr>
                <w:rFonts w:eastAsia="TimesNewRomanPSMT"/>
                <w:color w:val="auto"/>
              </w:rPr>
            </w:pPr>
          </w:p>
          <w:p w:rsidR="001B2FCD" w:rsidRPr="00942DFD" w:rsidRDefault="001B2FCD" w:rsidP="00972912">
            <w:pPr>
              <w:snapToGrid w:val="0"/>
              <w:jc w:val="center"/>
              <w:rPr>
                <w:rFonts w:eastAsia="TimesNewRomanPSMT"/>
                <w:color w:val="auto"/>
              </w:rPr>
            </w:pPr>
          </w:p>
          <w:p w:rsidR="001B2FCD" w:rsidRPr="00942DFD" w:rsidRDefault="001B2FCD" w:rsidP="00972912">
            <w:pPr>
              <w:snapToGrid w:val="0"/>
              <w:jc w:val="center"/>
              <w:rPr>
                <w:rFonts w:eastAsia="TimesNewRomanPSMT"/>
                <w:color w:val="auto"/>
              </w:rPr>
            </w:pPr>
          </w:p>
          <w:p w:rsidR="001B2FCD" w:rsidRPr="00942DFD" w:rsidRDefault="001B2FCD" w:rsidP="00972912">
            <w:pPr>
              <w:snapToGrid w:val="0"/>
              <w:jc w:val="center"/>
              <w:rPr>
                <w:rFonts w:eastAsia="TimesNewRomanPSMT"/>
                <w:color w:val="auto"/>
              </w:rPr>
            </w:pPr>
            <w:r w:rsidRPr="00942DFD">
              <w:rPr>
                <w:rFonts w:eastAsia="TimesNewRomanPSMT"/>
                <w:color w:val="auto"/>
              </w:rPr>
              <w:t>III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42DFD">
              <w:rPr>
                <w:rFonts w:eastAsia="TimesNewRomanPSMT"/>
                <w:color w:val="auto"/>
                <w:lang w:val="sr-Cyrl-CS"/>
              </w:rPr>
              <w:t>о</w:t>
            </w:r>
            <w:r w:rsidRPr="00942DFD">
              <w:rPr>
                <w:rFonts w:eastAsia="TimesNewRomanPSMT"/>
                <w:color w:val="auto"/>
              </w:rPr>
              <w:t>руке 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p>
          <w:p w:rsidR="001B2FCD" w:rsidRPr="00942DFD" w:rsidRDefault="001B2FCD" w:rsidP="00972912">
            <w:pPr>
              <w:snapToGrid w:val="0"/>
              <w:jc w:val="center"/>
              <w:rPr>
                <w:rFonts w:eastAsia="TimesNewRomanPSMT"/>
                <w:color w:val="auto"/>
              </w:rPr>
            </w:pPr>
          </w:p>
          <w:p w:rsidR="001B2FCD" w:rsidRPr="00942DFD" w:rsidRDefault="001B2FCD" w:rsidP="00972912">
            <w:pPr>
              <w:snapToGrid w:val="0"/>
              <w:jc w:val="center"/>
              <w:rPr>
                <w:rFonts w:eastAsia="TimesNewRomanPSMT"/>
                <w:color w:val="auto"/>
              </w:rPr>
            </w:pPr>
            <w:r w:rsidRPr="00942DFD">
              <w:rPr>
                <w:rFonts w:eastAsia="TimesNewRomanPSMT"/>
                <w:color w:val="auto"/>
              </w:rPr>
              <w:t>5</w:t>
            </w:r>
          </w:p>
          <w:p w:rsidR="001B2FCD" w:rsidRPr="00942DFD" w:rsidRDefault="001B2FCD" w:rsidP="00972912">
            <w:pPr>
              <w:snapToGrid w:val="0"/>
              <w:jc w:val="center"/>
              <w:rPr>
                <w:rFonts w:eastAsia="TimesNewRomanPSMT"/>
                <w:color w:val="auto"/>
              </w:rPr>
            </w:pP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bCs/>
                <w:iCs/>
                <w:color w:val="auto"/>
              </w:rPr>
              <w:t>IV</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bCs/>
                <w:iCs/>
                <w:color w:val="auto"/>
              </w:rPr>
              <w:t>Техничка документација и планови, односно документација о кредитној способности наручиоца у случају јавне набавке финансијских услуга.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6</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rPr>
                <w:rFonts w:eastAsia="TimesNewRomanPSMT"/>
                <w:color w:val="auto"/>
              </w:rPr>
            </w:pPr>
          </w:p>
          <w:p w:rsidR="001B2FCD" w:rsidRPr="00942DFD" w:rsidRDefault="001B2FCD" w:rsidP="00972912">
            <w:pPr>
              <w:snapToGrid w:val="0"/>
              <w:jc w:val="center"/>
              <w:rPr>
                <w:rFonts w:eastAsia="TimesNewRomanPSMT"/>
                <w:color w:val="auto"/>
              </w:rPr>
            </w:pPr>
            <w:r w:rsidRPr="00942DFD">
              <w:rPr>
                <w:rFonts w:eastAsia="TimesNewRomanPSMT"/>
                <w:color w:val="auto"/>
              </w:rPr>
              <w:t>V</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lang w:val="ru-RU"/>
              </w:rPr>
            </w:pPr>
            <w:r w:rsidRPr="00942DFD">
              <w:rPr>
                <w:rFonts w:eastAsia="TimesNewRomanPSMT"/>
                <w:color w:val="auto"/>
              </w:rPr>
              <w:t xml:space="preserve">Услови за учешће у поступку јавне набавке из чл. 75. </w:t>
            </w:r>
            <w:proofErr w:type="gramStart"/>
            <w:r w:rsidRPr="00942DFD">
              <w:rPr>
                <w:rFonts w:eastAsia="TimesNewRomanPSMT"/>
                <w:color w:val="auto"/>
              </w:rPr>
              <w:t>и</w:t>
            </w:r>
            <w:proofErr w:type="gramEnd"/>
            <w:r w:rsidRPr="00942DFD">
              <w:rPr>
                <w:rFonts w:eastAsia="TimesNewRomanPSMT"/>
                <w:color w:val="auto"/>
              </w:rPr>
              <w:t xml:space="preserve">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7</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VI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12</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VII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21</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VIII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25</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IX</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Образац структуре ценe са упутством како да се попуни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29</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X</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30</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XI</w:t>
            </w: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NewRomanPSMT"/>
                <w:color w:val="auto"/>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31</w:t>
            </w:r>
          </w:p>
        </w:tc>
      </w:tr>
      <w:tr w:rsidR="001B2FCD" w:rsidRPr="00C0029E" w:rsidTr="00972912">
        <w:tc>
          <w:tcPr>
            <w:tcW w:w="1553" w:type="dxa"/>
            <w:tcBorders>
              <w:top w:val="single" w:sz="4" w:space="0" w:color="000000"/>
              <w:left w:val="single" w:sz="4" w:space="0" w:color="000000"/>
              <w:bottom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p>
        </w:tc>
        <w:tc>
          <w:tcPr>
            <w:tcW w:w="6129" w:type="dxa"/>
            <w:tcBorders>
              <w:top w:val="single" w:sz="4" w:space="0" w:color="000000"/>
              <w:left w:val="single" w:sz="4" w:space="0" w:color="000000"/>
              <w:bottom w:val="single" w:sz="4" w:space="0" w:color="000000"/>
            </w:tcBorders>
            <w:shd w:val="clear" w:color="auto" w:fill="auto"/>
          </w:tcPr>
          <w:p w:rsidR="001B2FCD" w:rsidRPr="00942DFD" w:rsidRDefault="001B2FCD" w:rsidP="00972912">
            <w:pPr>
              <w:snapToGrid w:val="0"/>
              <w:jc w:val="both"/>
              <w:rPr>
                <w:rFonts w:eastAsia="TimesNewRomanPSMT"/>
                <w:color w:val="auto"/>
              </w:rPr>
            </w:pPr>
            <w:r w:rsidRPr="00942DFD">
              <w:rPr>
                <w:rFonts w:eastAsia="Times New Roman"/>
                <w:bCs/>
                <w:color w:val="auto"/>
                <w:kern w:val="0"/>
                <w:sz w:val="23"/>
                <w:szCs w:val="23"/>
              </w:rPr>
              <w:t>Обрасци потврде референце</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942DFD" w:rsidRDefault="001B2FCD" w:rsidP="00972912">
            <w:pPr>
              <w:snapToGrid w:val="0"/>
              <w:jc w:val="center"/>
              <w:rPr>
                <w:rFonts w:eastAsia="TimesNewRomanPSMT"/>
                <w:color w:val="auto"/>
              </w:rPr>
            </w:pPr>
            <w:r w:rsidRPr="00942DFD">
              <w:rPr>
                <w:rFonts w:eastAsia="TimesNewRomanPSMT"/>
                <w:color w:val="auto"/>
              </w:rPr>
              <w:t>32</w:t>
            </w:r>
          </w:p>
        </w:tc>
      </w:tr>
      <w:tr w:rsidR="001B2FCD" w:rsidRPr="00C0029E" w:rsidTr="00972912">
        <w:tc>
          <w:tcPr>
            <w:tcW w:w="9272" w:type="dxa"/>
            <w:gridSpan w:val="3"/>
            <w:tcBorders>
              <w:top w:val="single" w:sz="4" w:space="0" w:color="000000"/>
              <w:left w:val="single" w:sz="4" w:space="0" w:color="000000"/>
              <w:bottom w:val="single" w:sz="4" w:space="0" w:color="000000"/>
              <w:right w:val="single" w:sz="4" w:space="0" w:color="000000"/>
            </w:tcBorders>
            <w:shd w:val="clear" w:color="auto" w:fill="auto"/>
          </w:tcPr>
          <w:p w:rsidR="001B2FCD" w:rsidRPr="00C0029E" w:rsidRDefault="001B2FCD" w:rsidP="00972912">
            <w:pPr>
              <w:snapToGrid w:val="0"/>
              <w:jc w:val="center"/>
              <w:rPr>
                <w:rFonts w:eastAsia="TimesNewRomanPSMT"/>
                <w:color w:val="auto"/>
              </w:rPr>
            </w:pPr>
            <w:r w:rsidRPr="00C0029E">
              <w:rPr>
                <w:rFonts w:eastAsia="TimesNewRomanPSMT"/>
                <w:color w:val="auto"/>
              </w:rPr>
              <w:t xml:space="preserve">Конкурсна документација садржи </w:t>
            </w:r>
            <w:r>
              <w:rPr>
                <w:rFonts w:eastAsia="TimesNewRomanPSMT"/>
                <w:color w:val="auto"/>
              </w:rPr>
              <w:t>32</w:t>
            </w:r>
            <w:r w:rsidRPr="00C0029E">
              <w:rPr>
                <w:rFonts w:eastAsia="TimesNewRomanPSMT"/>
                <w:color w:val="auto"/>
              </w:rPr>
              <w:t xml:space="preserve"> стран</w:t>
            </w:r>
            <w:r>
              <w:rPr>
                <w:rFonts w:eastAsia="TimesNewRomanPSMT"/>
                <w:color w:val="auto"/>
              </w:rPr>
              <w:t>е</w:t>
            </w:r>
          </w:p>
        </w:tc>
      </w:tr>
    </w:tbl>
    <w:p w:rsidR="001B2FCD" w:rsidRDefault="001B2FCD" w:rsidP="001B2FCD">
      <w:pPr>
        <w:jc w:val="both"/>
      </w:pPr>
    </w:p>
    <w:p w:rsidR="001B2FCD" w:rsidRPr="0044340B" w:rsidRDefault="001B2FCD" w:rsidP="001B2FCD">
      <w:pPr>
        <w:jc w:val="both"/>
        <w:rPr>
          <w:rFonts w:eastAsia="TimesNewRomanPSMT"/>
          <w:color w:val="FF0000"/>
          <w:lang w:val="sr-Cyrl-CS"/>
        </w:rPr>
      </w:pPr>
      <w:r>
        <w:br w:type="page"/>
      </w:r>
    </w:p>
    <w:p w:rsidR="001B2FCD" w:rsidRPr="000D7AF9" w:rsidRDefault="001B2FCD" w:rsidP="001B2FCD">
      <w:pPr>
        <w:shd w:val="clear" w:color="auto" w:fill="C6D9F1"/>
        <w:jc w:val="center"/>
        <w:rPr>
          <w:b/>
          <w:bCs/>
          <w:i/>
          <w:iCs/>
          <w:color w:val="auto"/>
          <w:sz w:val="28"/>
          <w:szCs w:val="28"/>
        </w:rPr>
      </w:pPr>
      <w:proofErr w:type="gramStart"/>
      <w:r w:rsidRPr="000D7AF9">
        <w:rPr>
          <w:b/>
          <w:bCs/>
          <w:i/>
          <w:iCs/>
          <w:color w:val="auto"/>
          <w:sz w:val="28"/>
          <w:szCs w:val="28"/>
        </w:rPr>
        <w:lastRenderedPageBreak/>
        <w:t>I  ОПШТИ</w:t>
      </w:r>
      <w:proofErr w:type="gramEnd"/>
      <w:r w:rsidRPr="000D7AF9">
        <w:rPr>
          <w:b/>
          <w:bCs/>
          <w:i/>
          <w:iCs/>
          <w:color w:val="auto"/>
          <w:sz w:val="28"/>
          <w:szCs w:val="28"/>
        </w:rPr>
        <w:t xml:space="preserve"> ПОДАЦИ О ЈАВНОЈ НАБАВЦИ</w:t>
      </w:r>
    </w:p>
    <w:p w:rsidR="001B2FCD" w:rsidRPr="000D7AF9" w:rsidRDefault="001B2FCD" w:rsidP="001B2FCD">
      <w:pPr>
        <w:shd w:val="clear" w:color="auto" w:fill="C6D9F1"/>
        <w:jc w:val="center"/>
        <w:rPr>
          <w:b/>
          <w:bCs/>
          <w:i/>
          <w:iCs/>
          <w:color w:val="auto"/>
          <w:sz w:val="28"/>
          <w:szCs w:val="28"/>
        </w:rPr>
      </w:pPr>
    </w:p>
    <w:p w:rsidR="001B2FCD" w:rsidRPr="000D7AF9" w:rsidRDefault="001B2FCD" w:rsidP="001B2FCD">
      <w:pPr>
        <w:jc w:val="both"/>
        <w:rPr>
          <w:b/>
          <w:bCs/>
          <w:i/>
          <w:iCs/>
          <w:color w:val="auto"/>
          <w:sz w:val="28"/>
          <w:szCs w:val="28"/>
        </w:rPr>
      </w:pPr>
    </w:p>
    <w:p w:rsidR="001B2FCD" w:rsidRPr="005F44CE" w:rsidRDefault="001B2FCD" w:rsidP="001B2FCD">
      <w:pPr>
        <w:jc w:val="both"/>
        <w:rPr>
          <w:color w:val="auto"/>
        </w:rPr>
      </w:pPr>
      <w:r w:rsidRPr="005F44CE">
        <w:rPr>
          <w:b/>
          <w:bCs/>
          <w:color w:val="auto"/>
        </w:rPr>
        <w:t>1. Подаци о наручиоцу</w:t>
      </w:r>
    </w:p>
    <w:p w:rsidR="001B2FCD" w:rsidRPr="005F44CE" w:rsidRDefault="001B2FCD" w:rsidP="001B2FCD">
      <w:pPr>
        <w:jc w:val="both"/>
        <w:rPr>
          <w:color w:val="auto"/>
          <w:lang w:val="sr-Cyrl-CS"/>
        </w:rPr>
      </w:pPr>
      <w:r w:rsidRPr="005F44CE">
        <w:rPr>
          <w:color w:val="auto"/>
        </w:rPr>
        <w:t>Наручилац: .....................................</w:t>
      </w:r>
      <w:r w:rsidRPr="005F44CE">
        <w:rPr>
          <w:i/>
          <w:iCs/>
          <w:color w:val="auto"/>
          <w:lang w:val="sr-Cyrl-CS"/>
        </w:rPr>
        <w:t>Институт за јавно здравље Ниш</w:t>
      </w:r>
      <w:r w:rsidRPr="005F44CE">
        <w:rPr>
          <w:i/>
          <w:iCs/>
          <w:color w:val="auto"/>
        </w:rPr>
        <w:t xml:space="preserve"> </w:t>
      </w:r>
    </w:p>
    <w:p w:rsidR="001B2FCD" w:rsidRPr="005F44CE" w:rsidRDefault="001B2FCD" w:rsidP="001B2FCD">
      <w:pPr>
        <w:jc w:val="both"/>
        <w:rPr>
          <w:color w:val="auto"/>
          <w:lang w:val="sr-Cyrl-CS"/>
        </w:rPr>
      </w:pPr>
      <w:r w:rsidRPr="005F44CE">
        <w:rPr>
          <w:color w:val="auto"/>
          <w:lang w:val="sr-Cyrl-CS"/>
        </w:rPr>
        <w:t>Адреса:</w:t>
      </w:r>
      <w:r w:rsidRPr="005F44CE">
        <w:rPr>
          <w:i/>
          <w:iCs/>
          <w:color w:val="auto"/>
          <w:lang w:val="sr-Cyrl-CS"/>
        </w:rPr>
        <w:t xml:space="preserve"> …........................................Булевар др Зорана Ђинђића 50, Ниш </w:t>
      </w:r>
    </w:p>
    <w:p w:rsidR="001B2FCD" w:rsidRPr="005F44CE" w:rsidRDefault="001B2FCD" w:rsidP="001B2FCD">
      <w:pPr>
        <w:jc w:val="both"/>
        <w:rPr>
          <w:color w:val="auto"/>
        </w:rPr>
      </w:pPr>
      <w:r w:rsidRPr="005F44CE">
        <w:rPr>
          <w:color w:val="auto"/>
          <w:lang w:val="sr-Cyrl-CS"/>
        </w:rPr>
        <w:t>Интернет страница:........................</w:t>
      </w:r>
      <w:r w:rsidRPr="005F44CE">
        <w:rPr>
          <w:color w:val="auto"/>
          <w:lang w:val="ru-RU"/>
        </w:rPr>
        <w:t>.</w:t>
      </w:r>
      <w:r w:rsidRPr="005F44CE">
        <w:rPr>
          <w:rStyle w:val="HTMLCite"/>
          <w:color w:val="auto"/>
        </w:rPr>
        <w:t>www.</w:t>
      </w:r>
      <w:r w:rsidRPr="005F44CE">
        <w:rPr>
          <w:rStyle w:val="HTMLCite"/>
          <w:bCs/>
          <w:color w:val="auto"/>
        </w:rPr>
        <w:t>izjz</w:t>
      </w:r>
      <w:r w:rsidRPr="005F44CE">
        <w:rPr>
          <w:rStyle w:val="HTMLCite"/>
          <w:color w:val="auto"/>
        </w:rPr>
        <w:t>-</w:t>
      </w:r>
      <w:r w:rsidRPr="005F44CE">
        <w:rPr>
          <w:rStyle w:val="HTMLCite"/>
          <w:bCs/>
          <w:color w:val="auto"/>
        </w:rPr>
        <w:t>nis</w:t>
      </w:r>
      <w:r w:rsidRPr="005F44CE">
        <w:rPr>
          <w:rStyle w:val="HTMLCite"/>
          <w:color w:val="auto"/>
        </w:rPr>
        <w:t>.org.rs</w:t>
      </w:r>
      <w:r w:rsidRPr="005F44CE">
        <w:rPr>
          <w:i/>
          <w:iCs/>
          <w:color w:val="auto"/>
        </w:rPr>
        <w:t xml:space="preserve"> </w:t>
      </w:r>
    </w:p>
    <w:p w:rsidR="001B2FCD" w:rsidRPr="005F44CE" w:rsidRDefault="001B2FCD" w:rsidP="001B2FCD">
      <w:pPr>
        <w:jc w:val="both"/>
        <w:rPr>
          <w:color w:val="auto"/>
        </w:rPr>
      </w:pPr>
    </w:p>
    <w:p w:rsidR="001B2FCD" w:rsidRPr="005F44CE" w:rsidRDefault="001B2FCD" w:rsidP="001B2FCD">
      <w:pPr>
        <w:jc w:val="both"/>
        <w:rPr>
          <w:color w:val="auto"/>
        </w:rPr>
      </w:pPr>
      <w:r w:rsidRPr="005F44CE">
        <w:rPr>
          <w:b/>
          <w:bCs/>
          <w:color w:val="auto"/>
        </w:rPr>
        <w:t>2. Врста поступка јавне набавке</w:t>
      </w:r>
    </w:p>
    <w:p w:rsidR="001B2FCD" w:rsidRPr="005F44CE" w:rsidRDefault="001B2FCD" w:rsidP="001B2FCD">
      <w:pPr>
        <w:jc w:val="both"/>
        <w:rPr>
          <w:color w:val="auto"/>
        </w:rPr>
      </w:pPr>
      <w:proofErr w:type="gramStart"/>
      <w:r w:rsidRPr="005F44CE">
        <w:rPr>
          <w:color w:val="auto"/>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1B2FCD" w:rsidRPr="005F44CE" w:rsidRDefault="001B2FCD" w:rsidP="001B2FCD">
      <w:pPr>
        <w:jc w:val="both"/>
        <w:rPr>
          <w:color w:val="auto"/>
        </w:rPr>
      </w:pPr>
    </w:p>
    <w:p w:rsidR="001B2FCD" w:rsidRPr="005F44CE" w:rsidRDefault="001B2FCD" w:rsidP="001B2FCD">
      <w:pPr>
        <w:jc w:val="both"/>
        <w:rPr>
          <w:color w:val="auto"/>
        </w:rPr>
      </w:pPr>
      <w:r w:rsidRPr="005F44CE">
        <w:rPr>
          <w:b/>
          <w:bCs/>
          <w:color w:val="auto"/>
        </w:rPr>
        <w:t>3. Предмет јавне набавке</w:t>
      </w:r>
    </w:p>
    <w:p w:rsidR="001B2FCD" w:rsidRPr="0036117C" w:rsidRDefault="001B2FCD" w:rsidP="001B2FCD">
      <w:pPr>
        <w:jc w:val="both"/>
        <w:rPr>
          <w:b/>
          <w:lang/>
        </w:rPr>
      </w:pPr>
      <w:r w:rsidRPr="005F44CE">
        <w:rPr>
          <w:color w:val="auto"/>
        </w:rPr>
        <w:t xml:space="preserve">Предмет јавне набавке мале вредности број ЈНМВ </w:t>
      </w:r>
      <w:r>
        <w:rPr>
          <w:color w:val="auto"/>
        </w:rPr>
        <w:t>3-2</w:t>
      </w:r>
      <w:r w:rsidRPr="005F44CE">
        <w:rPr>
          <w:color w:val="auto"/>
        </w:rPr>
        <w:t>/20</w:t>
      </w:r>
      <w:r>
        <w:rPr>
          <w:color w:val="auto"/>
        </w:rPr>
        <w:t>20</w:t>
      </w:r>
      <w:r w:rsidRPr="005F44CE">
        <w:rPr>
          <w:iCs/>
          <w:color w:val="auto"/>
        </w:rPr>
        <w:t xml:space="preserve"> је набавка </w:t>
      </w:r>
      <w:proofErr w:type="gramStart"/>
      <w:r w:rsidRPr="005F44CE">
        <w:rPr>
          <w:color w:val="auto"/>
          <w:sz w:val="22"/>
          <w:szCs w:val="22"/>
        </w:rPr>
        <w:t xml:space="preserve">услуга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0036117C" w:rsidRPr="0036117C">
        <w:rPr>
          <w:b/>
        </w:rPr>
        <w:t xml:space="preserve"> </w:t>
      </w:r>
      <w:r w:rsidR="0036117C">
        <w:rPr>
          <w:b/>
          <w:lang/>
        </w:rPr>
        <w:t>(</w:t>
      </w:r>
      <w:r w:rsidR="0036117C">
        <w:rPr>
          <w:b/>
        </w:rPr>
        <w:t>услуга сервисирања и поправке микроталасне пећи „Аnton Paar GmbH“ MW 3000, произвођача Грац</w:t>
      </w:r>
      <w:r w:rsidR="0036117C">
        <w:rPr>
          <w:b/>
          <w:lang/>
        </w:rPr>
        <w:t>/ Аустрија)</w:t>
      </w:r>
    </w:p>
    <w:p w:rsidR="001B2FCD" w:rsidRPr="003B39A6" w:rsidRDefault="001B2FCD" w:rsidP="001B2FCD">
      <w:pPr>
        <w:jc w:val="both"/>
        <w:rPr>
          <w:color w:val="auto"/>
        </w:rPr>
      </w:pPr>
    </w:p>
    <w:p w:rsidR="001B2FCD" w:rsidRPr="005F44CE" w:rsidRDefault="001B2FCD" w:rsidP="001B2FCD">
      <w:pPr>
        <w:jc w:val="both"/>
        <w:rPr>
          <w:color w:val="auto"/>
          <w:lang w:val="sr-Cyrl-CS"/>
        </w:rPr>
      </w:pPr>
      <w:r w:rsidRPr="005F44CE">
        <w:rPr>
          <w:b/>
          <w:bCs/>
          <w:color w:val="auto"/>
          <w:lang w:val="sr-Cyrl-CS"/>
        </w:rPr>
        <w:t>4. Циљ поступка</w:t>
      </w:r>
    </w:p>
    <w:p w:rsidR="001B2FCD" w:rsidRDefault="001B2FCD" w:rsidP="001B2FCD">
      <w:pPr>
        <w:jc w:val="both"/>
        <w:rPr>
          <w:iCs/>
        </w:rPr>
      </w:pPr>
      <w:r w:rsidRPr="005F44CE">
        <w:rPr>
          <w:color w:val="auto"/>
        </w:rPr>
        <w:t xml:space="preserve"> </w:t>
      </w:r>
      <w:r w:rsidRPr="005F44CE">
        <w:rPr>
          <w:iCs/>
          <w:color w:val="auto"/>
        </w:rPr>
        <w:t xml:space="preserve">Поступак се спроводи ради доделе и закључења уговора о јавној набавци, који траје </w:t>
      </w:r>
      <w:r w:rsidRPr="00986F35">
        <w:rPr>
          <w:iCs/>
        </w:rPr>
        <w:t>до испуњења уговорених обавеза</w:t>
      </w:r>
      <w:r>
        <w:rPr>
          <w:iCs/>
        </w:rPr>
        <w:t xml:space="preserve"> а најдуже годину дана</w:t>
      </w:r>
    </w:p>
    <w:p w:rsidR="001B2FCD" w:rsidRPr="005F44CE" w:rsidRDefault="001B2FCD" w:rsidP="001B2FCD">
      <w:pPr>
        <w:jc w:val="both"/>
        <w:rPr>
          <w:iCs/>
          <w:color w:val="auto"/>
        </w:rPr>
      </w:pPr>
    </w:p>
    <w:p w:rsidR="001B2FCD" w:rsidRPr="005F44CE" w:rsidRDefault="001B2FCD" w:rsidP="001B2FCD">
      <w:pPr>
        <w:jc w:val="both"/>
        <w:rPr>
          <w:i/>
          <w:iCs/>
          <w:color w:val="auto"/>
        </w:rPr>
      </w:pPr>
      <w:r w:rsidRPr="005F44CE">
        <w:rPr>
          <w:b/>
          <w:bCs/>
          <w:color w:val="auto"/>
        </w:rPr>
        <w:t xml:space="preserve">5. </w:t>
      </w:r>
      <w:r w:rsidRPr="005F44CE">
        <w:rPr>
          <w:b/>
          <w:bCs/>
          <w:iCs/>
          <w:color w:val="auto"/>
        </w:rPr>
        <w:t>Напомена</w:t>
      </w:r>
      <w:r w:rsidRPr="005F44CE">
        <w:rPr>
          <w:b/>
          <w:bCs/>
          <w:iCs/>
          <w:color w:val="auto"/>
          <w:lang w:val="ru-RU"/>
        </w:rPr>
        <w:t xml:space="preserve"> </w:t>
      </w:r>
      <w:r w:rsidRPr="005F44CE">
        <w:rPr>
          <w:b/>
          <w:bCs/>
          <w:iCs/>
          <w:color w:val="auto"/>
        </w:rPr>
        <w:t>уколико је у питању резервисана јавна набавка</w:t>
      </w:r>
    </w:p>
    <w:p w:rsidR="001B2FCD" w:rsidRPr="005F44CE" w:rsidRDefault="001B2FCD" w:rsidP="001B2FCD">
      <w:pPr>
        <w:jc w:val="both"/>
        <w:rPr>
          <w:color w:val="auto"/>
        </w:rPr>
      </w:pPr>
      <w:r w:rsidRPr="005F44CE">
        <w:rPr>
          <w:color w:val="auto"/>
          <w:lang w:val="sr-Cyrl-CS"/>
        </w:rPr>
        <w:t>Није у питању резервисана јавна набавка</w:t>
      </w:r>
    </w:p>
    <w:p w:rsidR="001B2FCD" w:rsidRPr="005F44CE" w:rsidRDefault="001B2FCD" w:rsidP="001B2FCD">
      <w:pPr>
        <w:jc w:val="both"/>
        <w:rPr>
          <w:b/>
          <w:bCs/>
          <w:color w:val="auto"/>
        </w:rPr>
      </w:pPr>
    </w:p>
    <w:p w:rsidR="001B2FCD" w:rsidRPr="005F44CE" w:rsidRDefault="001B2FCD" w:rsidP="001B2FCD">
      <w:pPr>
        <w:ind w:left="15"/>
        <w:jc w:val="both"/>
        <w:rPr>
          <w:iCs/>
          <w:color w:val="auto"/>
        </w:rPr>
      </w:pPr>
      <w:r w:rsidRPr="005F44CE">
        <w:rPr>
          <w:b/>
          <w:bCs/>
          <w:iCs/>
          <w:color w:val="auto"/>
          <w:lang w:val="sr-Cyrl-CS"/>
        </w:rPr>
        <w:t>6. Напомена уколико се спроводи електронска лицитација</w:t>
      </w:r>
    </w:p>
    <w:p w:rsidR="001B2FCD" w:rsidRPr="005F44CE" w:rsidRDefault="001B2FCD" w:rsidP="001B2FCD">
      <w:pPr>
        <w:jc w:val="both"/>
        <w:rPr>
          <w:color w:val="auto"/>
        </w:rPr>
      </w:pPr>
      <w:r w:rsidRPr="005F44CE">
        <w:rPr>
          <w:color w:val="auto"/>
          <w:spacing w:val="-1"/>
          <w:lang w:val="ru-RU"/>
        </w:rPr>
        <w:t>Н</w:t>
      </w:r>
      <w:r w:rsidRPr="005F44CE">
        <w:rPr>
          <w:color w:val="auto"/>
          <w:lang w:val="ru-RU"/>
        </w:rPr>
        <w:t>е спро</w:t>
      </w:r>
      <w:r w:rsidRPr="005F44CE">
        <w:rPr>
          <w:color w:val="auto"/>
          <w:spacing w:val="-2"/>
          <w:lang w:val="ru-RU"/>
        </w:rPr>
        <w:t>в</w:t>
      </w:r>
      <w:r w:rsidRPr="005F44CE">
        <w:rPr>
          <w:color w:val="auto"/>
          <w:lang w:val="ru-RU"/>
        </w:rPr>
        <w:t xml:space="preserve">оди </w:t>
      </w:r>
      <w:r w:rsidRPr="005F44CE">
        <w:rPr>
          <w:color w:val="auto"/>
          <w:spacing w:val="-2"/>
          <w:lang w:val="ru-RU"/>
        </w:rPr>
        <w:t>с</w:t>
      </w:r>
      <w:r w:rsidRPr="005F44CE">
        <w:rPr>
          <w:color w:val="auto"/>
          <w:lang w:val="ru-RU"/>
        </w:rPr>
        <w:t>е е</w:t>
      </w:r>
      <w:r w:rsidRPr="005F44CE">
        <w:rPr>
          <w:color w:val="auto"/>
          <w:spacing w:val="-2"/>
          <w:lang w:val="ru-RU"/>
        </w:rPr>
        <w:t>л</w:t>
      </w:r>
      <w:r w:rsidRPr="005F44CE">
        <w:rPr>
          <w:color w:val="auto"/>
          <w:lang w:val="ru-RU"/>
        </w:rPr>
        <w:t>е</w:t>
      </w:r>
      <w:r w:rsidRPr="005F44CE">
        <w:rPr>
          <w:color w:val="auto"/>
          <w:spacing w:val="1"/>
          <w:lang w:val="ru-RU"/>
        </w:rPr>
        <w:t>к</w:t>
      </w:r>
      <w:r w:rsidRPr="005F44CE">
        <w:rPr>
          <w:color w:val="auto"/>
          <w:lang w:val="ru-RU"/>
        </w:rPr>
        <w:t>тро</w:t>
      </w:r>
      <w:r w:rsidRPr="005F44CE">
        <w:rPr>
          <w:color w:val="auto"/>
          <w:spacing w:val="-3"/>
          <w:lang w:val="ru-RU"/>
        </w:rPr>
        <w:t>н</w:t>
      </w:r>
      <w:r w:rsidRPr="005F44CE">
        <w:rPr>
          <w:color w:val="auto"/>
          <w:spacing w:val="-2"/>
          <w:lang w:val="ru-RU"/>
        </w:rPr>
        <w:t>с</w:t>
      </w:r>
      <w:r w:rsidRPr="005F44CE">
        <w:rPr>
          <w:color w:val="auto"/>
          <w:lang w:val="ru-RU"/>
        </w:rPr>
        <w:t>ка лиц</w:t>
      </w:r>
      <w:r w:rsidRPr="005F44CE">
        <w:rPr>
          <w:color w:val="auto"/>
          <w:spacing w:val="-1"/>
          <w:lang w:val="ru-RU"/>
        </w:rPr>
        <w:t>и</w:t>
      </w:r>
      <w:r w:rsidRPr="005F44CE">
        <w:rPr>
          <w:color w:val="auto"/>
          <w:lang w:val="ru-RU"/>
        </w:rPr>
        <w:t>тац</w:t>
      </w:r>
      <w:r w:rsidRPr="005F44CE">
        <w:rPr>
          <w:color w:val="auto"/>
          <w:spacing w:val="-4"/>
          <w:lang w:val="ru-RU"/>
        </w:rPr>
        <w:t>и</w:t>
      </w:r>
      <w:r w:rsidRPr="005F44CE">
        <w:rPr>
          <w:color w:val="auto"/>
          <w:spacing w:val="1"/>
          <w:lang w:val="ru-RU"/>
        </w:rPr>
        <w:t>ј</w:t>
      </w:r>
      <w:r w:rsidRPr="005F44CE">
        <w:rPr>
          <w:color w:val="auto"/>
          <w:lang w:val="ru-RU"/>
        </w:rPr>
        <w:t>а</w:t>
      </w:r>
      <w:r w:rsidRPr="005F44CE">
        <w:rPr>
          <w:color w:val="auto"/>
        </w:rPr>
        <w:t>.</w:t>
      </w:r>
    </w:p>
    <w:p w:rsidR="001B2FCD" w:rsidRPr="005F44CE" w:rsidRDefault="001B2FCD" w:rsidP="001B2FCD">
      <w:pPr>
        <w:jc w:val="both"/>
        <w:rPr>
          <w:b/>
          <w:bCs/>
          <w:color w:val="auto"/>
        </w:rPr>
      </w:pPr>
    </w:p>
    <w:p w:rsidR="001B2FCD" w:rsidRPr="005F44CE" w:rsidRDefault="001B2FCD" w:rsidP="001B2FCD">
      <w:pPr>
        <w:jc w:val="both"/>
        <w:rPr>
          <w:color w:val="auto"/>
        </w:rPr>
      </w:pPr>
      <w:r w:rsidRPr="005F44CE">
        <w:rPr>
          <w:b/>
          <w:bCs/>
          <w:color w:val="auto"/>
        </w:rPr>
        <w:t xml:space="preserve">7. Контакт (лице или служба) </w:t>
      </w:r>
    </w:p>
    <w:p w:rsidR="001B2FCD" w:rsidRPr="005F44CE" w:rsidRDefault="001B2FCD" w:rsidP="001B2FCD">
      <w:pPr>
        <w:jc w:val="both"/>
        <w:rPr>
          <w:color w:val="auto"/>
        </w:rPr>
      </w:pPr>
      <w:r w:rsidRPr="005F44CE">
        <w:rPr>
          <w:color w:val="auto"/>
        </w:rPr>
        <w:t>Лице (или служба) за контакт</w:t>
      </w:r>
      <w:r w:rsidRPr="005F44CE">
        <w:rPr>
          <w:color w:val="auto"/>
          <w:lang w:val="sr-Cyrl-CS"/>
        </w:rPr>
        <w:t>:</w:t>
      </w:r>
      <w:r>
        <w:rPr>
          <w:color w:val="auto"/>
          <w:lang w:val="sr-Cyrl-CS"/>
        </w:rPr>
        <w:t xml:space="preserve"> </w:t>
      </w:r>
      <w:r>
        <w:rPr>
          <w:color w:val="auto"/>
        </w:rPr>
        <w:t>Биљана Љубеновић,</w:t>
      </w:r>
      <w:r w:rsidRPr="005F44CE">
        <w:rPr>
          <w:color w:val="auto"/>
        </w:rPr>
        <w:t xml:space="preserve"> Марко Стојановић</w:t>
      </w:r>
      <w:proofErr w:type="gramStart"/>
      <w:r>
        <w:rPr>
          <w:color w:val="auto"/>
        </w:rPr>
        <w:t>,  Мара</w:t>
      </w:r>
      <w:proofErr w:type="gramEnd"/>
      <w:r>
        <w:rPr>
          <w:color w:val="auto"/>
        </w:rPr>
        <w:t xml:space="preserve"> Крстић</w:t>
      </w:r>
    </w:p>
    <w:p w:rsidR="001B2FCD" w:rsidRPr="005F44CE" w:rsidRDefault="001B2FCD" w:rsidP="001B2FCD">
      <w:pPr>
        <w:jc w:val="both"/>
        <w:rPr>
          <w:color w:val="auto"/>
          <w:lang w:val="sr-Latn-CS"/>
        </w:rPr>
      </w:pPr>
      <w:r w:rsidRPr="005F44CE">
        <w:rPr>
          <w:color w:val="auto"/>
          <w:lang w:val="sr-Cyrl-CS"/>
        </w:rPr>
        <w:t xml:space="preserve">Е - mail адреса : </w:t>
      </w:r>
      <w:hyperlink r:id="rId6" w:history="1">
        <w:r w:rsidRPr="00DD2839">
          <w:rPr>
            <w:rStyle w:val="Hyperlink"/>
            <w:lang w:val="sr-Latn-CS"/>
          </w:rPr>
          <w:t>javnenabavke</w:t>
        </w:r>
        <w:r w:rsidRPr="00DD2839">
          <w:rPr>
            <w:rStyle w:val="Hyperlink"/>
            <w:lang w:val="ru-RU"/>
          </w:rPr>
          <w:t>@</w:t>
        </w:r>
        <w:r w:rsidRPr="00DD2839">
          <w:rPr>
            <w:rStyle w:val="Hyperlink"/>
            <w:lang w:val="sr-Latn-CS"/>
          </w:rPr>
          <w:t>izjz-nis.org.rs</w:t>
        </w:r>
      </w:hyperlink>
    </w:p>
    <w:p w:rsidR="001B2FCD" w:rsidRPr="0036117C" w:rsidRDefault="001B2FCD" w:rsidP="001B2FCD">
      <w:pPr>
        <w:jc w:val="both"/>
        <w:rPr>
          <w:bCs/>
          <w:color w:val="auto"/>
          <w:lang/>
        </w:rPr>
      </w:pPr>
    </w:p>
    <w:p w:rsidR="001B2FCD" w:rsidRPr="00C72FA7" w:rsidRDefault="001B2FCD" w:rsidP="001B2FCD">
      <w:pPr>
        <w:jc w:val="both"/>
        <w:rPr>
          <w:bCs/>
          <w:color w:val="auto"/>
        </w:rPr>
      </w:pPr>
      <w:proofErr w:type="gramStart"/>
      <w:r w:rsidRPr="00E52559">
        <w:rPr>
          <w:bCs/>
          <w:color w:val="auto"/>
        </w:rPr>
        <w:t xml:space="preserve">Рок за достављање </w:t>
      </w:r>
      <w:r w:rsidRPr="00C72FA7">
        <w:rPr>
          <w:bCs/>
          <w:color w:val="auto"/>
        </w:rPr>
        <w:t xml:space="preserve">понуде је </w:t>
      </w:r>
      <w:r w:rsidRPr="00574A4B">
        <w:rPr>
          <w:bCs/>
          <w:color w:val="auto"/>
        </w:rPr>
        <w:t>до</w:t>
      </w:r>
      <w:r w:rsidR="00574A4B" w:rsidRPr="00574A4B">
        <w:rPr>
          <w:b/>
          <w:bCs/>
          <w:color w:val="auto"/>
        </w:rPr>
        <w:t>1</w:t>
      </w:r>
      <w:r w:rsidR="00574A4B" w:rsidRPr="00574A4B">
        <w:rPr>
          <w:b/>
          <w:bCs/>
          <w:color w:val="auto"/>
          <w:lang/>
        </w:rPr>
        <w:t>4</w:t>
      </w:r>
      <w:r w:rsidRPr="00574A4B">
        <w:rPr>
          <w:b/>
          <w:bCs/>
          <w:color w:val="auto"/>
        </w:rPr>
        <w:t>.07.2020.</w:t>
      </w:r>
      <w:proofErr w:type="gramEnd"/>
      <w:r w:rsidRPr="00574A4B">
        <w:rPr>
          <w:b/>
          <w:bCs/>
          <w:color w:val="auto"/>
        </w:rPr>
        <w:t xml:space="preserve"> </w:t>
      </w:r>
      <w:proofErr w:type="gramStart"/>
      <w:r w:rsidRPr="00574A4B">
        <w:rPr>
          <w:b/>
          <w:bCs/>
          <w:color w:val="auto"/>
        </w:rPr>
        <w:t>године</w:t>
      </w:r>
      <w:proofErr w:type="gramEnd"/>
      <w:r w:rsidRPr="00574A4B">
        <w:rPr>
          <w:b/>
          <w:bCs/>
          <w:color w:val="auto"/>
        </w:rPr>
        <w:t xml:space="preserve"> до 10:00</w:t>
      </w:r>
      <w:r w:rsidRPr="00C72FA7">
        <w:rPr>
          <w:b/>
          <w:bCs/>
          <w:color w:val="auto"/>
        </w:rPr>
        <w:t xml:space="preserve"> часова</w:t>
      </w:r>
      <w:r w:rsidRPr="00C72FA7">
        <w:rPr>
          <w:bCs/>
          <w:color w:val="auto"/>
        </w:rPr>
        <w:t>, без обзира на начин доставе</w:t>
      </w:r>
    </w:p>
    <w:p w:rsidR="001B2FCD" w:rsidRPr="00C72FA7" w:rsidRDefault="001B2FCD" w:rsidP="001B2FCD">
      <w:pPr>
        <w:jc w:val="both"/>
        <w:rPr>
          <w:bCs/>
          <w:color w:val="auto"/>
        </w:rPr>
      </w:pPr>
    </w:p>
    <w:p w:rsidR="001B2FCD" w:rsidRPr="00C72FA7" w:rsidRDefault="001B2FCD" w:rsidP="001B2FCD">
      <w:pPr>
        <w:rPr>
          <w:b/>
          <w:bCs/>
          <w:iCs/>
          <w:color w:val="auto"/>
        </w:rPr>
      </w:pPr>
      <w:r w:rsidRPr="00C72FA7">
        <w:rPr>
          <w:bCs/>
          <w:color w:val="auto"/>
        </w:rPr>
        <w:t xml:space="preserve">Понуде се достављају на адресу: </w:t>
      </w:r>
      <w:r w:rsidRPr="00C72FA7">
        <w:rPr>
          <w:b/>
          <w:bCs/>
          <w:iCs/>
          <w:color w:val="auto"/>
        </w:rPr>
        <w:t>Институт за јавно здравље Ниш</w:t>
      </w:r>
    </w:p>
    <w:p w:rsidR="001B2FCD" w:rsidRPr="00C72FA7" w:rsidRDefault="001B2FCD" w:rsidP="001B2FCD">
      <w:pPr>
        <w:rPr>
          <w:b/>
          <w:bCs/>
          <w:iCs/>
          <w:color w:val="auto"/>
        </w:rPr>
      </w:pPr>
      <w:r w:rsidRPr="00C72FA7">
        <w:rPr>
          <w:color w:val="auto"/>
        </w:rPr>
        <w:t xml:space="preserve">                                                       </w:t>
      </w:r>
      <w:r w:rsidRPr="00C72FA7">
        <w:rPr>
          <w:iCs/>
          <w:color w:val="auto"/>
          <w:lang w:val="sr-Cyrl-CS"/>
        </w:rPr>
        <w:t xml:space="preserve"> </w:t>
      </w:r>
      <w:r w:rsidRPr="00C72FA7">
        <w:rPr>
          <w:b/>
          <w:bCs/>
          <w:iCs/>
          <w:color w:val="auto"/>
        </w:rPr>
        <w:t>Бул. др Зорана Ђинђића 50, 18000 Ниш</w:t>
      </w:r>
    </w:p>
    <w:p w:rsidR="001B2FCD" w:rsidRPr="00C72FA7" w:rsidRDefault="001B2FCD" w:rsidP="001B2FCD">
      <w:pPr>
        <w:ind w:left="3366"/>
        <w:jc w:val="both"/>
        <w:rPr>
          <w:b/>
          <w:bCs/>
          <w:color w:val="auto"/>
        </w:rPr>
      </w:pPr>
      <w:r w:rsidRPr="00C72FA7">
        <w:rPr>
          <w:b/>
          <w:bCs/>
          <w:color w:val="auto"/>
        </w:rPr>
        <w:t xml:space="preserve">Понуда за јавну набавку </w:t>
      </w:r>
      <w:proofErr w:type="gramStart"/>
      <w:r w:rsidRPr="00C72FA7">
        <w:rPr>
          <w:b/>
          <w:color w:val="auto"/>
          <w:sz w:val="22"/>
          <w:szCs w:val="22"/>
        </w:rPr>
        <w:t>услуга  услуга</w:t>
      </w:r>
      <w:proofErr w:type="gramEnd"/>
      <w:r w:rsidRPr="00C72FA7">
        <w:rPr>
          <w:b/>
          <w:color w:val="auto"/>
          <w:sz w:val="22"/>
          <w:szCs w:val="22"/>
        </w:rPr>
        <w:t xml:space="preserve">  </w:t>
      </w:r>
      <w:r w:rsidRPr="00C72FA7">
        <w:rPr>
          <w:b/>
          <w:color w:val="auto"/>
        </w:rPr>
        <w:t>Сервисирања, поправке и одржавања медицинске  и лабораторијске опреме са заменом резервних делова</w:t>
      </w:r>
      <w:r w:rsidRPr="00C72FA7">
        <w:rPr>
          <w:color w:val="auto"/>
          <w:lang w:val="sr-Cyrl-CS"/>
        </w:rPr>
        <w:t xml:space="preserve"> </w:t>
      </w:r>
      <w:r w:rsidRPr="00C72FA7">
        <w:rPr>
          <w:b/>
          <w:bCs/>
          <w:color w:val="auto"/>
        </w:rPr>
        <w:t xml:space="preserve">JНМВ </w:t>
      </w:r>
      <w:r>
        <w:rPr>
          <w:b/>
          <w:bCs/>
          <w:color w:val="auto"/>
        </w:rPr>
        <w:t>3</w:t>
      </w:r>
      <w:r w:rsidRPr="00C72FA7">
        <w:rPr>
          <w:b/>
          <w:bCs/>
          <w:color w:val="auto"/>
        </w:rPr>
        <w:t>-</w:t>
      </w:r>
      <w:r>
        <w:rPr>
          <w:b/>
          <w:bCs/>
          <w:color w:val="auto"/>
        </w:rPr>
        <w:t>2</w:t>
      </w:r>
      <w:r w:rsidRPr="00C72FA7">
        <w:rPr>
          <w:b/>
          <w:bCs/>
          <w:color w:val="auto"/>
        </w:rPr>
        <w:t>/20</w:t>
      </w:r>
      <w:r>
        <w:rPr>
          <w:b/>
          <w:bCs/>
          <w:color w:val="auto"/>
        </w:rPr>
        <w:t>20</w:t>
      </w:r>
      <w:r w:rsidRPr="00C72FA7">
        <w:rPr>
          <w:b/>
          <w:bCs/>
          <w:color w:val="auto"/>
        </w:rPr>
        <w:t xml:space="preserve"> </w:t>
      </w:r>
      <w:r w:rsidRPr="00C72FA7">
        <w:rPr>
          <w:b/>
        </w:rPr>
        <w:t>за партију</w:t>
      </w:r>
      <w:r>
        <w:rPr>
          <w:b/>
        </w:rPr>
        <w:t xml:space="preserve"> 2.</w:t>
      </w:r>
      <w:r w:rsidRPr="00285C4C">
        <w:t xml:space="preserve"> </w:t>
      </w:r>
      <w:proofErr w:type="gramStart"/>
      <w:r>
        <w:rPr>
          <w:b/>
        </w:rPr>
        <w:t>услуга</w:t>
      </w:r>
      <w:proofErr w:type="gramEnd"/>
      <w:r>
        <w:rPr>
          <w:b/>
        </w:rPr>
        <w:t xml:space="preserve"> </w:t>
      </w:r>
      <w:r w:rsidR="0036117C">
        <w:rPr>
          <w:b/>
          <w:lang/>
        </w:rPr>
        <w:t>-</w:t>
      </w:r>
      <w:r w:rsidR="0036117C">
        <w:rPr>
          <w:b/>
        </w:rPr>
        <w:t>сервисирањ</w:t>
      </w:r>
      <w:r w:rsidR="0036117C">
        <w:rPr>
          <w:b/>
          <w:lang/>
        </w:rPr>
        <w:t>е</w:t>
      </w:r>
      <w:r w:rsidR="0036117C">
        <w:rPr>
          <w:b/>
        </w:rPr>
        <w:t xml:space="preserve"> и поправк</w:t>
      </w:r>
      <w:r w:rsidR="0036117C">
        <w:rPr>
          <w:b/>
          <w:lang/>
        </w:rPr>
        <w:t>а</w:t>
      </w:r>
      <w:r>
        <w:rPr>
          <w:b/>
        </w:rPr>
        <w:t xml:space="preserve"> микроталасне пећи „Аnton Paar GmbH“ MW 3000, произвођача Грац/ Аустрија</w:t>
      </w:r>
      <w:r w:rsidRPr="00C72FA7">
        <w:rPr>
          <w:b/>
          <w:color w:val="auto"/>
          <w:shd w:val="clear" w:color="auto" w:fill="FFFFFF"/>
        </w:rPr>
        <w:t xml:space="preserve"> -</w:t>
      </w:r>
      <w:r w:rsidRPr="00C72FA7">
        <w:rPr>
          <w:b/>
          <w:bCs/>
          <w:color w:val="auto"/>
        </w:rPr>
        <w:t xml:space="preserve">НЕ ОТВАРАТИ </w:t>
      </w:r>
    </w:p>
    <w:p w:rsidR="001B2FCD" w:rsidRPr="00C72FA7" w:rsidRDefault="001B2FCD" w:rsidP="001B2FCD">
      <w:pPr>
        <w:jc w:val="both"/>
        <w:rPr>
          <w:bCs/>
          <w:color w:val="auto"/>
        </w:rPr>
      </w:pPr>
    </w:p>
    <w:p w:rsidR="001B2FCD" w:rsidRDefault="001B2FCD" w:rsidP="001B2FCD">
      <w:pPr>
        <w:jc w:val="both"/>
        <w:rPr>
          <w:b/>
          <w:bCs/>
          <w:color w:val="auto"/>
          <w:lang w:val="sr-Cyrl-CS"/>
        </w:rPr>
      </w:pPr>
      <w:proofErr w:type="gramStart"/>
      <w:r w:rsidRPr="00C72FA7">
        <w:rPr>
          <w:b/>
          <w:bCs/>
          <w:color w:val="auto"/>
        </w:rPr>
        <w:t>Јавно отварање понуде обавиће се</w:t>
      </w:r>
      <w:r w:rsidR="00574A4B">
        <w:rPr>
          <w:b/>
          <w:bCs/>
          <w:color w:val="FF0000"/>
          <w:lang/>
        </w:rPr>
        <w:t xml:space="preserve"> </w:t>
      </w:r>
      <w:r w:rsidR="00574A4B" w:rsidRPr="00574A4B">
        <w:rPr>
          <w:b/>
          <w:bCs/>
          <w:color w:val="auto"/>
          <w:lang/>
        </w:rPr>
        <w:t>14</w:t>
      </w:r>
      <w:r w:rsidR="0036117C" w:rsidRPr="00574A4B">
        <w:rPr>
          <w:b/>
          <w:bCs/>
          <w:color w:val="auto"/>
          <w:lang/>
        </w:rPr>
        <w:t>.07</w:t>
      </w:r>
      <w:r w:rsidRPr="00574A4B">
        <w:rPr>
          <w:b/>
          <w:bCs/>
          <w:color w:val="auto"/>
        </w:rPr>
        <w:t>.2020.</w:t>
      </w:r>
      <w:proofErr w:type="gramEnd"/>
      <w:r w:rsidRPr="00C72FA7">
        <w:rPr>
          <w:b/>
          <w:bCs/>
          <w:color w:val="auto"/>
        </w:rPr>
        <w:t xml:space="preserve"> </w:t>
      </w:r>
      <w:proofErr w:type="gramStart"/>
      <w:r w:rsidRPr="00C72FA7">
        <w:rPr>
          <w:b/>
          <w:bCs/>
          <w:color w:val="auto"/>
        </w:rPr>
        <w:t>у</w:t>
      </w:r>
      <w:proofErr w:type="gramEnd"/>
      <w:r w:rsidRPr="00C72FA7">
        <w:rPr>
          <w:b/>
          <w:bCs/>
          <w:color w:val="auto"/>
        </w:rPr>
        <w:t xml:space="preserve"> 10:30 часова у канцеларији број 110 Института за јавно здравље Ниш</w:t>
      </w:r>
      <w:r w:rsidRPr="00C72FA7">
        <w:rPr>
          <w:b/>
          <w:bCs/>
          <w:color w:val="auto"/>
          <w:lang w:val="sr-Cyrl-CS"/>
        </w:rPr>
        <w:t>.</w:t>
      </w:r>
    </w:p>
    <w:p w:rsidR="0036117C" w:rsidRDefault="0036117C" w:rsidP="001B2FCD">
      <w:pPr>
        <w:jc w:val="both"/>
        <w:rPr>
          <w:b/>
          <w:bCs/>
          <w:color w:val="auto"/>
          <w:lang w:val="sr-Cyrl-CS"/>
        </w:rPr>
      </w:pPr>
    </w:p>
    <w:p w:rsidR="0036117C" w:rsidRPr="00AD1147" w:rsidRDefault="0036117C" w:rsidP="001B2FCD">
      <w:pPr>
        <w:jc w:val="both"/>
        <w:rPr>
          <w:b/>
          <w:bCs/>
          <w:color w:val="auto"/>
        </w:rPr>
      </w:pPr>
    </w:p>
    <w:p w:rsidR="001B2FCD" w:rsidRPr="006F3494" w:rsidRDefault="001B2FCD" w:rsidP="001B2FCD">
      <w:pPr>
        <w:shd w:val="clear" w:color="auto" w:fill="C6D9F1"/>
        <w:jc w:val="center"/>
        <w:rPr>
          <w:b/>
          <w:bCs/>
          <w:i/>
          <w:iCs/>
          <w:sz w:val="28"/>
          <w:szCs w:val="28"/>
        </w:rPr>
      </w:pPr>
      <w:proofErr w:type="gramStart"/>
      <w:r w:rsidRPr="006F3494">
        <w:rPr>
          <w:b/>
          <w:bCs/>
          <w:i/>
          <w:iCs/>
          <w:sz w:val="28"/>
          <w:szCs w:val="28"/>
        </w:rPr>
        <w:lastRenderedPageBreak/>
        <w:t>II  ПОДАЦИ</w:t>
      </w:r>
      <w:proofErr w:type="gramEnd"/>
      <w:r w:rsidRPr="006F3494">
        <w:rPr>
          <w:b/>
          <w:bCs/>
          <w:i/>
          <w:iCs/>
          <w:sz w:val="28"/>
          <w:szCs w:val="28"/>
        </w:rPr>
        <w:t xml:space="preserve"> О ПРЕДМЕТУ ЈАВНЕ НАБАВКЕ</w:t>
      </w:r>
    </w:p>
    <w:p w:rsidR="001B2FCD" w:rsidRPr="006F3494" w:rsidRDefault="001B2FCD" w:rsidP="001B2FCD">
      <w:pPr>
        <w:shd w:val="clear" w:color="auto" w:fill="C6D9F1"/>
        <w:jc w:val="center"/>
        <w:rPr>
          <w:b/>
          <w:bCs/>
          <w:i/>
          <w:iCs/>
          <w:sz w:val="28"/>
          <w:szCs w:val="28"/>
        </w:rPr>
      </w:pPr>
    </w:p>
    <w:p w:rsidR="001B2FCD" w:rsidRPr="0036117C" w:rsidRDefault="001B2FCD" w:rsidP="001B2FCD">
      <w:pPr>
        <w:jc w:val="both"/>
        <w:rPr>
          <w:b/>
          <w:bCs/>
          <w:i/>
          <w:iCs/>
          <w:sz w:val="28"/>
          <w:szCs w:val="28"/>
          <w:lang/>
        </w:rPr>
      </w:pPr>
    </w:p>
    <w:p w:rsidR="001B2FCD" w:rsidRPr="006F3494" w:rsidRDefault="001B2FCD" w:rsidP="001B2FCD">
      <w:pPr>
        <w:jc w:val="both"/>
      </w:pPr>
      <w:r w:rsidRPr="006F3494">
        <w:rPr>
          <w:b/>
          <w:bCs/>
        </w:rPr>
        <w:t>1. Предмет јавне набавке</w:t>
      </w:r>
    </w:p>
    <w:p w:rsidR="001B2FCD" w:rsidRDefault="001B2FCD" w:rsidP="001B2FCD">
      <w:pPr>
        <w:jc w:val="both"/>
        <w:rPr>
          <w:b/>
          <w:bCs/>
        </w:rPr>
      </w:pPr>
      <w:proofErr w:type="gramStart"/>
      <w:r w:rsidRPr="006F3494">
        <w:t xml:space="preserve">Предмет јавне </w:t>
      </w:r>
      <w:r w:rsidRPr="00380DEA">
        <w:rPr>
          <w:color w:val="auto"/>
        </w:rPr>
        <w:t>набавке бр</w:t>
      </w:r>
      <w:r w:rsidRPr="00380DEA">
        <w:rPr>
          <w:color w:val="auto"/>
          <w:lang w:val="ru-RU"/>
        </w:rPr>
        <w:t>.</w:t>
      </w:r>
      <w:proofErr w:type="gramEnd"/>
      <w:r w:rsidRPr="00380DEA">
        <w:rPr>
          <w:color w:val="auto"/>
        </w:rPr>
        <w:t xml:space="preserve"> ЈНМВ</w:t>
      </w:r>
      <w:r w:rsidRPr="00380DEA">
        <w:rPr>
          <w:color w:val="auto"/>
          <w:lang w:val="ru-RU"/>
        </w:rPr>
        <w:t xml:space="preserve"> </w:t>
      </w:r>
      <w:r>
        <w:rPr>
          <w:color w:val="auto"/>
          <w:lang w:val="ru-RU"/>
        </w:rPr>
        <w:t>3</w:t>
      </w:r>
      <w:r>
        <w:rPr>
          <w:color w:val="auto"/>
        </w:rPr>
        <w:t>-2</w:t>
      </w:r>
      <w:r w:rsidRPr="00380DEA">
        <w:rPr>
          <w:color w:val="auto"/>
        </w:rPr>
        <w:t>/20</w:t>
      </w:r>
      <w:r>
        <w:rPr>
          <w:color w:val="auto"/>
        </w:rPr>
        <w:t>20</w:t>
      </w:r>
      <w:r w:rsidRPr="00380DEA">
        <w:rPr>
          <w:iCs/>
          <w:color w:val="auto"/>
        </w:rPr>
        <w:t xml:space="preserve"> је </w:t>
      </w:r>
      <w:r>
        <w:rPr>
          <w:iCs/>
          <w:color w:val="auto"/>
        </w:rPr>
        <w:t xml:space="preserve">набавка </w:t>
      </w:r>
      <w:proofErr w:type="gramStart"/>
      <w:r>
        <w:rPr>
          <w:sz w:val="22"/>
          <w:szCs w:val="22"/>
        </w:rPr>
        <w:t xml:space="preserve">услуга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0036117C" w:rsidRPr="0036117C">
        <w:rPr>
          <w:b/>
        </w:rPr>
        <w:t xml:space="preserve"> </w:t>
      </w:r>
      <w:r w:rsidR="0036117C">
        <w:rPr>
          <w:b/>
          <w:lang/>
        </w:rPr>
        <w:t>(у</w:t>
      </w:r>
      <w:r w:rsidR="0036117C">
        <w:rPr>
          <w:b/>
        </w:rPr>
        <w:t>слуга сервисирања и поправке микроталасне пећи „Аnton Paar GmbH“ MW 3000, произвођача Грац/ Аустрија</w:t>
      </w:r>
      <w:r w:rsidR="0036117C">
        <w:rPr>
          <w:b/>
          <w:lang/>
        </w:rPr>
        <w:t>)</w:t>
      </w:r>
      <w:r>
        <w:rPr>
          <w:b/>
        </w:rPr>
        <w:t>.</w:t>
      </w:r>
    </w:p>
    <w:p w:rsidR="001B2FCD" w:rsidRDefault="001B2FCD" w:rsidP="001B2FCD">
      <w:pPr>
        <w:jc w:val="both"/>
        <w:rPr>
          <w:b/>
          <w:bCs/>
        </w:rPr>
      </w:pPr>
    </w:p>
    <w:p w:rsidR="001B2FCD" w:rsidRPr="00380DEA" w:rsidRDefault="001B2FCD" w:rsidP="001B2FCD">
      <w:pPr>
        <w:jc w:val="both"/>
        <w:rPr>
          <w:color w:val="auto"/>
        </w:rPr>
      </w:pPr>
      <w:r w:rsidRPr="00380DEA">
        <w:rPr>
          <w:color w:val="auto"/>
        </w:rPr>
        <w:t>Општи речник набавке:</w:t>
      </w:r>
    </w:p>
    <w:p w:rsidR="001B2FCD" w:rsidRPr="0042255D" w:rsidRDefault="001B2FCD" w:rsidP="001B2FCD">
      <w:pPr>
        <w:jc w:val="both"/>
        <w:rPr>
          <w:b/>
          <w:bCs/>
          <w:color w:val="auto"/>
        </w:rPr>
      </w:pPr>
      <w:hyperlink r:id="rId7" w:tooltip="50400000 - Услуге поправке и одржавања медицинске и прецизне опреме" w:history="1">
        <w:r w:rsidRPr="0042255D">
          <w:rPr>
            <w:rStyle w:val="Hyperlink"/>
            <w:color w:val="auto"/>
            <w:lang w:val="sr-Cyrl-CS"/>
          </w:rPr>
          <w:t>50400000 - Услуге поправке и одржавања медицинске и прецизне опреме</w:t>
        </w:r>
      </w:hyperlink>
    </w:p>
    <w:p w:rsidR="001B2FCD" w:rsidRPr="0042255D" w:rsidRDefault="001B2FCD" w:rsidP="001B2FCD">
      <w:pPr>
        <w:jc w:val="both"/>
        <w:rPr>
          <w:b/>
          <w:bCs/>
          <w:iCs/>
          <w:color w:val="FF0000"/>
        </w:rPr>
      </w:pPr>
    </w:p>
    <w:p w:rsidR="001B2FCD" w:rsidRPr="00380DEA" w:rsidRDefault="001B2FCD" w:rsidP="001B2FCD">
      <w:pPr>
        <w:jc w:val="both"/>
        <w:rPr>
          <w:b/>
          <w:bCs/>
          <w:iCs/>
          <w:color w:val="auto"/>
        </w:rPr>
      </w:pPr>
      <w:r w:rsidRPr="00380DEA">
        <w:rPr>
          <w:b/>
          <w:bCs/>
          <w:iCs/>
          <w:color w:val="auto"/>
        </w:rPr>
        <w:t>2. Партије</w:t>
      </w:r>
    </w:p>
    <w:p w:rsidR="001B2FCD" w:rsidRPr="0006297D" w:rsidRDefault="001B2FCD" w:rsidP="001B2FCD">
      <w:pPr>
        <w:jc w:val="both"/>
        <w:rPr>
          <w:bCs/>
          <w:iCs/>
          <w:color w:val="auto"/>
        </w:rPr>
      </w:pPr>
      <w:r w:rsidRPr="00380DEA">
        <w:rPr>
          <w:bCs/>
          <w:iCs/>
          <w:color w:val="auto"/>
        </w:rPr>
        <w:t>Јавна набавка</w:t>
      </w:r>
      <w:r w:rsidR="0036117C">
        <w:rPr>
          <w:bCs/>
          <w:iCs/>
          <w:color w:val="auto"/>
        </w:rPr>
        <w:t xml:space="preserve"> мале вредности је обликована једној</w:t>
      </w:r>
      <w:r w:rsidRPr="00380DEA">
        <w:rPr>
          <w:bCs/>
          <w:iCs/>
          <w:color w:val="auto"/>
        </w:rPr>
        <w:t xml:space="preserve"> партиј</w:t>
      </w:r>
      <w:r>
        <w:rPr>
          <w:bCs/>
          <w:iCs/>
          <w:color w:val="auto"/>
        </w:rPr>
        <w:t>и</w:t>
      </w:r>
    </w:p>
    <w:p w:rsidR="001B2FCD" w:rsidRPr="00380DEA" w:rsidRDefault="001B2FCD" w:rsidP="001B2FCD">
      <w:pPr>
        <w:jc w:val="both"/>
        <w:rPr>
          <w:bCs/>
          <w:iCs/>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7"/>
        <w:gridCol w:w="6187"/>
      </w:tblGrid>
      <w:tr w:rsidR="001B2FCD" w:rsidRPr="00D122C7" w:rsidTr="00972912">
        <w:trPr>
          <w:jc w:val="center"/>
        </w:trPr>
        <w:tc>
          <w:tcPr>
            <w:tcW w:w="1407" w:type="dxa"/>
            <w:shd w:val="clear" w:color="auto" w:fill="auto"/>
          </w:tcPr>
          <w:p w:rsidR="001B2FCD" w:rsidRPr="00D122C7" w:rsidRDefault="001B2FCD" w:rsidP="00972912">
            <w:pPr>
              <w:jc w:val="both"/>
            </w:pPr>
            <w:r w:rsidRPr="00D122C7">
              <w:rPr>
                <w:sz w:val="22"/>
                <w:szCs w:val="22"/>
              </w:rPr>
              <w:t>Редни број партије</w:t>
            </w:r>
          </w:p>
        </w:tc>
        <w:tc>
          <w:tcPr>
            <w:tcW w:w="6187" w:type="dxa"/>
            <w:shd w:val="clear" w:color="auto" w:fill="auto"/>
          </w:tcPr>
          <w:p w:rsidR="001B2FCD" w:rsidRPr="00D122C7" w:rsidRDefault="001B2FCD" w:rsidP="00972912">
            <w:pPr>
              <w:jc w:val="both"/>
            </w:pPr>
            <w:r w:rsidRPr="00D122C7">
              <w:rPr>
                <w:sz w:val="22"/>
                <w:szCs w:val="22"/>
              </w:rPr>
              <w:t>Назив партије</w:t>
            </w:r>
          </w:p>
        </w:tc>
      </w:tr>
      <w:tr w:rsidR="001B2FCD" w:rsidRPr="00D122C7" w:rsidTr="00972912">
        <w:trPr>
          <w:jc w:val="center"/>
        </w:trPr>
        <w:tc>
          <w:tcPr>
            <w:tcW w:w="1407" w:type="dxa"/>
            <w:shd w:val="clear" w:color="auto" w:fill="auto"/>
          </w:tcPr>
          <w:p w:rsidR="00574A4B" w:rsidRDefault="00574A4B" w:rsidP="00972912">
            <w:pPr>
              <w:jc w:val="both"/>
              <w:rPr>
                <w:sz w:val="22"/>
                <w:szCs w:val="22"/>
                <w:lang/>
              </w:rPr>
            </w:pPr>
            <w:r>
              <w:rPr>
                <w:sz w:val="22"/>
                <w:szCs w:val="22"/>
                <w:lang/>
              </w:rPr>
              <w:t xml:space="preserve">        </w:t>
            </w:r>
          </w:p>
          <w:p w:rsidR="001B2FCD" w:rsidRPr="00670BD6" w:rsidRDefault="00574A4B" w:rsidP="00972912">
            <w:pPr>
              <w:jc w:val="both"/>
            </w:pPr>
            <w:r>
              <w:rPr>
                <w:sz w:val="22"/>
                <w:szCs w:val="22"/>
                <w:lang/>
              </w:rPr>
              <w:t xml:space="preserve">       2</w:t>
            </w:r>
            <w:r w:rsidR="001B2FCD" w:rsidRPr="00670BD6">
              <w:rPr>
                <w:sz w:val="22"/>
                <w:szCs w:val="22"/>
              </w:rPr>
              <w:t>.</w:t>
            </w:r>
          </w:p>
        </w:tc>
        <w:tc>
          <w:tcPr>
            <w:tcW w:w="6187" w:type="dxa"/>
            <w:shd w:val="clear" w:color="auto" w:fill="auto"/>
            <w:vAlign w:val="center"/>
          </w:tcPr>
          <w:p w:rsidR="001B2FCD" w:rsidRPr="00285C4C" w:rsidRDefault="001B2FCD" w:rsidP="00972912">
            <w:r>
              <w:rPr>
                <w:b/>
              </w:rPr>
              <w:t>Услуга сервисирања и поправке микроталасне пећи „Аnton Paar GmbH“ MW 3000, произвођача Грац/ Аустрија</w:t>
            </w:r>
          </w:p>
        </w:tc>
      </w:tr>
    </w:tbl>
    <w:p w:rsidR="001B2FCD" w:rsidRPr="00AD1147" w:rsidRDefault="001B2FCD" w:rsidP="001B2FCD"/>
    <w:p w:rsidR="001B2FCD" w:rsidRDefault="001B2FCD" w:rsidP="001B2FCD"/>
    <w:p w:rsidR="001B2FCD" w:rsidRPr="00AD1147" w:rsidRDefault="001B2FCD" w:rsidP="001B2FCD">
      <w:pPr>
        <w:sectPr w:rsidR="001B2FCD" w:rsidRPr="00AD1147">
          <w:footerReference w:type="default" r:id="rId8"/>
          <w:pgSz w:w="11906" w:h="16838"/>
          <w:pgMar w:top="1440" w:right="1440" w:bottom="1440" w:left="1440" w:header="720" w:footer="720" w:gutter="0"/>
          <w:cols w:space="720"/>
          <w:docGrid w:linePitch="360" w:charSpace="32768"/>
        </w:sectPr>
      </w:pPr>
    </w:p>
    <w:p w:rsidR="001B2FCD" w:rsidRPr="00BF0B76" w:rsidRDefault="001B2FCD" w:rsidP="001B2FCD">
      <w:pPr>
        <w:shd w:val="clear" w:color="auto" w:fill="C6D9F1"/>
        <w:jc w:val="center"/>
        <w:rPr>
          <w:b/>
          <w:bCs/>
          <w:i/>
          <w:iCs/>
          <w:color w:val="auto"/>
          <w:lang w:val="ru-RU"/>
        </w:rPr>
      </w:pPr>
      <w:proofErr w:type="gramStart"/>
      <w:r w:rsidRPr="00BF0B76">
        <w:rPr>
          <w:b/>
          <w:bCs/>
          <w:i/>
          <w:iCs/>
          <w:color w:val="auto"/>
          <w:sz w:val="28"/>
          <w:szCs w:val="28"/>
        </w:rPr>
        <w:lastRenderedPageBreak/>
        <w:t>III  ВРСТА</w:t>
      </w:r>
      <w:proofErr w:type="gramEnd"/>
      <w:r w:rsidRPr="00BF0B76">
        <w:rPr>
          <w:b/>
          <w:bCs/>
          <w:i/>
          <w:iCs/>
          <w:color w:val="auto"/>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1B2FCD" w:rsidRPr="00BF0B76" w:rsidRDefault="001B2FCD" w:rsidP="001B2FCD">
      <w:pPr>
        <w:rPr>
          <w:i/>
          <w:iCs/>
          <w:color w:val="auto"/>
          <w:sz w:val="18"/>
          <w:szCs w:val="18"/>
        </w:rPr>
      </w:pPr>
    </w:p>
    <w:p w:rsidR="001B2FCD" w:rsidRPr="00E11D70" w:rsidRDefault="001B2FCD" w:rsidP="001B2FCD">
      <w:pPr>
        <w:spacing w:line="240" w:lineRule="auto"/>
        <w:rPr>
          <w:rFonts w:eastAsia="Times New Roman"/>
          <w:bCs/>
          <w:iCs/>
          <w:color w:val="auto"/>
          <w:kern w:val="0"/>
          <w:lang w:eastAsia="en-US"/>
        </w:rPr>
      </w:pPr>
      <w:r w:rsidRPr="00E11D70">
        <w:rPr>
          <w:color w:val="auto"/>
        </w:rPr>
        <w:t>ПАРТИЈА 2.</w:t>
      </w:r>
      <w:r w:rsidR="00931839">
        <w:rPr>
          <w:color w:val="auto"/>
          <w:lang/>
        </w:rPr>
        <w:t>Сервисирање и п</w:t>
      </w:r>
      <w:r w:rsidRPr="00E11D70">
        <w:rPr>
          <w:rFonts w:eastAsia="Times New Roman"/>
          <w:color w:val="auto"/>
          <w:kern w:val="0"/>
          <w:lang w:val="sr-Cyrl-CS" w:eastAsia="en-US"/>
        </w:rPr>
        <w:t xml:space="preserve">оправка </w:t>
      </w:r>
      <w:r w:rsidRPr="00E11D70">
        <w:rPr>
          <w:rFonts w:eastAsia="Times New Roman"/>
          <w:color w:val="auto"/>
          <w:kern w:val="0"/>
          <w:lang w:eastAsia="en-US"/>
        </w:rPr>
        <w:t>микроталасне пећи</w:t>
      </w:r>
      <w:r w:rsidRPr="00E11D70">
        <w:rPr>
          <w:rFonts w:eastAsia="Times New Roman"/>
          <w:color w:val="auto"/>
          <w:kern w:val="0"/>
          <w:lang w:val="sr-Cyrl-CS" w:eastAsia="en-US"/>
        </w:rPr>
        <w:t xml:space="preserve"> „</w:t>
      </w:r>
      <w:r w:rsidRPr="00E11D70">
        <w:rPr>
          <w:rFonts w:eastAsia="Times New Roman"/>
          <w:color w:val="auto"/>
          <w:kern w:val="0"/>
          <w:lang w:eastAsia="en-US"/>
        </w:rPr>
        <w:t xml:space="preserve">Anton Paar GmbH“   MW </w:t>
      </w:r>
      <w:proofErr w:type="gramStart"/>
      <w:r w:rsidRPr="00E11D70">
        <w:rPr>
          <w:rFonts w:eastAsia="Times New Roman"/>
          <w:color w:val="auto"/>
          <w:kern w:val="0"/>
          <w:lang w:eastAsia="en-US"/>
        </w:rPr>
        <w:t>3000  произвођача</w:t>
      </w:r>
      <w:proofErr w:type="gramEnd"/>
      <w:r w:rsidRPr="00E11D70">
        <w:rPr>
          <w:rFonts w:eastAsia="Times New Roman"/>
          <w:color w:val="auto"/>
          <w:kern w:val="0"/>
          <w:lang w:eastAsia="en-US"/>
        </w:rPr>
        <w:t xml:space="preserve">  Graz/Austria </w:t>
      </w:r>
    </w:p>
    <w:p w:rsidR="001B2FCD" w:rsidRPr="00E11D70" w:rsidRDefault="001B2FCD" w:rsidP="001B2FCD">
      <w:pPr>
        <w:spacing w:line="240" w:lineRule="auto"/>
        <w:rPr>
          <w:bCs/>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1"/>
        <w:gridCol w:w="6970"/>
        <w:gridCol w:w="706"/>
        <w:gridCol w:w="1799"/>
      </w:tblGrid>
      <w:tr w:rsidR="001B2FCD" w:rsidRPr="00E11D70" w:rsidTr="0036117C">
        <w:trPr>
          <w:trHeight w:val="432"/>
        </w:trPr>
        <w:tc>
          <w:tcPr>
            <w:tcW w:w="981" w:type="dxa"/>
            <w:shd w:val="clear" w:color="auto" w:fill="D9D9D9"/>
            <w:vAlign w:val="center"/>
          </w:tcPr>
          <w:p w:rsidR="001B2FCD" w:rsidRPr="00E11D70" w:rsidRDefault="001B2FCD" w:rsidP="00972912">
            <w:pPr>
              <w:suppressAutoHyphens w:val="0"/>
              <w:spacing w:after="200" w:line="276" w:lineRule="auto"/>
              <w:jc w:val="center"/>
              <w:rPr>
                <w:rFonts w:eastAsia="Times New Roman"/>
                <w:b/>
                <w:color w:val="auto"/>
                <w:kern w:val="0"/>
                <w:lang w:eastAsia="en-US"/>
              </w:rPr>
            </w:pPr>
            <w:r w:rsidRPr="00E11D70">
              <w:rPr>
                <w:rFonts w:eastAsia="Times New Roman"/>
                <w:b/>
                <w:color w:val="auto"/>
                <w:kern w:val="0"/>
                <w:lang w:eastAsia="en-US"/>
              </w:rPr>
              <w:t>Ред.бр.</w:t>
            </w:r>
          </w:p>
        </w:tc>
        <w:tc>
          <w:tcPr>
            <w:tcW w:w="6970" w:type="dxa"/>
            <w:shd w:val="clear" w:color="auto" w:fill="D9D9D9"/>
            <w:vAlign w:val="center"/>
          </w:tcPr>
          <w:p w:rsidR="001B2FCD" w:rsidRPr="00E11D70" w:rsidRDefault="001B2FCD" w:rsidP="00972912">
            <w:pPr>
              <w:suppressAutoHyphens w:val="0"/>
              <w:spacing w:after="200" w:line="276" w:lineRule="auto"/>
              <w:rPr>
                <w:rFonts w:eastAsia="Times New Roman"/>
                <w:b/>
                <w:color w:val="auto"/>
                <w:kern w:val="0"/>
                <w:lang w:eastAsia="en-US"/>
              </w:rPr>
            </w:pPr>
            <w:r w:rsidRPr="00E11D70">
              <w:rPr>
                <w:rFonts w:eastAsia="Times New Roman"/>
                <w:b/>
                <w:color w:val="auto"/>
                <w:kern w:val="0"/>
                <w:lang w:eastAsia="en-US"/>
              </w:rPr>
              <w:t>Врста услуге</w:t>
            </w:r>
          </w:p>
        </w:tc>
        <w:tc>
          <w:tcPr>
            <w:tcW w:w="2505" w:type="dxa"/>
            <w:gridSpan w:val="2"/>
            <w:vAlign w:val="center"/>
          </w:tcPr>
          <w:p w:rsidR="001B2FCD" w:rsidRPr="00E11D70" w:rsidRDefault="001B2FCD" w:rsidP="00972912">
            <w:pPr>
              <w:suppressLineNumbers/>
              <w:rPr>
                <w:rFonts w:eastAsia="Times New Roman"/>
                <w:b/>
                <w:color w:val="auto"/>
                <w:lang w:val="sr-Cyrl-CS"/>
              </w:rPr>
            </w:pPr>
            <w:r w:rsidRPr="00E11D70">
              <w:rPr>
                <w:rFonts w:eastAsia="Times New Roman"/>
                <w:b/>
                <w:color w:val="auto"/>
                <w:lang w:val="sr-Cyrl-CS"/>
              </w:rPr>
              <w:t>Количина</w:t>
            </w:r>
          </w:p>
        </w:tc>
      </w:tr>
      <w:tr w:rsidR="001B2FCD" w:rsidRPr="00E11D70" w:rsidTr="0036117C">
        <w:trPr>
          <w:trHeight w:val="532"/>
        </w:trPr>
        <w:tc>
          <w:tcPr>
            <w:tcW w:w="981" w:type="dxa"/>
            <w:vAlign w:val="center"/>
          </w:tcPr>
          <w:p w:rsidR="001B2FCD" w:rsidRPr="00E11D70" w:rsidRDefault="001B2FCD" w:rsidP="00972912">
            <w:pPr>
              <w:suppressAutoHyphens w:val="0"/>
              <w:spacing w:after="200" w:line="276" w:lineRule="auto"/>
              <w:jc w:val="center"/>
              <w:rPr>
                <w:rFonts w:eastAsia="Times New Roman"/>
                <w:color w:val="auto"/>
                <w:kern w:val="0"/>
                <w:lang w:eastAsia="en-US"/>
              </w:rPr>
            </w:pPr>
            <w:r w:rsidRPr="00E11D70">
              <w:rPr>
                <w:rFonts w:eastAsia="Times New Roman"/>
                <w:color w:val="auto"/>
                <w:kern w:val="0"/>
                <w:lang w:eastAsia="en-US"/>
              </w:rPr>
              <w:t>1.</w:t>
            </w:r>
          </w:p>
        </w:tc>
        <w:tc>
          <w:tcPr>
            <w:tcW w:w="6970" w:type="dxa"/>
            <w:vAlign w:val="center"/>
          </w:tcPr>
          <w:p w:rsidR="001B2FCD" w:rsidRPr="00E11D70" w:rsidRDefault="00931839" w:rsidP="00972912">
            <w:pPr>
              <w:suppressAutoHyphens w:val="0"/>
              <w:spacing w:line="240" w:lineRule="auto"/>
              <w:ind w:right="-502"/>
              <w:rPr>
                <w:rFonts w:eastAsia="Times New Roman"/>
                <w:kern w:val="0"/>
                <w:lang w:eastAsia="sr-Latn-CS"/>
              </w:rPr>
            </w:pPr>
            <w:r>
              <w:rPr>
                <w:rFonts w:eastAsia="Times New Roman"/>
                <w:kern w:val="0"/>
                <w:lang w:eastAsia="sr-Latn-CS"/>
              </w:rPr>
              <w:t xml:space="preserve">Детекција квара </w:t>
            </w:r>
            <w:r w:rsidR="001B2FCD" w:rsidRPr="00E11D70">
              <w:rPr>
                <w:rFonts w:eastAsia="Times New Roman"/>
                <w:kern w:val="0"/>
                <w:lang w:eastAsia="sr-Latn-CS"/>
              </w:rPr>
              <w:t xml:space="preserve"> са утрошеним радним сатима  и по једном сервисеру)</w:t>
            </w:r>
          </w:p>
        </w:tc>
        <w:tc>
          <w:tcPr>
            <w:tcW w:w="706" w:type="dxa"/>
            <w:tcBorders>
              <w:right w:val="single" w:sz="4" w:space="0" w:color="auto"/>
            </w:tcBorders>
            <w:vAlign w:val="center"/>
          </w:tcPr>
          <w:p w:rsidR="001B2FCD" w:rsidRPr="00E11D70" w:rsidRDefault="001B2FCD" w:rsidP="00972912">
            <w:pPr>
              <w:suppressAutoHyphens w:val="0"/>
              <w:spacing w:after="200" w:line="276" w:lineRule="auto"/>
              <w:jc w:val="center"/>
              <w:rPr>
                <w:rFonts w:eastAsia="Times New Roman"/>
                <w:bCs/>
                <w:color w:val="auto"/>
                <w:kern w:val="0"/>
                <w:lang w:eastAsia="en-US"/>
              </w:rPr>
            </w:pPr>
            <w:r w:rsidRPr="00E11D70">
              <w:rPr>
                <w:rFonts w:eastAsia="Times New Roman"/>
                <w:bCs/>
                <w:color w:val="auto"/>
                <w:kern w:val="0"/>
                <w:lang w:eastAsia="en-US"/>
              </w:rPr>
              <w:t>1</w:t>
            </w:r>
          </w:p>
        </w:tc>
        <w:tc>
          <w:tcPr>
            <w:tcW w:w="1799" w:type="dxa"/>
            <w:tcBorders>
              <w:right w:val="single" w:sz="4" w:space="0" w:color="auto"/>
            </w:tcBorders>
            <w:vAlign w:val="center"/>
          </w:tcPr>
          <w:p w:rsidR="001B2FCD" w:rsidRPr="00E11D70" w:rsidRDefault="001B2FCD" w:rsidP="00972912">
            <w:pPr>
              <w:suppressAutoHyphens w:val="0"/>
              <w:spacing w:after="200" w:line="276" w:lineRule="auto"/>
              <w:rPr>
                <w:rFonts w:eastAsia="Times New Roman"/>
                <w:b/>
                <w:color w:val="auto"/>
                <w:kern w:val="0"/>
                <w:lang w:eastAsia="en-US"/>
              </w:rPr>
            </w:pPr>
            <w:r w:rsidRPr="00E11D70">
              <w:rPr>
                <w:rFonts w:eastAsia="Times New Roman"/>
                <w:b/>
                <w:color w:val="auto"/>
                <w:kern w:val="0"/>
                <w:lang w:eastAsia="en-US"/>
              </w:rPr>
              <w:t>комад</w:t>
            </w:r>
          </w:p>
        </w:tc>
      </w:tr>
      <w:tr w:rsidR="001B2FCD" w:rsidRPr="00E11D70" w:rsidTr="0036117C">
        <w:trPr>
          <w:trHeight w:val="432"/>
        </w:trPr>
        <w:tc>
          <w:tcPr>
            <w:tcW w:w="981" w:type="dxa"/>
            <w:vAlign w:val="center"/>
          </w:tcPr>
          <w:p w:rsidR="001B2FCD" w:rsidRPr="00E11D70" w:rsidRDefault="001B2FCD" w:rsidP="00972912">
            <w:pPr>
              <w:suppressAutoHyphens w:val="0"/>
              <w:spacing w:after="200" w:line="276" w:lineRule="auto"/>
              <w:jc w:val="center"/>
              <w:rPr>
                <w:rFonts w:eastAsia="Times New Roman"/>
                <w:color w:val="auto"/>
                <w:kern w:val="0"/>
                <w:lang w:eastAsia="en-US"/>
              </w:rPr>
            </w:pPr>
            <w:r w:rsidRPr="00E11D70">
              <w:rPr>
                <w:rFonts w:eastAsia="Times New Roman"/>
                <w:color w:val="auto"/>
                <w:kern w:val="0"/>
                <w:lang w:eastAsia="en-US"/>
              </w:rPr>
              <w:t>2.</w:t>
            </w:r>
          </w:p>
        </w:tc>
        <w:tc>
          <w:tcPr>
            <w:tcW w:w="6970" w:type="dxa"/>
            <w:vAlign w:val="center"/>
          </w:tcPr>
          <w:p w:rsidR="001B2FCD" w:rsidRPr="0036117C" w:rsidRDefault="001B2FCD" w:rsidP="00972912">
            <w:pPr>
              <w:suppressAutoHyphens w:val="0"/>
              <w:spacing w:line="240" w:lineRule="auto"/>
              <w:rPr>
                <w:rFonts w:eastAsia="Times New Roman"/>
                <w:color w:val="auto"/>
                <w:kern w:val="0"/>
                <w:lang w:eastAsia="en-US"/>
              </w:rPr>
            </w:pPr>
            <w:r w:rsidRPr="00E11D70">
              <w:rPr>
                <w:rFonts w:eastAsia="Times New Roman"/>
                <w:color w:val="auto"/>
                <w:kern w:val="0"/>
                <w:lang w:eastAsia="en-US"/>
              </w:rPr>
              <w:t xml:space="preserve">Замена потребних делова (сензора препознавања ротора и поклопца ротора)  </w:t>
            </w:r>
          </w:p>
        </w:tc>
        <w:tc>
          <w:tcPr>
            <w:tcW w:w="706" w:type="dxa"/>
            <w:tcBorders>
              <w:right w:val="single" w:sz="4" w:space="0" w:color="auto"/>
            </w:tcBorders>
            <w:vAlign w:val="center"/>
          </w:tcPr>
          <w:p w:rsidR="001B2FCD" w:rsidRPr="00E11D70" w:rsidRDefault="001B2FCD" w:rsidP="00972912">
            <w:pPr>
              <w:suppressAutoHyphens w:val="0"/>
              <w:spacing w:after="200" w:line="276" w:lineRule="auto"/>
              <w:jc w:val="center"/>
              <w:rPr>
                <w:rFonts w:eastAsia="Times New Roman"/>
                <w:bCs/>
                <w:color w:val="auto"/>
                <w:kern w:val="0"/>
                <w:lang w:eastAsia="en-US"/>
              </w:rPr>
            </w:pPr>
            <w:r w:rsidRPr="00E11D70">
              <w:rPr>
                <w:rFonts w:eastAsia="Times New Roman"/>
                <w:bCs/>
                <w:color w:val="auto"/>
                <w:kern w:val="0"/>
                <w:lang w:eastAsia="en-US"/>
              </w:rPr>
              <w:t>1</w:t>
            </w:r>
          </w:p>
        </w:tc>
        <w:tc>
          <w:tcPr>
            <w:tcW w:w="1799" w:type="dxa"/>
            <w:tcBorders>
              <w:left w:val="single" w:sz="4" w:space="0" w:color="auto"/>
            </w:tcBorders>
            <w:vAlign w:val="center"/>
          </w:tcPr>
          <w:p w:rsidR="001B2FCD" w:rsidRPr="00E11D70" w:rsidRDefault="001B2FCD" w:rsidP="00972912">
            <w:pPr>
              <w:suppressAutoHyphens w:val="0"/>
              <w:spacing w:after="200" w:line="276" w:lineRule="auto"/>
              <w:rPr>
                <w:rFonts w:eastAsia="Times New Roman"/>
                <w:b/>
                <w:color w:val="auto"/>
                <w:kern w:val="0"/>
                <w:lang w:eastAsia="en-US"/>
              </w:rPr>
            </w:pPr>
            <w:r w:rsidRPr="00E11D70">
              <w:rPr>
                <w:rFonts w:eastAsia="Times New Roman"/>
                <w:b/>
                <w:color w:val="auto"/>
                <w:kern w:val="0"/>
                <w:lang w:eastAsia="en-US"/>
              </w:rPr>
              <w:t>комад</w:t>
            </w:r>
          </w:p>
        </w:tc>
      </w:tr>
      <w:tr w:rsidR="001B2FCD" w:rsidRPr="00E11D70" w:rsidTr="0036117C">
        <w:trPr>
          <w:trHeight w:val="432"/>
        </w:trPr>
        <w:tc>
          <w:tcPr>
            <w:tcW w:w="981" w:type="dxa"/>
            <w:vAlign w:val="center"/>
          </w:tcPr>
          <w:p w:rsidR="001B2FCD" w:rsidRPr="00E11D70" w:rsidRDefault="001B2FCD" w:rsidP="00972912">
            <w:pPr>
              <w:suppressAutoHyphens w:val="0"/>
              <w:spacing w:after="200" w:line="276" w:lineRule="auto"/>
              <w:jc w:val="center"/>
              <w:rPr>
                <w:rFonts w:eastAsia="Times New Roman"/>
                <w:color w:val="auto"/>
                <w:kern w:val="0"/>
                <w:lang w:eastAsia="en-US"/>
              </w:rPr>
            </w:pPr>
            <w:r w:rsidRPr="00E11D70">
              <w:rPr>
                <w:rFonts w:eastAsia="Times New Roman"/>
                <w:color w:val="auto"/>
                <w:kern w:val="0"/>
                <w:lang w:eastAsia="en-US"/>
              </w:rPr>
              <w:t>3.</w:t>
            </w:r>
          </w:p>
        </w:tc>
        <w:tc>
          <w:tcPr>
            <w:tcW w:w="6970" w:type="dxa"/>
            <w:vAlign w:val="center"/>
          </w:tcPr>
          <w:p w:rsidR="001B2FCD" w:rsidRPr="00E11D70" w:rsidRDefault="001B2FCD" w:rsidP="00972912">
            <w:pPr>
              <w:suppressAutoHyphens w:val="0"/>
              <w:spacing w:line="240" w:lineRule="auto"/>
              <w:rPr>
                <w:rFonts w:eastAsia="Times New Roman"/>
                <w:color w:val="auto"/>
                <w:kern w:val="0"/>
                <w:lang w:eastAsia="en-US"/>
              </w:rPr>
            </w:pPr>
            <w:r w:rsidRPr="00E11D70">
              <w:t>Услуга сервисера за замену наведених делова одговарајућих за апарат</w:t>
            </w:r>
            <w:r w:rsidRPr="00E11D70">
              <w:rPr>
                <w:rFonts w:eastAsia="Times New Roman"/>
                <w:kern w:val="0"/>
                <w:lang w:eastAsia="sr-Latn-CS"/>
              </w:rPr>
              <w:t xml:space="preserve"> (</w:t>
            </w:r>
            <w:r w:rsidR="00931839">
              <w:rPr>
                <w:rFonts w:eastAsia="Times New Roman"/>
                <w:kern w:val="0"/>
                <w:lang w:val="sr-Cyrl-CS" w:eastAsia="sr-Latn-CS"/>
              </w:rPr>
              <w:t>т</w:t>
            </w:r>
            <w:r w:rsidRPr="00E11D70">
              <w:rPr>
                <w:rFonts w:eastAsia="Times New Roman"/>
                <w:kern w:val="0"/>
                <w:lang w:val="sr-Cyrl-CS" w:eastAsia="sr-Latn-CS"/>
              </w:rPr>
              <w:t>рошкови сервиса по утрошеном радном сату</w:t>
            </w:r>
            <w:r w:rsidR="00931839">
              <w:rPr>
                <w:rFonts w:eastAsia="Times New Roman"/>
                <w:kern w:val="0"/>
                <w:lang w:eastAsia="sr-Latn-CS"/>
              </w:rPr>
              <w:t>,</w:t>
            </w:r>
            <w:r w:rsidR="00931839">
              <w:rPr>
                <w:rFonts w:eastAsia="Times New Roman"/>
                <w:kern w:val="0"/>
                <w:lang w:eastAsia="sr-Latn-CS"/>
              </w:rPr>
              <w:t>т</w:t>
            </w:r>
            <w:r w:rsidRPr="00E11D70">
              <w:rPr>
                <w:rFonts w:eastAsia="Times New Roman"/>
                <w:kern w:val="0"/>
                <w:lang w:eastAsia="sr-Latn-CS"/>
              </w:rPr>
              <w:t>рошкови изласка на терен</w:t>
            </w:r>
            <w:r w:rsidRPr="00E11D70">
              <w:t xml:space="preserve">) </w:t>
            </w:r>
          </w:p>
        </w:tc>
        <w:tc>
          <w:tcPr>
            <w:tcW w:w="2505" w:type="dxa"/>
            <w:gridSpan w:val="2"/>
            <w:vAlign w:val="center"/>
          </w:tcPr>
          <w:p w:rsidR="001B2FCD" w:rsidRPr="00E11D70" w:rsidRDefault="001B2FCD" w:rsidP="00972912">
            <w:pPr>
              <w:suppressAutoHyphens w:val="0"/>
              <w:spacing w:after="200" w:line="276" w:lineRule="auto"/>
              <w:rPr>
                <w:rFonts w:eastAsia="Times New Roman"/>
                <w:b/>
                <w:color w:val="auto"/>
                <w:kern w:val="0"/>
                <w:lang w:eastAsia="en-US"/>
              </w:rPr>
            </w:pPr>
            <w:r w:rsidRPr="00E11D70">
              <w:rPr>
                <w:rFonts w:eastAsia="Times New Roman"/>
                <w:kern w:val="0"/>
                <w:lang w:eastAsia="sr-Latn-CS"/>
              </w:rPr>
              <w:t>паушал</w:t>
            </w:r>
          </w:p>
        </w:tc>
      </w:tr>
    </w:tbl>
    <w:p w:rsidR="001B2FCD" w:rsidRDefault="001B2FCD" w:rsidP="001B2FCD">
      <w:pPr>
        <w:spacing w:line="240" w:lineRule="auto"/>
        <w:jc w:val="center"/>
      </w:pPr>
    </w:p>
    <w:p w:rsidR="001B2FCD" w:rsidRPr="002B0567" w:rsidRDefault="001B2FCD" w:rsidP="001B2FCD">
      <w:pPr>
        <w:rPr>
          <w:color w:val="auto"/>
        </w:rPr>
      </w:pPr>
      <w:proofErr w:type="gramStart"/>
      <w:r w:rsidRPr="002B0567">
        <w:rPr>
          <w:color w:val="auto"/>
        </w:rPr>
        <w:t>Напомена.</w:t>
      </w:r>
      <w:proofErr w:type="gramEnd"/>
    </w:p>
    <w:p w:rsidR="001B2FCD" w:rsidRPr="002B0567" w:rsidRDefault="001B2FCD" w:rsidP="001B2FCD">
      <w:pPr>
        <w:rPr>
          <w:color w:val="auto"/>
        </w:rPr>
      </w:pPr>
      <w:r w:rsidRPr="002B0567">
        <w:rPr>
          <w:color w:val="auto"/>
          <w:lang w:val="sr-Latn-CS"/>
        </w:rPr>
        <w:t xml:space="preserve">- </w:t>
      </w:r>
      <w:r w:rsidRPr="002B0567">
        <w:rPr>
          <w:color w:val="auto"/>
        </w:rPr>
        <w:t>Услуге сервисирања ће се обавити у просторијама наручиоца</w:t>
      </w:r>
    </w:p>
    <w:p w:rsidR="001B2FCD" w:rsidRPr="002B0567" w:rsidRDefault="001B2FCD" w:rsidP="001B2FCD">
      <w:pPr>
        <w:rPr>
          <w:color w:val="auto"/>
          <w:lang w:val="sr-Latn-CS"/>
        </w:rPr>
      </w:pPr>
      <w:r w:rsidRPr="002B0567">
        <w:rPr>
          <w:color w:val="auto"/>
          <w:lang w:val="sr-Latn-CS"/>
        </w:rPr>
        <w:t xml:space="preserve">- Након извршеног сервисирања понуђач је у обавези да </w:t>
      </w:r>
      <w:r w:rsidRPr="002B0567">
        <w:rPr>
          <w:color w:val="auto"/>
        </w:rPr>
        <w:t>д</w:t>
      </w:r>
      <w:r w:rsidRPr="002B0567">
        <w:rPr>
          <w:color w:val="auto"/>
          <w:lang w:val="sr-Latn-CS"/>
        </w:rPr>
        <w:t>остави наручиоцу оверену копију радног налога са описом извршене услуге и потврдом да је апарат предат у исправном стању на коришћење.</w:t>
      </w:r>
    </w:p>
    <w:p w:rsidR="001B2FCD" w:rsidRPr="002B0567" w:rsidRDefault="001B2FCD" w:rsidP="001B2FCD">
      <w:pPr>
        <w:rPr>
          <w:color w:val="auto"/>
        </w:rPr>
      </w:pPr>
      <w:proofErr w:type="gramStart"/>
      <w:r w:rsidRPr="002B0567">
        <w:rPr>
          <w:color w:val="auto"/>
        </w:rPr>
        <w:t>- Све ставке у оквиру једне партије морају да буду понуђене у супротном таква понуда се неће разматрати.</w:t>
      </w:r>
      <w:proofErr w:type="gramEnd"/>
    </w:p>
    <w:p w:rsidR="001B2FCD" w:rsidRPr="002B0567" w:rsidRDefault="001B2FCD" w:rsidP="001B2FCD">
      <w:pPr>
        <w:rPr>
          <w:color w:val="auto"/>
        </w:rPr>
      </w:pPr>
      <w:proofErr w:type="gramStart"/>
      <w:r w:rsidRPr="002B0567">
        <w:rPr>
          <w:color w:val="auto"/>
        </w:rPr>
        <w:t>- Рок за сервисирање опреме је 5 дана од дана пријема поруџбенице.</w:t>
      </w:r>
      <w:proofErr w:type="gramEnd"/>
    </w:p>
    <w:p w:rsidR="001B2FCD" w:rsidRPr="002B0567" w:rsidRDefault="001B2FCD" w:rsidP="001B2FCD">
      <w:pPr>
        <w:rPr>
          <w:color w:val="auto"/>
          <w:lang w:val="sr-Latn-CS"/>
        </w:rPr>
      </w:pPr>
      <w:r w:rsidRPr="002B0567">
        <w:rPr>
          <w:color w:val="auto"/>
        </w:rPr>
        <w:t xml:space="preserve">- Потписивањем овог обрасца </w:t>
      </w:r>
      <w:proofErr w:type="gramStart"/>
      <w:r w:rsidRPr="002B0567">
        <w:rPr>
          <w:color w:val="auto"/>
        </w:rPr>
        <w:t>понуђач  под</w:t>
      </w:r>
      <w:proofErr w:type="gramEnd"/>
      <w:r w:rsidRPr="002B0567">
        <w:rPr>
          <w:color w:val="auto"/>
        </w:rPr>
        <w:t xml:space="preserve"> пуном материјалном</w:t>
      </w:r>
      <w:r w:rsidRPr="002B0567">
        <w:rPr>
          <w:color w:val="auto"/>
          <w:lang w:val="sr-Latn-CS"/>
        </w:rPr>
        <w:t xml:space="preserve"> </w:t>
      </w:r>
      <w:r w:rsidRPr="002B0567">
        <w:rPr>
          <w:color w:val="auto"/>
        </w:rPr>
        <w:t>и</w:t>
      </w:r>
      <w:r w:rsidRPr="002B0567">
        <w:rPr>
          <w:color w:val="auto"/>
          <w:lang w:val="sr-Latn-CS"/>
        </w:rPr>
        <w:t xml:space="preserve"> </w:t>
      </w:r>
      <w:r w:rsidRPr="002B0567">
        <w:rPr>
          <w:color w:val="auto"/>
        </w:rPr>
        <w:t>кривичном</w:t>
      </w:r>
      <w:r w:rsidRPr="002B0567">
        <w:rPr>
          <w:color w:val="auto"/>
          <w:lang w:val="sr-Latn-CS"/>
        </w:rPr>
        <w:t xml:space="preserve"> </w:t>
      </w:r>
      <w:r w:rsidRPr="002B0567">
        <w:rPr>
          <w:color w:val="auto"/>
        </w:rPr>
        <w:t>одговорношћу гарантује</w:t>
      </w:r>
      <w:r w:rsidRPr="002B0567">
        <w:rPr>
          <w:color w:val="auto"/>
          <w:lang w:val="sr-Latn-CS"/>
        </w:rPr>
        <w:t xml:space="preserve"> </w:t>
      </w:r>
      <w:r w:rsidRPr="002B0567">
        <w:rPr>
          <w:color w:val="auto"/>
        </w:rPr>
        <w:t>уградњу</w:t>
      </w:r>
      <w:r w:rsidRPr="002B0567">
        <w:rPr>
          <w:color w:val="auto"/>
          <w:lang w:val="sr-Latn-CS"/>
        </w:rPr>
        <w:t xml:space="preserve"> </w:t>
      </w:r>
      <w:r w:rsidRPr="002B0567">
        <w:rPr>
          <w:color w:val="auto"/>
        </w:rPr>
        <w:t>нових</w:t>
      </w:r>
      <w:r w:rsidRPr="002B0567">
        <w:rPr>
          <w:color w:val="auto"/>
          <w:lang w:val="sr-Latn-CS"/>
        </w:rPr>
        <w:t xml:space="preserve"> </w:t>
      </w:r>
      <w:r w:rsidRPr="002B0567">
        <w:rPr>
          <w:color w:val="auto"/>
        </w:rPr>
        <w:t>резервних</w:t>
      </w:r>
      <w:r w:rsidRPr="002B0567">
        <w:rPr>
          <w:color w:val="auto"/>
          <w:lang w:val="sr-Latn-CS"/>
        </w:rPr>
        <w:t xml:space="preserve"> </w:t>
      </w:r>
      <w:r w:rsidRPr="002B0567">
        <w:rPr>
          <w:color w:val="auto"/>
        </w:rPr>
        <w:t>делова и материјала</w:t>
      </w:r>
      <w:r w:rsidRPr="002B0567">
        <w:rPr>
          <w:color w:val="auto"/>
          <w:lang w:val="sr-Latn-CS"/>
        </w:rPr>
        <w:t xml:space="preserve"> </w:t>
      </w:r>
      <w:r w:rsidRPr="002B0567">
        <w:rPr>
          <w:color w:val="auto"/>
        </w:rPr>
        <w:t>и</w:t>
      </w:r>
      <w:r w:rsidRPr="002B0567">
        <w:rPr>
          <w:color w:val="auto"/>
          <w:lang w:val="sr-Latn-CS"/>
        </w:rPr>
        <w:t xml:space="preserve"> </w:t>
      </w:r>
      <w:r w:rsidRPr="002B0567">
        <w:rPr>
          <w:color w:val="auto"/>
        </w:rPr>
        <w:t>да</w:t>
      </w:r>
      <w:r w:rsidRPr="002B0567">
        <w:rPr>
          <w:color w:val="auto"/>
          <w:lang w:val="sr-Latn-CS"/>
        </w:rPr>
        <w:t xml:space="preserve"> </w:t>
      </w:r>
      <w:r w:rsidRPr="002B0567">
        <w:rPr>
          <w:color w:val="auto"/>
        </w:rPr>
        <w:t>су</w:t>
      </w:r>
      <w:r w:rsidRPr="002B0567">
        <w:rPr>
          <w:color w:val="auto"/>
          <w:lang w:val="sr-Latn-CS"/>
        </w:rPr>
        <w:t xml:space="preserve"> </w:t>
      </w:r>
      <w:r w:rsidRPr="002B0567">
        <w:rPr>
          <w:color w:val="auto"/>
        </w:rPr>
        <w:t>понуђени</w:t>
      </w:r>
      <w:r w:rsidRPr="002B0567">
        <w:rPr>
          <w:color w:val="auto"/>
          <w:lang w:val="sr-Latn-CS"/>
        </w:rPr>
        <w:t xml:space="preserve"> </w:t>
      </w:r>
      <w:r w:rsidRPr="002B0567">
        <w:rPr>
          <w:color w:val="auto"/>
        </w:rPr>
        <w:t>резервни</w:t>
      </w:r>
      <w:r w:rsidRPr="002B0567">
        <w:rPr>
          <w:color w:val="auto"/>
          <w:lang w:val="sr-Latn-CS"/>
        </w:rPr>
        <w:t xml:space="preserve"> </w:t>
      </w:r>
      <w:r w:rsidRPr="002B0567">
        <w:rPr>
          <w:color w:val="auto"/>
        </w:rPr>
        <w:t>делови и материјали</w:t>
      </w:r>
      <w:r w:rsidR="00931839">
        <w:rPr>
          <w:color w:val="auto"/>
          <w:lang/>
        </w:rPr>
        <w:t xml:space="preserve"> </w:t>
      </w:r>
      <w:r w:rsidRPr="002B0567">
        <w:rPr>
          <w:color w:val="auto"/>
          <w:lang w:val="sr-Latn-CS"/>
        </w:rPr>
        <w:t xml:space="preserve"> </w:t>
      </w:r>
      <w:r w:rsidRPr="002B0567">
        <w:rPr>
          <w:color w:val="auto"/>
        </w:rPr>
        <w:t>у</w:t>
      </w:r>
      <w:r w:rsidRPr="002B0567">
        <w:rPr>
          <w:color w:val="auto"/>
          <w:lang w:val="sr-Latn-CS"/>
        </w:rPr>
        <w:t xml:space="preserve"> </w:t>
      </w:r>
      <w:r w:rsidRPr="002B0567">
        <w:rPr>
          <w:color w:val="auto"/>
        </w:rPr>
        <w:t>потпуности</w:t>
      </w:r>
      <w:r w:rsidRPr="002B0567">
        <w:rPr>
          <w:color w:val="auto"/>
          <w:lang w:val="sr-Latn-CS"/>
        </w:rPr>
        <w:t xml:space="preserve"> </w:t>
      </w:r>
      <w:r w:rsidRPr="002B0567">
        <w:rPr>
          <w:color w:val="auto"/>
        </w:rPr>
        <w:t>компатибилни</w:t>
      </w:r>
      <w:r w:rsidRPr="002B0567">
        <w:rPr>
          <w:color w:val="auto"/>
          <w:lang w:val="sr-Latn-CS"/>
        </w:rPr>
        <w:t xml:space="preserve"> </w:t>
      </w:r>
      <w:r w:rsidRPr="002B0567">
        <w:rPr>
          <w:color w:val="auto"/>
        </w:rPr>
        <w:t>са</w:t>
      </w:r>
      <w:r w:rsidRPr="002B0567">
        <w:rPr>
          <w:color w:val="auto"/>
          <w:lang w:val="sr-Latn-CS"/>
        </w:rPr>
        <w:t xml:space="preserve"> о</w:t>
      </w:r>
      <w:r w:rsidRPr="002B0567">
        <w:rPr>
          <w:color w:val="auto"/>
        </w:rPr>
        <w:t>премом</w:t>
      </w:r>
      <w:r w:rsidRPr="002B0567">
        <w:rPr>
          <w:color w:val="auto"/>
          <w:lang w:val="sr-Latn-CS"/>
        </w:rPr>
        <w:t xml:space="preserve"> </w:t>
      </w:r>
      <w:r w:rsidRPr="002B0567">
        <w:rPr>
          <w:color w:val="auto"/>
        </w:rPr>
        <w:t>која</w:t>
      </w:r>
      <w:r w:rsidRPr="002B0567">
        <w:rPr>
          <w:color w:val="auto"/>
          <w:lang w:val="sr-Latn-CS"/>
        </w:rPr>
        <w:t xml:space="preserve"> </w:t>
      </w:r>
      <w:r w:rsidRPr="002B0567">
        <w:rPr>
          <w:color w:val="auto"/>
        </w:rPr>
        <w:t>се</w:t>
      </w:r>
      <w:r w:rsidRPr="002B0567">
        <w:rPr>
          <w:color w:val="auto"/>
          <w:lang w:val="sr-Latn-CS"/>
        </w:rPr>
        <w:t xml:space="preserve"> </w:t>
      </w:r>
      <w:r w:rsidRPr="002B0567">
        <w:rPr>
          <w:color w:val="auto"/>
        </w:rPr>
        <w:t>сервисира</w:t>
      </w:r>
      <w:r w:rsidRPr="002B0567">
        <w:rPr>
          <w:color w:val="auto"/>
          <w:lang w:val="sr-Latn-CS"/>
        </w:rPr>
        <w:t xml:space="preserve"> односно која је предмет поступка јавне набавке.</w:t>
      </w:r>
    </w:p>
    <w:p w:rsidR="001B2FCD" w:rsidRPr="002B0567" w:rsidRDefault="001B2FCD" w:rsidP="001B2FCD">
      <w:pPr>
        <w:rPr>
          <w:b/>
          <w:color w:val="auto"/>
          <w:lang w:val="sr-Latn-CS"/>
        </w:rPr>
      </w:pPr>
    </w:p>
    <w:p w:rsidR="001B2FCD" w:rsidRPr="002B0567" w:rsidRDefault="001B2FCD" w:rsidP="001B2FCD">
      <w:pPr>
        <w:rPr>
          <w:b/>
          <w:color w:val="auto"/>
        </w:rPr>
      </w:pPr>
      <w:r w:rsidRPr="002B0567">
        <w:rPr>
          <w:b/>
          <w:color w:val="auto"/>
        </w:rPr>
        <w:t xml:space="preserve">Понуђач мора потписати и оверити образац </w:t>
      </w:r>
      <w:r w:rsidRPr="002B0567">
        <w:rPr>
          <w:b/>
          <w:bCs/>
          <w:i/>
          <w:iCs/>
          <w:color w:val="auto"/>
          <w:sz w:val="20"/>
          <w:szCs w:val="20"/>
        </w:rPr>
        <w:t xml:space="preserve">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 </w:t>
      </w:r>
      <w:proofErr w:type="gramStart"/>
      <w:r w:rsidRPr="002B0567">
        <w:rPr>
          <w:b/>
          <w:bCs/>
          <w:iCs/>
          <w:color w:val="auto"/>
        </w:rPr>
        <w:t>на</w:t>
      </w:r>
      <w:proofErr w:type="gramEnd"/>
      <w:r w:rsidRPr="002B0567">
        <w:rPr>
          <w:b/>
          <w:bCs/>
          <w:iCs/>
          <w:color w:val="auto"/>
        </w:rPr>
        <w:t xml:space="preserve"> местима предвиђеним за потпис и печат</w:t>
      </w:r>
    </w:p>
    <w:p w:rsidR="001B2FCD" w:rsidRPr="002B0567" w:rsidRDefault="001B2FCD" w:rsidP="001B2FCD">
      <w:pPr>
        <w:rPr>
          <w:b/>
          <w:bCs/>
          <w:color w:val="auto"/>
        </w:rPr>
      </w:pPr>
    </w:p>
    <w:p w:rsidR="001B2FCD" w:rsidRPr="002B0567" w:rsidRDefault="001B2FCD" w:rsidP="001B2FCD">
      <w:pPr>
        <w:rPr>
          <w:b/>
          <w:bCs/>
          <w:color w:val="auto"/>
        </w:rPr>
      </w:pPr>
      <w:r w:rsidRPr="002B0567">
        <w:rPr>
          <w:b/>
          <w:bCs/>
          <w:color w:val="auto"/>
        </w:rPr>
        <w:t>Понуђач сагласан са захтеваним техничким карактеристикама и условима</w:t>
      </w:r>
      <w:r w:rsidRPr="002B0567">
        <w:rPr>
          <w:b/>
          <w:bCs/>
          <w:color w:val="auto"/>
        </w:rPr>
        <w:tab/>
      </w:r>
    </w:p>
    <w:p w:rsidR="001B2FCD" w:rsidRPr="002B0567" w:rsidRDefault="001B2FCD" w:rsidP="001B2FCD">
      <w:pPr>
        <w:rPr>
          <w:b/>
          <w:bCs/>
          <w:color w:val="auto"/>
        </w:rPr>
      </w:pPr>
    </w:p>
    <w:p w:rsidR="001B2FCD" w:rsidRPr="00843E4E" w:rsidRDefault="001B2FCD" w:rsidP="001B2FCD">
      <w:pPr>
        <w:jc w:val="both"/>
        <w:rPr>
          <w:lang w:val="sr-Cyrl-CS"/>
        </w:rPr>
      </w:pPr>
      <w:r w:rsidRPr="002B0567">
        <w:rPr>
          <w:b/>
          <w:bCs/>
          <w:color w:val="auto"/>
        </w:rPr>
        <w:tab/>
      </w:r>
      <w:r w:rsidRPr="002B0567">
        <w:rPr>
          <w:color w:val="auto"/>
          <w:lang w:val="sr-Cyrl-CS"/>
        </w:rPr>
        <w:t xml:space="preserve">У ______________                   </w:t>
      </w:r>
      <w:r w:rsidRPr="002B0567">
        <w:rPr>
          <w:color w:val="auto"/>
          <w:lang w:val="sr-Cyrl-CS"/>
        </w:rPr>
        <w:tab/>
        <w:t xml:space="preserve">              </w:t>
      </w:r>
      <w:r w:rsidRPr="002B0567">
        <w:rPr>
          <w:color w:val="auto"/>
        </w:rPr>
        <w:t xml:space="preserve">                                                                                </w:t>
      </w:r>
      <w:r w:rsidRPr="002B0567">
        <w:rPr>
          <w:color w:val="auto"/>
          <w:lang w:val="sr-Cyrl-CS"/>
        </w:rPr>
        <w:t xml:space="preserve">   </w:t>
      </w:r>
      <w:r w:rsidRPr="00843E4E">
        <w:rPr>
          <w:lang w:val="sr-Cyrl-CS"/>
        </w:rPr>
        <w:tab/>
      </w:r>
      <w:r w:rsidRPr="00843E4E">
        <w:rPr>
          <w:lang w:val="sr-Cyrl-CS"/>
        </w:rPr>
        <w:tab/>
        <w:t xml:space="preserve">          </w:t>
      </w:r>
      <w:r>
        <w:t xml:space="preserve">                                                                                                        </w:t>
      </w:r>
      <w:r w:rsidRPr="00843E4E">
        <w:rPr>
          <w:lang w:val="sr-Cyrl-CS"/>
        </w:rPr>
        <w:t xml:space="preserve"> Понуђач</w:t>
      </w:r>
    </w:p>
    <w:p w:rsidR="001B2FCD" w:rsidRPr="00924103" w:rsidRDefault="001B2FCD" w:rsidP="001B2FCD">
      <w:pPr>
        <w:widowControl w:val="0"/>
        <w:autoSpaceDE w:val="0"/>
        <w:autoSpaceDN w:val="0"/>
        <w:adjustRightInd w:val="0"/>
        <w:spacing w:line="279" w:lineRule="auto"/>
        <w:ind w:left="113" w:right="66" w:firstLine="595"/>
        <w:jc w:val="both"/>
        <w:rPr>
          <w:lang w:val="sr-Cyrl-CS"/>
        </w:rPr>
      </w:pPr>
    </w:p>
    <w:p w:rsidR="001B2FCD" w:rsidRDefault="001B2FCD" w:rsidP="001B2FCD">
      <w:pPr>
        <w:widowControl w:val="0"/>
        <w:autoSpaceDE w:val="0"/>
        <w:autoSpaceDN w:val="0"/>
        <w:adjustRightInd w:val="0"/>
        <w:spacing w:line="279" w:lineRule="auto"/>
        <w:ind w:left="7480" w:right="66" w:hanging="6732"/>
        <w:jc w:val="both"/>
        <w:rPr>
          <w:color w:val="FF0000"/>
        </w:rPr>
      </w:pPr>
      <w:r>
        <w:rPr>
          <w:lang w:val="sr-Cyrl-CS"/>
        </w:rPr>
        <w:t>дана___________</w:t>
      </w:r>
      <w:r>
        <w:t xml:space="preserve">_______                             </w:t>
      </w:r>
      <w:r w:rsidRPr="00843E4E">
        <w:rPr>
          <w:lang w:val="sr-Cyrl-CS"/>
        </w:rPr>
        <w:t xml:space="preserve">м.п.        </w:t>
      </w:r>
      <w:r>
        <w:t xml:space="preserve">                                         </w:t>
      </w:r>
      <w:r>
        <w:rPr>
          <w:lang w:val="sr-Cyrl-CS"/>
        </w:rPr>
        <w:t xml:space="preserve">     </w:t>
      </w:r>
      <w:r>
        <w:rPr>
          <w:lang w:val="sr-Cyrl-CS"/>
        </w:rPr>
        <w:tab/>
      </w:r>
      <w:r>
        <w:t xml:space="preserve">                        </w:t>
      </w:r>
      <w:r>
        <w:rPr>
          <w:lang w:val="sr-Cyrl-CS"/>
        </w:rPr>
        <w:t>_____________</w:t>
      </w:r>
      <w:r>
        <w:t>_</w:t>
      </w:r>
      <w:r>
        <w:rPr>
          <w:lang w:val="sr-Cyrl-CS"/>
        </w:rPr>
        <w:t>_______</w:t>
      </w:r>
    </w:p>
    <w:p w:rsidR="001B2FCD" w:rsidRPr="00FA6836" w:rsidRDefault="001B2FCD" w:rsidP="001B2FCD">
      <w:pPr>
        <w:widowControl w:val="0"/>
        <w:autoSpaceDE w:val="0"/>
        <w:autoSpaceDN w:val="0"/>
        <w:adjustRightInd w:val="0"/>
        <w:spacing w:line="279" w:lineRule="auto"/>
        <w:ind w:left="113" w:right="66" w:firstLine="29"/>
        <w:rPr>
          <w:i/>
          <w:iCs/>
          <w:sz w:val="18"/>
          <w:szCs w:val="18"/>
        </w:rPr>
        <w:sectPr w:rsidR="001B2FCD" w:rsidRPr="00FA6836" w:rsidSect="00083071">
          <w:pgSz w:w="11906" w:h="16838"/>
          <w:pgMar w:top="680" w:right="567" w:bottom="680" w:left="567" w:header="720" w:footer="720" w:gutter="0"/>
          <w:cols w:space="720"/>
          <w:docGrid w:linePitch="360" w:charSpace="32768"/>
        </w:sectPr>
      </w:pPr>
    </w:p>
    <w:p w:rsidR="001B2FCD" w:rsidRPr="00876BE6" w:rsidRDefault="001B2FCD" w:rsidP="001B2FCD">
      <w:pPr>
        <w:shd w:val="clear" w:color="auto" w:fill="C6D9F1"/>
        <w:jc w:val="center"/>
        <w:rPr>
          <w:b/>
          <w:bCs/>
          <w:i/>
          <w:iCs/>
        </w:rPr>
      </w:pPr>
      <w:proofErr w:type="gramStart"/>
      <w:r>
        <w:rPr>
          <w:b/>
          <w:bCs/>
          <w:i/>
          <w:iCs/>
          <w:sz w:val="28"/>
          <w:szCs w:val="28"/>
        </w:rPr>
        <w:lastRenderedPageBreak/>
        <w:t>И</w:t>
      </w:r>
      <w:r w:rsidRPr="00876BE6">
        <w:rPr>
          <w:b/>
          <w:bCs/>
          <w:i/>
          <w:iCs/>
          <w:sz w:val="28"/>
          <w:szCs w:val="28"/>
        </w:rPr>
        <w:t>V  ТЕХНИЧКА</w:t>
      </w:r>
      <w:proofErr w:type="gramEnd"/>
      <w:r w:rsidRPr="00876BE6">
        <w:rPr>
          <w:b/>
          <w:bCs/>
          <w:i/>
          <w:iCs/>
          <w:sz w:val="28"/>
          <w:szCs w:val="28"/>
        </w:rPr>
        <w:t xml:space="preserve"> ДОКУМЕНТАЦИЈА И ПЛАНОВИ, ОДНОСНО ДОКУМЕНТАЦИЈА О КРЕДИТНОЈ СПОСОБНОСТИ НАРУЧИОЦА У СЛУЧАЈУ ЈАВНЕ НАБАВКЕ ФИНАНСИЈСКИХ УСЛУГА</w:t>
      </w:r>
    </w:p>
    <w:p w:rsidR="001B2FCD" w:rsidRPr="00AC35A0" w:rsidRDefault="001B2FCD" w:rsidP="001B2FCD">
      <w:pPr>
        <w:spacing w:line="240" w:lineRule="auto"/>
        <w:ind w:firstLine="360"/>
        <w:jc w:val="both"/>
      </w:pPr>
    </w:p>
    <w:p w:rsidR="001B2FCD" w:rsidRDefault="001B2FCD" w:rsidP="001B2FCD">
      <w:pPr>
        <w:spacing w:line="240" w:lineRule="auto"/>
        <w:jc w:val="both"/>
      </w:pPr>
      <w:r>
        <w:t>Није саставни део конкурсне документације</w:t>
      </w:r>
    </w:p>
    <w:p w:rsidR="001B2FCD" w:rsidRPr="009D52B2" w:rsidRDefault="001B2FCD" w:rsidP="001B2FCD">
      <w:pPr>
        <w:spacing w:line="240" w:lineRule="auto"/>
        <w:jc w:val="both"/>
        <w:sectPr w:rsidR="001B2FCD" w:rsidRPr="009D52B2" w:rsidSect="00083071">
          <w:pgSz w:w="11906" w:h="16838"/>
          <w:pgMar w:top="1440" w:right="1440" w:bottom="1440" w:left="1440" w:header="720" w:footer="720" w:gutter="0"/>
          <w:cols w:space="720"/>
          <w:docGrid w:linePitch="360" w:charSpace="32768"/>
        </w:sectPr>
      </w:pPr>
    </w:p>
    <w:p w:rsidR="001B2FCD" w:rsidRPr="008333D3" w:rsidRDefault="001B2FCD" w:rsidP="001B2FCD">
      <w:pPr>
        <w:shd w:val="clear" w:color="auto" w:fill="C6D9F1"/>
        <w:jc w:val="center"/>
        <w:rPr>
          <w:b/>
          <w:bCs/>
          <w:i/>
          <w:iCs/>
          <w:color w:val="auto"/>
          <w:sz w:val="28"/>
          <w:szCs w:val="28"/>
        </w:rPr>
      </w:pPr>
      <w:proofErr w:type="gramStart"/>
      <w:r w:rsidRPr="008333D3">
        <w:rPr>
          <w:b/>
          <w:bCs/>
          <w:i/>
          <w:iCs/>
          <w:color w:val="auto"/>
          <w:sz w:val="28"/>
          <w:szCs w:val="28"/>
        </w:rPr>
        <w:lastRenderedPageBreak/>
        <w:t>V  УСЛОВИ</w:t>
      </w:r>
      <w:proofErr w:type="gramEnd"/>
      <w:r w:rsidRPr="008333D3">
        <w:rPr>
          <w:b/>
          <w:bCs/>
          <w:i/>
          <w:iCs/>
          <w:color w:val="auto"/>
          <w:sz w:val="28"/>
          <w:szCs w:val="28"/>
        </w:rPr>
        <w:t xml:space="preserve"> ЗА УЧЕШЋЕ У ПОСТУПКУ ЈАВНЕ НАБАВКЕ ИЗ ЧЛ. 75. И 76.  ЗАКОНА И УПУТСТВО КАКО СЕ ДОКАЗУЈЕ ИСПУЊЕНОСТ ТИХ УСЛОВА</w:t>
      </w:r>
    </w:p>
    <w:p w:rsidR="001B2FCD" w:rsidRPr="008333D3" w:rsidRDefault="001B2FCD" w:rsidP="001B2FCD">
      <w:pPr>
        <w:jc w:val="both"/>
        <w:rPr>
          <w:b/>
          <w:bCs/>
          <w:i/>
          <w:iCs/>
          <w:color w:val="auto"/>
          <w:sz w:val="28"/>
          <w:szCs w:val="28"/>
        </w:rPr>
      </w:pPr>
    </w:p>
    <w:p w:rsidR="001B2FCD" w:rsidRPr="008333D3" w:rsidRDefault="001B2FCD" w:rsidP="001B2FCD">
      <w:pPr>
        <w:pStyle w:val="ListParagraph"/>
        <w:numPr>
          <w:ilvl w:val="0"/>
          <w:numId w:val="2"/>
        </w:numPr>
        <w:shd w:val="clear" w:color="auto" w:fill="C6D9F1"/>
        <w:jc w:val="center"/>
        <w:rPr>
          <w:b/>
          <w:bCs/>
          <w:i/>
          <w:iCs/>
          <w:color w:val="auto"/>
        </w:rPr>
      </w:pPr>
      <w:r w:rsidRPr="008333D3">
        <w:rPr>
          <w:b/>
          <w:bCs/>
          <w:i/>
          <w:iCs/>
          <w:color w:val="auto"/>
        </w:rPr>
        <w:t>УСЛОВИ ЗА УЧЕШЋЕ У ПОСТУПКУ ЈАВНЕ НАБАВКЕ ИЗ ЧЛ. 75. И 76.   ЗАКОНА</w:t>
      </w:r>
    </w:p>
    <w:p w:rsidR="001B2FCD" w:rsidRPr="008333D3" w:rsidRDefault="001B2FCD" w:rsidP="001B2FCD">
      <w:pPr>
        <w:pStyle w:val="ListParagraph"/>
        <w:jc w:val="both"/>
        <w:rPr>
          <w:b/>
          <w:bCs/>
          <w:i/>
          <w:iCs/>
          <w:color w:val="auto"/>
        </w:rPr>
      </w:pPr>
    </w:p>
    <w:p w:rsidR="001B2FCD" w:rsidRPr="008333D3" w:rsidRDefault="001B2FCD" w:rsidP="001B2FCD">
      <w:pPr>
        <w:pStyle w:val="ListParagraph"/>
        <w:ind w:left="561"/>
        <w:jc w:val="both"/>
        <w:rPr>
          <w:iCs/>
          <w:color w:val="auto"/>
        </w:rPr>
      </w:pPr>
      <w:proofErr w:type="gramStart"/>
      <w:r w:rsidRPr="008333D3">
        <w:rPr>
          <w:b/>
          <w:iCs/>
          <w:color w:val="auto"/>
        </w:rPr>
        <w:t>1.1</w:t>
      </w:r>
      <w:r w:rsidRPr="008333D3">
        <w:rPr>
          <w:iCs/>
          <w:color w:val="auto"/>
        </w:rPr>
        <w:t xml:space="preserve">    Право на учешће у поступку предметне јавне набавке има понуђач који испуњава </w:t>
      </w:r>
      <w:r w:rsidRPr="008333D3">
        <w:rPr>
          <w:b/>
          <w:iCs/>
          <w:color w:val="auto"/>
        </w:rPr>
        <w:t>обавезне услове</w:t>
      </w:r>
      <w:r w:rsidRPr="008333D3">
        <w:rPr>
          <w:iCs/>
          <w:color w:val="auto"/>
        </w:rPr>
        <w:t xml:space="preserve"> за учешће у поступку јавне набавке дефинисане чл.</w:t>
      </w:r>
      <w:proofErr w:type="gramEnd"/>
      <w:r w:rsidRPr="008333D3">
        <w:rPr>
          <w:iCs/>
          <w:color w:val="auto"/>
        </w:rPr>
        <w:t xml:space="preserve"> 75. Закона, и то:</w:t>
      </w:r>
    </w:p>
    <w:p w:rsidR="001B2FCD" w:rsidRPr="00255FB0" w:rsidRDefault="001B2FCD" w:rsidP="001B2FCD">
      <w:pPr>
        <w:pStyle w:val="ListParagraph"/>
        <w:numPr>
          <w:ilvl w:val="0"/>
          <w:numId w:val="4"/>
        </w:numPr>
        <w:jc w:val="both"/>
        <w:rPr>
          <w:color w:val="auto"/>
        </w:rPr>
      </w:pPr>
      <w:r w:rsidRPr="00255FB0">
        <w:rPr>
          <w:iCs/>
          <w:color w:val="auto"/>
        </w:rPr>
        <w:t>Да је регистрован код надлежног органа, односно уписан у одговарајући регистар</w:t>
      </w:r>
      <w:r w:rsidRPr="00255FB0">
        <w:rPr>
          <w:iCs/>
          <w:color w:val="auto"/>
          <w:lang w:val="sr-Cyrl-CS"/>
        </w:rPr>
        <w:t xml:space="preserve"> </w:t>
      </w:r>
      <w:r w:rsidRPr="00255FB0">
        <w:rPr>
          <w:i/>
          <w:iCs/>
          <w:color w:val="auto"/>
          <w:lang w:val="sr-Cyrl-CS"/>
        </w:rPr>
        <w:t>(чл. 75. ст. 1. тач. 1) Закона);</w:t>
      </w:r>
    </w:p>
    <w:p w:rsidR="001B2FCD" w:rsidRPr="00255FB0" w:rsidRDefault="001B2FCD" w:rsidP="001B2FCD">
      <w:pPr>
        <w:pStyle w:val="ListParagraph"/>
        <w:numPr>
          <w:ilvl w:val="0"/>
          <w:numId w:val="4"/>
        </w:numPr>
        <w:jc w:val="both"/>
        <w:rPr>
          <w:color w:val="auto"/>
        </w:rPr>
      </w:pPr>
      <w:r w:rsidRPr="00255FB0">
        <w:rPr>
          <w:color w:val="auto"/>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55FB0">
        <w:rPr>
          <w:color w:val="auto"/>
          <w:lang w:val="sr-Cyrl-CS"/>
        </w:rPr>
        <w:t xml:space="preserve"> </w:t>
      </w:r>
      <w:r w:rsidRPr="00255FB0">
        <w:rPr>
          <w:i/>
          <w:iCs/>
          <w:color w:val="auto"/>
          <w:lang w:val="sr-Cyrl-CS"/>
        </w:rPr>
        <w:t>(чл. 75. ст. 1. тач. 2) Закона);</w:t>
      </w:r>
    </w:p>
    <w:p w:rsidR="001B2FCD" w:rsidRPr="00BC7004" w:rsidRDefault="001B2FCD" w:rsidP="001B2FCD">
      <w:pPr>
        <w:pStyle w:val="ListParagraph"/>
        <w:numPr>
          <w:ilvl w:val="0"/>
          <w:numId w:val="4"/>
        </w:numPr>
        <w:jc w:val="both"/>
        <w:rPr>
          <w:color w:val="auto"/>
        </w:rPr>
      </w:pPr>
      <w:r w:rsidRPr="00255FB0">
        <w:rPr>
          <w:color w:val="auto"/>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55FB0">
        <w:rPr>
          <w:i/>
          <w:iCs/>
          <w:color w:val="auto"/>
          <w:lang w:val="sr-Cyrl-CS"/>
        </w:rPr>
        <w:t>(чл. 75. ст. 1. тач. 4) Закона);</w:t>
      </w:r>
    </w:p>
    <w:p w:rsidR="001B2FCD" w:rsidRPr="005D00C5" w:rsidRDefault="001B2FCD" w:rsidP="001B2FCD">
      <w:pPr>
        <w:pStyle w:val="ListParagraph"/>
        <w:numPr>
          <w:ilvl w:val="0"/>
          <w:numId w:val="4"/>
        </w:numPr>
        <w:jc w:val="both"/>
        <w:rPr>
          <w:b/>
          <w:color w:val="auto"/>
        </w:rPr>
      </w:pPr>
      <w:r w:rsidRPr="001477CB">
        <w:rPr>
          <w:color w:val="auto"/>
          <w:lang w:val="sr-Cyrl-CS"/>
        </w:rPr>
        <w:t xml:space="preserve">да има важећу дозволу надлежног органа за обављање делатности која је предмет јавне набавке – </w:t>
      </w:r>
      <w:r w:rsidRPr="00CB7AAE">
        <w:rPr>
          <w:iCs/>
          <w:color w:val="auto"/>
        </w:rPr>
        <w:t>ако је таква дозвола предвиђена</w:t>
      </w:r>
      <w:r>
        <w:rPr>
          <w:iCs/>
          <w:color w:val="auto"/>
        </w:rPr>
        <w:t xml:space="preserve"> </w:t>
      </w:r>
      <w:r w:rsidRPr="00CB7AAE">
        <w:rPr>
          <w:iCs/>
          <w:color w:val="auto"/>
        </w:rPr>
        <w:t xml:space="preserve">посебним прописом. </w:t>
      </w:r>
      <w:r w:rsidRPr="00CB7AAE">
        <w:rPr>
          <w:iCs/>
          <w:color w:val="auto"/>
          <w:lang w:val="sr-Cyrl-CS"/>
        </w:rPr>
        <w:t xml:space="preserve">(чл. 75. ст. 1. тач. </w:t>
      </w:r>
      <w:r w:rsidRPr="00CB7AAE">
        <w:rPr>
          <w:iCs/>
          <w:color w:val="auto"/>
        </w:rPr>
        <w:t>5</w:t>
      </w:r>
      <w:r w:rsidRPr="00CB7AAE">
        <w:rPr>
          <w:iCs/>
          <w:color w:val="auto"/>
          <w:lang w:val="sr-Cyrl-CS"/>
        </w:rPr>
        <w:t>) Закона);</w:t>
      </w:r>
      <w:r>
        <w:rPr>
          <w:iCs/>
          <w:color w:val="auto"/>
        </w:rPr>
        <w:t xml:space="preserve"> </w:t>
      </w:r>
      <w:r w:rsidRPr="005D00C5">
        <w:rPr>
          <w:b/>
          <w:iCs/>
          <w:color w:val="auto"/>
        </w:rPr>
        <w:t>Није потребна за предметну јавну набавку</w:t>
      </w:r>
    </w:p>
    <w:p w:rsidR="001B2FCD" w:rsidRPr="00A72451" w:rsidRDefault="001B2FCD" w:rsidP="001B2FCD">
      <w:pPr>
        <w:pStyle w:val="ListParagraph"/>
        <w:numPr>
          <w:ilvl w:val="0"/>
          <w:numId w:val="4"/>
        </w:numPr>
        <w:jc w:val="both"/>
        <w:rPr>
          <w:color w:val="auto"/>
        </w:rPr>
      </w:pPr>
      <w:r w:rsidRPr="00255FB0">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t>нема забрану обављања делатности која је на снази у време подношења понуде</w:t>
      </w:r>
      <w:r w:rsidRPr="00255FB0">
        <w:rPr>
          <w:lang w:val="sr-Cyrl-CS"/>
        </w:rPr>
        <w:t xml:space="preserve"> </w:t>
      </w:r>
      <w:r w:rsidRPr="00255FB0">
        <w:rPr>
          <w:i/>
          <w:iCs/>
          <w:lang w:val="sr-Cyrl-CS"/>
        </w:rPr>
        <w:t>(чл. 75. ст. 2. Закона).</w:t>
      </w:r>
    </w:p>
    <w:p w:rsidR="001B2FCD" w:rsidRDefault="001B2FCD" w:rsidP="001B2FCD">
      <w:pPr>
        <w:pStyle w:val="Style35"/>
        <w:widowControl/>
        <w:tabs>
          <w:tab w:val="left" w:pos="1122"/>
        </w:tabs>
        <w:spacing w:before="34" w:line="274" w:lineRule="exact"/>
        <w:ind w:left="1122" w:hanging="561"/>
        <w:jc w:val="both"/>
        <w:rPr>
          <w:rStyle w:val="FontStyle49"/>
          <w:sz w:val="24"/>
          <w:szCs w:val="24"/>
          <w:lang w:val="sr-Cyrl-CS" w:eastAsia="sr-Cyrl-CS"/>
        </w:rPr>
      </w:pPr>
      <w:r w:rsidRPr="001D3A4C">
        <w:rPr>
          <w:b/>
          <w:iCs/>
        </w:rPr>
        <w:t xml:space="preserve">1.2.  </w:t>
      </w:r>
      <w:r>
        <w:rPr>
          <w:b/>
          <w:iCs/>
        </w:rPr>
        <w:t xml:space="preserve">  </w:t>
      </w:r>
      <w:r w:rsidRPr="00931839">
        <w:rPr>
          <w:rStyle w:val="FontStyle49"/>
          <w:sz w:val="24"/>
          <w:szCs w:val="24"/>
          <w:lang w:val="sr-Cyrl-CS" w:eastAsia="sr-Cyrl-CS"/>
        </w:rPr>
        <w:t>Понуђач који учествује у поступку предметне јавне набавке, мора испунити</w:t>
      </w:r>
      <w:r w:rsidRPr="00931839">
        <w:rPr>
          <w:rStyle w:val="FontStyle49"/>
          <w:sz w:val="24"/>
          <w:szCs w:val="24"/>
          <w:lang w:val="sr-Cyrl-CS" w:eastAsia="sr-Cyrl-CS"/>
        </w:rPr>
        <w:br/>
      </w:r>
      <w:r w:rsidRPr="00931839">
        <w:rPr>
          <w:rStyle w:val="FontStyle49"/>
          <w:sz w:val="24"/>
          <w:szCs w:val="24"/>
          <w:lang w:eastAsia="sr-Cyrl-CS"/>
        </w:rPr>
        <w:t xml:space="preserve"> </w:t>
      </w:r>
      <w:r w:rsidRPr="00931839">
        <w:rPr>
          <w:rStyle w:val="FontStyle48"/>
          <w:sz w:val="24"/>
          <w:szCs w:val="24"/>
          <w:lang w:val="sr-Cyrl-CS" w:eastAsia="sr-Cyrl-CS"/>
        </w:rPr>
        <w:t>додатн</w:t>
      </w:r>
      <w:r w:rsidRPr="00931839">
        <w:rPr>
          <w:rStyle w:val="FontStyle48"/>
          <w:sz w:val="24"/>
          <w:szCs w:val="24"/>
          <w:lang w:eastAsia="sr-Cyrl-CS"/>
        </w:rPr>
        <w:t>и</w:t>
      </w:r>
      <w:r w:rsidRPr="00931839">
        <w:rPr>
          <w:rStyle w:val="FontStyle48"/>
          <w:sz w:val="24"/>
          <w:szCs w:val="24"/>
          <w:lang w:val="sr-Cyrl-CS" w:eastAsia="sr-Cyrl-CS"/>
        </w:rPr>
        <w:t xml:space="preserve"> услов </w:t>
      </w:r>
      <w:r w:rsidRPr="00931839">
        <w:rPr>
          <w:rStyle w:val="FontStyle49"/>
          <w:sz w:val="24"/>
          <w:szCs w:val="24"/>
          <w:lang w:val="sr-Cyrl-CS" w:eastAsia="sr-Cyrl-CS"/>
        </w:rPr>
        <w:t xml:space="preserve">за учешће у поступку јавне набавке, дефинисан чланом </w:t>
      </w:r>
      <w:r w:rsidRPr="00931839">
        <w:rPr>
          <w:rStyle w:val="FontStyle49"/>
          <w:sz w:val="24"/>
          <w:szCs w:val="24"/>
          <w:lang w:eastAsia="sr-Cyrl-CS"/>
        </w:rPr>
        <w:t xml:space="preserve">    </w:t>
      </w:r>
      <w:r w:rsidRPr="00931839">
        <w:rPr>
          <w:rStyle w:val="FontStyle49"/>
          <w:sz w:val="24"/>
          <w:szCs w:val="24"/>
          <w:lang w:val="sr-Cyrl-CS" w:eastAsia="sr-Cyrl-CS"/>
        </w:rPr>
        <w:t xml:space="preserve">76.Закона и </w:t>
      </w:r>
      <w:proofErr w:type="gramStart"/>
      <w:r w:rsidRPr="00931839">
        <w:rPr>
          <w:rStyle w:val="FontStyle49"/>
          <w:sz w:val="24"/>
          <w:szCs w:val="24"/>
          <w:lang w:val="sr-Cyrl-CS" w:eastAsia="sr-Cyrl-CS"/>
        </w:rPr>
        <w:t>то</w:t>
      </w:r>
      <w:r w:rsidRPr="00931839">
        <w:rPr>
          <w:rStyle w:val="FontStyle49"/>
          <w:sz w:val="24"/>
          <w:szCs w:val="24"/>
          <w:lang w:eastAsia="sr-Cyrl-CS"/>
        </w:rPr>
        <w:t xml:space="preserve"> </w:t>
      </w:r>
      <w:r w:rsidRPr="00931839">
        <w:rPr>
          <w:rStyle w:val="FontStyle49"/>
          <w:sz w:val="24"/>
          <w:szCs w:val="24"/>
          <w:lang w:val="sr-Cyrl-CS" w:eastAsia="sr-Cyrl-CS"/>
        </w:rPr>
        <w:t>:</w:t>
      </w:r>
      <w:proofErr w:type="gramEnd"/>
    </w:p>
    <w:p w:rsidR="00E11C91" w:rsidRPr="00E11C91" w:rsidRDefault="00E11C91" w:rsidP="001B2FCD">
      <w:pPr>
        <w:pStyle w:val="Style35"/>
        <w:widowControl/>
        <w:tabs>
          <w:tab w:val="left" w:pos="1122"/>
        </w:tabs>
        <w:spacing w:before="34" w:line="274" w:lineRule="exact"/>
        <w:ind w:left="1122" w:hanging="561"/>
        <w:jc w:val="both"/>
        <w:rPr>
          <w:rStyle w:val="FontStyle49"/>
          <w:sz w:val="24"/>
          <w:szCs w:val="24"/>
          <w:lang w:eastAsia="sr-Cyrl-CS"/>
        </w:rPr>
      </w:pPr>
    </w:p>
    <w:p w:rsidR="001B2FCD" w:rsidRPr="00931839" w:rsidRDefault="001B2FCD" w:rsidP="00931839">
      <w:pPr>
        <w:spacing w:line="240" w:lineRule="auto"/>
        <w:ind w:left="748" w:hanging="748"/>
        <w:jc w:val="both"/>
        <w:rPr>
          <w:lang w:val="sr-Latn-CS"/>
        </w:rPr>
      </w:pPr>
      <w:r w:rsidRPr="00931839">
        <w:rPr>
          <w:b/>
          <w:iCs/>
        </w:rPr>
        <w:tab/>
      </w:r>
      <w:r w:rsidR="00931839">
        <w:rPr>
          <w:b/>
          <w:iCs/>
          <w:lang/>
        </w:rPr>
        <w:t>-</w:t>
      </w:r>
      <w:r w:rsidRPr="00931839">
        <w:rPr>
          <w:lang w:val="sr-Latn-CS"/>
        </w:rPr>
        <w:t>Д</w:t>
      </w:r>
      <w:r w:rsidRPr="00931839">
        <w:rPr>
          <w:lang w:val="sr-Cyrl-CS"/>
        </w:rPr>
        <w:t>а је у претходн</w:t>
      </w:r>
      <w:r w:rsidRPr="00931839">
        <w:t xml:space="preserve">е три </w:t>
      </w:r>
      <w:r w:rsidRPr="00931839">
        <w:rPr>
          <w:lang w:val="sr-Cyrl-CS"/>
        </w:rPr>
        <w:t>годин</w:t>
      </w:r>
      <w:r w:rsidRPr="00931839">
        <w:t>е од дана објављивања позива за подношење понуда</w:t>
      </w:r>
      <w:r w:rsidRPr="00931839">
        <w:rPr>
          <w:lang w:val="sr-Cyrl-CS"/>
        </w:rPr>
        <w:t xml:space="preserve"> успешно из</w:t>
      </w:r>
      <w:r w:rsidR="001A4DCE">
        <w:rPr>
          <w:lang w:val="sr-Cyrl-CS"/>
        </w:rPr>
        <w:t xml:space="preserve">вршио сервисирање минимум  једне микроталасне пећи </w:t>
      </w:r>
      <w:r w:rsidRPr="00931839">
        <w:rPr>
          <w:lang w:val="sr-Latn-CS"/>
        </w:rPr>
        <w:t xml:space="preserve"> типа</w:t>
      </w:r>
      <w:r w:rsidR="00931839">
        <w:rPr>
          <w:lang/>
        </w:rPr>
        <w:t xml:space="preserve"> </w:t>
      </w:r>
      <w:r w:rsidR="00BE55DA" w:rsidRPr="00E11D70">
        <w:rPr>
          <w:rFonts w:eastAsia="Times New Roman"/>
          <w:color w:val="auto"/>
          <w:kern w:val="0"/>
          <w:lang w:val="sr-Cyrl-CS" w:eastAsia="en-US"/>
        </w:rPr>
        <w:t>„</w:t>
      </w:r>
      <w:r w:rsidR="00BE55DA" w:rsidRPr="00E11D70">
        <w:rPr>
          <w:rFonts w:eastAsia="Times New Roman"/>
          <w:color w:val="auto"/>
          <w:kern w:val="0"/>
          <w:lang w:eastAsia="en-US"/>
        </w:rPr>
        <w:t>Anton Paar GmbH</w:t>
      </w:r>
      <w:r w:rsidR="00BE55DA">
        <w:rPr>
          <w:rFonts w:eastAsia="Times New Roman"/>
          <w:color w:val="auto"/>
          <w:kern w:val="0"/>
          <w:lang w:eastAsia="en-US"/>
        </w:rPr>
        <w:t>“</w:t>
      </w:r>
      <w:r w:rsidR="00BE55DA" w:rsidRPr="00E11D70">
        <w:rPr>
          <w:rFonts w:eastAsia="Times New Roman"/>
          <w:color w:val="auto"/>
          <w:kern w:val="0"/>
          <w:lang w:eastAsia="en-US"/>
        </w:rPr>
        <w:t>MW 3000</w:t>
      </w:r>
      <w:r w:rsidR="00BE55DA">
        <w:rPr>
          <w:rFonts w:eastAsia="Times New Roman"/>
          <w:color w:val="auto"/>
          <w:kern w:val="0"/>
          <w:lang w:eastAsia="en-US"/>
        </w:rPr>
        <w:t>.</w:t>
      </w:r>
      <w:r w:rsidR="00BE55DA" w:rsidRPr="00E11D70">
        <w:rPr>
          <w:rFonts w:eastAsia="Times New Roman"/>
          <w:color w:val="auto"/>
          <w:kern w:val="0"/>
          <w:lang w:eastAsia="en-US"/>
        </w:rPr>
        <w:t xml:space="preserve">  </w:t>
      </w:r>
    </w:p>
    <w:p w:rsidR="001B2FCD" w:rsidRPr="00931839" w:rsidRDefault="001B2FCD" w:rsidP="001B2FCD">
      <w:pPr>
        <w:ind w:left="1122"/>
        <w:jc w:val="both"/>
        <w:rPr>
          <w:lang w:val="sr-Latn-CS"/>
        </w:rPr>
      </w:pPr>
    </w:p>
    <w:p w:rsidR="001B2FCD" w:rsidRDefault="001B2FCD" w:rsidP="001B2FCD">
      <w:pPr>
        <w:pStyle w:val="ListParagraph"/>
        <w:ind w:left="561"/>
        <w:jc w:val="both"/>
        <w:rPr>
          <w:bCs/>
          <w:iCs/>
          <w:color w:val="auto"/>
        </w:rPr>
      </w:pPr>
      <w:r w:rsidRPr="001D3A4C">
        <w:rPr>
          <w:b/>
          <w:bCs/>
          <w:iCs/>
          <w:color w:val="auto"/>
        </w:rPr>
        <w:t>1.3</w:t>
      </w:r>
      <w:proofErr w:type="gramStart"/>
      <w:r w:rsidRPr="001D3A4C">
        <w:rPr>
          <w:b/>
          <w:bCs/>
          <w:iCs/>
          <w:color w:val="auto"/>
        </w:rPr>
        <w:t>.</w:t>
      </w:r>
      <w:r w:rsidR="00906BD8">
        <w:rPr>
          <w:bCs/>
          <w:iCs/>
          <w:color w:val="auto"/>
        </w:rPr>
        <w:t xml:space="preserve"> </w:t>
      </w:r>
      <w:r w:rsidRPr="001D3A4C">
        <w:rPr>
          <w:bCs/>
          <w:iCs/>
          <w:color w:val="auto"/>
        </w:rPr>
        <w:t xml:space="preserve"> Уколико</w:t>
      </w:r>
      <w:proofErr w:type="gramEnd"/>
      <w:r w:rsidRPr="001D3A4C">
        <w:rPr>
          <w:bCs/>
          <w:iCs/>
          <w:color w:val="auto"/>
        </w:rPr>
        <w:t xml:space="preserve"> понуду подноси група понуђача, сваки понуђач из групе понуђача,    мора да испуни обавезне услове из члана 75. </w:t>
      </w:r>
      <w:proofErr w:type="gramStart"/>
      <w:r w:rsidRPr="001D3A4C">
        <w:rPr>
          <w:bCs/>
          <w:iCs/>
          <w:color w:val="auto"/>
        </w:rPr>
        <w:t>став</w:t>
      </w:r>
      <w:proofErr w:type="gramEnd"/>
      <w:r w:rsidRPr="001D3A4C">
        <w:rPr>
          <w:bCs/>
          <w:iCs/>
          <w:color w:val="auto"/>
        </w:rPr>
        <w:t xml:space="preserve"> 1. </w:t>
      </w:r>
      <w:proofErr w:type="gramStart"/>
      <w:r w:rsidRPr="001D3A4C">
        <w:rPr>
          <w:bCs/>
          <w:iCs/>
          <w:color w:val="auto"/>
        </w:rPr>
        <w:t>тач</w:t>
      </w:r>
      <w:proofErr w:type="gramEnd"/>
      <w:r w:rsidRPr="001D3A4C">
        <w:rPr>
          <w:bCs/>
          <w:iCs/>
          <w:color w:val="auto"/>
        </w:rPr>
        <w:t xml:space="preserve">. 1) </w:t>
      </w:r>
      <w:proofErr w:type="gramStart"/>
      <w:r w:rsidRPr="001D3A4C">
        <w:rPr>
          <w:bCs/>
          <w:iCs/>
          <w:color w:val="auto"/>
        </w:rPr>
        <w:t>до</w:t>
      </w:r>
      <w:proofErr w:type="gramEnd"/>
      <w:r w:rsidRPr="001D3A4C">
        <w:rPr>
          <w:bCs/>
          <w:iCs/>
          <w:color w:val="auto"/>
        </w:rPr>
        <w:t xml:space="preserve"> 4) Закона, а додатне услове испуњавају заједно.  </w:t>
      </w:r>
      <w:proofErr w:type="gramStart"/>
      <w:r w:rsidRPr="001D3A4C">
        <w:rPr>
          <w:bCs/>
          <w:iCs/>
          <w:color w:val="auto"/>
        </w:rPr>
        <w:t>Услов из члана 75.</w:t>
      </w:r>
      <w:proofErr w:type="gramEnd"/>
      <w:r w:rsidRPr="001D3A4C">
        <w:rPr>
          <w:bCs/>
          <w:iCs/>
          <w:color w:val="auto"/>
        </w:rPr>
        <w:t xml:space="preserve"> </w:t>
      </w:r>
      <w:proofErr w:type="gramStart"/>
      <w:r w:rsidRPr="001D3A4C">
        <w:rPr>
          <w:bCs/>
          <w:iCs/>
          <w:color w:val="auto"/>
        </w:rPr>
        <w:t>став</w:t>
      </w:r>
      <w:proofErr w:type="gramEnd"/>
      <w:r w:rsidRPr="001D3A4C">
        <w:rPr>
          <w:bCs/>
          <w:iCs/>
          <w:color w:val="auto"/>
        </w:rPr>
        <w:t xml:space="preserve"> 1. </w:t>
      </w:r>
      <w:proofErr w:type="gramStart"/>
      <w:r w:rsidRPr="001D3A4C">
        <w:rPr>
          <w:bCs/>
          <w:iCs/>
          <w:color w:val="auto"/>
        </w:rPr>
        <w:t>тачка</w:t>
      </w:r>
      <w:proofErr w:type="gramEnd"/>
      <w:r w:rsidRPr="001D3A4C">
        <w:rPr>
          <w:bCs/>
          <w:iCs/>
          <w:color w:val="auto"/>
        </w:rPr>
        <w:t xml:space="preserve"> 5) Закона дужан је да испуни понуђач из групе понуђача којем је поверено извршење дела набавке за који је неопходна испуњеност тог услова.</w:t>
      </w:r>
    </w:p>
    <w:p w:rsidR="001B2FCD" w:rsidRPr="001D3A4C" w:rsidRDefault="001B2FCD" w:rsidP="001B2FCD">
      <w:pPr>
        <w:pStyle w:val="ListParagraph"/>
        <w:ind w:left="561"/>
        <w:jc w:val="both"/>
        <w:rPr>
          <w:bCs/>
          <w:iCs/>
          <w:color w:val="auto"/>
        </w:rPr>
      </w:pPr>
    </w:p>
    <w:p w:rsidR="001B2FCD" w:rsidRDefault="001B2FCD" w:rsidP="001B2FCD">
      <w:pPr>
        <w:pStyle w:val="ListParagraph"/>
        <w:ind w:left="561"/>
        <w:jc w:val="both"/>
        <w:rPr>
          <w:bCs/>
          <w:iCs/>
          <w:color w:val="auto"/>
        </w:rPr>
      </w:pPr>
      <w:r w:rsidRPr="001D3A4C">
        <w:rPr>
          <w:b/>
          <w:bCs/>
          <w:iCs/>
          <w:color w:val="auto"/>
        </w:rPr>
        <w:t>1.4.</w:t>
      </w:r>
      <w:r w:rsidR="00906BD8">
        <w:rPr>
          <w:bCs/>
          <w:iCs/>
          <w:color w:val="auto"/>
        </w:rPr>
        <w:t xml:space="preserve">    </w:t>
      </w:r>
      <w:r w:rsidRPr="001D3A4C">
        <w:rPr>
          <w:bCs/>
          <w:iCs/>
          <w:color w:val="auto"/>
        </w:rPr>
        <w:t xml:space="preserve">Уколико Понуђач подноси понуду са Подизвођачем, Понуђач је дужан да за подизвођаче достави доказе о испуњености обавезних услова из члана 75. </w:t>
      </w:r>
      <w:proofErr w:type="gramStart"/>
      <w:r w:rsidRPr="001D3A4C">
        <w:rPr>
          <w:bCs/>
          <w:iCs/>
          <w:color w:val="auto"/>
        </w:rPr>
        <w:t>став</w:t>
      </w:r>
      <w:proofErr w:type="gramEnd"/>
      <w:r w:rsidRPr="001D3A4C">
        <w:rPr>
          <w:bCs/>
          <w:iCs/>
          <w:color w:val="auto"/>
        </w:rPr>
        <w:t xml:space="preserve"> 1. </w:t>
      </w:r>
      <w:proofErr w:type="gramStart"/>
      <w:r w:rsidRPr="001D3A4C">
        <w:rPr>
          <w:bCs/>
          <w:iCs/>
          <w:color w:val="auto"/>
        </w:rPr>
        <w:t>тач</w:t>
      </w:r>
      <w:proofErr w:type="gramEnd"/>
      <w:r w:rsidRPr="001D3A4C">
        <w:rPr>
          <w:bCs/>
          <w:iCs/>
          <w:color w:val="auto"/>
        </w:rPr>
        <w:t xml:space="preserve">. 1) </w:t>
      </w:r>
      <w:proofErr w:type="gramStart"/>
      <w:r w:rsidRPr="001D3A4C">
        <w:rPr>
          <w:bCs/>
          <w:iCs/>
          <w:color w:val="auto"/>
        </w:rPr>
        <w:t>до</w:t>
      </w:r>
      <w:proofErr w:type="gramEnd"/>
      <w:r w:rsidRPr="001D3A4C">
        <w:rPr>
          <w:bCs/>
          <w:iCs/>
          <w:color w:val="auto"/>
        </w:rPr>
        <w:t xml:space="preserve"> 4) Закона, а доказ о испуњености услова из члана 75. </w:t>
      </w:r>
      <w:proofErr w:type="gramStart"/>
      <w:r w:rsidRPr="001D3A4C">
        <w:rPr>
          <w:bCs/>
          <w:iCs/>
          <w:color w:val="auto"/>
        </w:rPr>
        <w:t>став</w:t>
      </w:r>
      <w:proofErr w:type="gramEnd"/>
      <w:r w:rsidRPr="001D3A4C">
        <w:rPr>
          <w:bCs/>
          <w:iCs/>
          <w:color w:val="auto"/>
        </w:rPr>
        <w:t xml:space="preserve"> 1. </w:t>
      </w:r>
      <w:proofErr w:type="gramStart"/>
      <w:r w:rsidRPr="001D3A4C">
        <w:rPr>
          <w:bCs/>
          <w:iCs/>
          <w:color w:val="auto"/>
        </w:rPr>
        <w:t>тачка</w:t>
      </w:r>
      <w:proofErr w:type="gramEnd"/>
      <w:r w:rsidRPr="001D3A4C">
        <w:rPr>
          <w:bCs/>
          <w:iCs/>
          <w:color w:val="auto"/>
        </w:rPr>
        <w:t xml:space="preserve"> 5) Закона за део набавке који ће извршити преко подизвођача.</w:t>
      </w:r>
    </w:p>
    <w:p w:rsidR="001B2FCD" w:rsidRPr="00A52BB6" w:rsidRDefault="001B2FCD" w:rsidP="001B2FCD">
      <w:pPr>
        <w:pStyle w:val="ListParagraph"/>
        <w:ind w:left="561"/>
        <w:jc w:val="both"/>
        <w:rPr>
          <w:color w:val="auto"/>
        </w:rPr>
      </w:pPr>
      <w:r>
        <w:rPr>
          <w:bCs/>
          <w:iCs/>
          <w:color w:val="auto"/>
        </w:rPr>
        <w:t xml:space="preserve"> </w:t>
      </w:r>
      <w:r w:rsidRPr="00A52BB6">
        <w:rPr>
          <w:color w:val="auto"/>
        </w:rPr>
        <w:t xml:space="preserve">Докази: </w:t>
      </w:r>
    </w:p>
    <w:p w:rsidR="001B2FCD" w:rsidRPr="00A52BB6" w:rsidRDefault="001B2FCD" w:rsidP="001B2FCD">
      <w:pPr>
        <w:pStyle w:val="ListParagraph"/>
        <w:ind w:left="561"/>
        <w:jc w:val="both"/>
        <w:rPr>
          <w:color w:val="auto"/>
        </w:rPr>
      </w:pPr>
      <w:r w:rsidRPr="00A52BB6">
        <w:rPr>
          <w:color w:val="auto"/>
        </w:rPr>
        <w:lastRenderedPageBreak/>
        <w:t xml:space="preserve">1. Извод из регистра Агенције за привредне регистре, односно извод из регистра надлежног Привредног суда. </w:t>
      </w:r>
    </w:p>
    <w:p w:rsidR="001B2FCD" w:rsidRPr="00A52BB6" w:rsidRDefault="001B2FCD" w:rsidP="001B2FCD">
      <w:pPr>
        <w:pStyle w:val="ListParagraph"/>
        <w:ind w:left="561"/>
        <w:jc w:val="both"/>
        <w:rPr>
          <w:color w:val="auto"/>
          <w:sz w:val="16"/>
          <w:szCs w:val="16"/>
        </w:rPr>
      </w:pPr>
    </w:p>
    <w:p w:rsidR="001B2FCD" w:rsidRPr="00A52BB6" w:rsidRDefault="001B2FCD" w:rsidP="001B2FCD">
      <w:pPr>
        <w:pStyle w:val="ListParagraph"/>
        <w:ind w:left="561"/>
        <w:jc w:val="both"/>
        <w:rPr>
          <w:color w:val="auto"/>
        </w:rPr>
      </w:pPr>
      <w:r w:rsidRPr="00A52BB6">
        <w:rPr>
          <w:color w:val="auto"/>
        </w:rPr>
        <w:t xml:space="preserve">2. </w:t>
      </w:r>
      <w:r w:rsidRPr="00A52BB6">
        <w:rPr>
          <w:color w:val="auto"/>
          <w:u w:val="single"/>
        </w:rPr>
        <w:t>Потврде надл.суда односно надл.полицијске управе; Правна лица</w:t>
      </w:r>
      <w:r w:rsidRPr="00A52BB6">
        <w:rPr>
          <w:color w:val="auto"/>
        </w:rPr>
        <w:t xml:space="preserve">: </w:t>
      </w:r>
    </w:p>
    <w:p w:rsidR="001B2FCD" w:rsidRPr="00A52BB6" w:rsidRDefault="001B2FCD" w:rsidP="001B2FCD">
      <w:pPr>
        <w:pStyle w:val="ListParagraph"/>
        <w:ind w:left="561" w:firstLine="159"/>
        <w:jc w:val="both"/>
        <w:rPr>
          <w:color w:val="auto"/>
        </w:rPr>
      </w:pPr>
      <w:r w:rsidRPr="00A52BB6">
        <w:rPr>
          <w:color w:val="auto"/>
        </w:rPr>
        <w:t>1) Извод из казнене евиденције, односно уверењ</w:t>
      </w:r>
      <w:r>
        <w:rPr>
          <w:color w:val="auto"/>
        </w:rPr>
        <w:t>е</w:t>
      </w:r>
      <w:r w:rsidRPr="00A52BB6">
        <w:rPr>
          <w:color w:val="auto"/>
        </w:rPr>
        <w:t xml:space="preserve"> основног суда (које обухвата и податке из казнене евиденције за кривична дела која су у надлежности редовног кривичног одељења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1B2FCD" w:rsidRPr="00A52BB6" w:rsidRDefault="001B2FCD" w:rsidP="001B2FCD">
      <w:pPr>
        <w:pStyle w:val="ListParagraph"/>
        <w:ind w:left="561"/>
        <w:jc w:val="both"/>
        <w:rPr>
          <w:color w:val="auto"/>
        </w:rPr>
      </w:pPr>
      <w:r w:rsidRPr="00A52BB6">
        <w:rPr>
          <w:color w:val="auto"/>
        </w:rPr>
        <w:t xml:space="preserve">Посебна напомена: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и УВЕРЕЊЕ ВИШЕГ СУДА на чијем подручју је седиште домаћег правног лица, односно седиште представништва или огранка страног правног лица, којом се потврђује да понуђач (правно лице) није осуђиван за кривична дела против привреде и кривично дело примања мита. </w:t>
      </w:r>
    </w:p>
    <w:p w:rsidR="001B2FCD" w:rsidRPr="00A52BB6" w:rsidRDefault="001B2FCD" w:rsidP="001B2FCD">
      <w:pPr>
        <w:pStyle w:val="ListParagraph"/>
        <w:ind w:left="561" w:firstLine="159"/>
        <w:jc w:val="both"/>
        <w:rPr>
          <w:color w:val="auto"/>
        </w:rPr>
      </w:pPr>
      <w:r w:rsidRPr="00A52BB6">
        <w:rPr>
          <w:color w:val="auto"/>
        </w:rPr>
        <w:t xml:space="preserve">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1B2FCD" w:rsidRPr="00A52BB6" w:rsidRDefault="001B2FCD" w:rsidP="001B2FCD">
      <w:pPr>
        <w:pStyle w:val="ListParagraph"/>
        <w:ind w:left="561" w:firstLine="159"/>
        <w:jc w:val="both"/>
        <w:rPr>
          <w:color w:val="auto"/>
        </w:rPr>
      </w:pPr>
      <w:r w:rsidRPr="00A52BB6">
        <w:rPr>
          <w:color w:val="auto"/>
        </w:rPr>
        <w:t xml:space="preserve">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A52BB6">
        <w:rPr>
          <w:color w:val="auto"/>
        </w:rPr>
        <w:t>Уколико понуђач има више законских заступника дужан је да достави доказ за сваког од њих.</w:t>
      </w:r>
      <w:proofErr w:type="gramEnd"/>
      <w:r w:rsidRPr="00A52BB6">
        <w:rPr>
          <w:color w:val="auto"/>
        </w:rPr>
        <w:t xml:space="preserve"> </w:t>
      </w:r>
    </w:p>
    <w:p w:rsidR="001B2FCD" w:rsidRPr="00A52BB6" w:rsidRDefault="001B2FCD" w:rsidP="001B2FCD">
      <w:pPr>
        <w:pStyle w:val="ListParagraph"/>
        <w:ind w:left="561" w:firstLine="159"/>
        <w:jc w:val="both"/>
        <w:rPr>
          <w:color w:val="auto"/>
          <w:sz w:val="16"/>
          <w:szCs w:val="16"/>
        </w:rPr>
      </w:pPr>
    </w:p>
    <w:p w:rsidR="001B2FCD" w:rsidRPr="00A52BB6" w:rsidRDefault="001B2FCD" w:rsidP="001B2FCD">
      <w:pPr>
        <w:pStyle w:val="ListParagraph"/>
        <w:ind w:left="561" w:firstLine="159"/>
        <w:jc w:val="both"/>
        <w:rPr>
          <w:color w:val="auto"/>
        </w:rPr>
      </w:pPr>
      <w:r w:rsidRPr="00A52BB6">
        <w:rPr>
          <w:color w:val="auto"/>
          <w:u w:val="single"/>
        </w:rPr>
        <w:t>Предузетници и физичка лица</w:t>
      </w:r>
      <w:r w:rsidRPr="00A52BB6">
        <w:rPr>
          <w:color w:val="auto"/>
        </w:rPr>
        <w:t xml:space="preserve">: </w:t>
      </w:r>
    </w:p>
    <w:p w:rsidR="001B2FCD" w:rsidRPr="00A52BB6" w:rsidRDefault="001B2FCD" w:rsidP="001B2FCD">
      <w:pPr>
        <w:pStyle w:val="ListParagraph"/>
        <w:ind w:left="561" w:firstLine="159"/>
        <w:jc w:val="both"/>
        <w:rPr>
          <w:color w:val="auto"/>
        </w:rPr>
      </w:pPr>
      <w:r w:rsidRPr="00A52BB6">
        <w:rPr>
          <w:color w:val="auto"/>
        </w:rPr>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Доказ не може бити старији од два месеца пре отварања понуда; </w:t>
      </w:r>
    </w:p>
    <w:p w:rsidR="001B2FCD" w:rsidRPr="00A52BB6" w:rsidRDefault="001B2FCD" w:rsidP="001B2FCD">
      <w:pPr>
        <w:pStyle w:val="ListParagraph"/>
        <w:ind w:left="561"/>
        <w:jc w:val="both"/>
        <w:rPr>
          <w:color w:val="auto"/>
          <w:sz w:val="16"/>
          <w:szCs w:val="16"/>
        </w:rPr>
      </w:pPr>
    </w:p>
    <w:p w:rsidR="001B2FCD" w:rsidRPr="00A52BB6" w:rsidRDefault="001B2FCD" w:rsidP="001B2FCD">
      <w:pPr>
        <w:pStyle w:val="ListParagraph"/>
        <w:ind w:left="561"/>
        <w:jc w:val="both"/>
        <w:rPr>
          <w:color w:val="auto"/>
        </w:rPr>
      </w:pPr>
      <w:r w:rsidRPr="00A52BB6">
        <w:rPr>
          <w:color w:val="auto"/>
        </w:rPr>
        <w:t xml:space="preserve">3. </w:t>
      </w:r>
      <w:r w:rsidRPr="00A52BB6">
        <w:rPr>
          <w:color w:val="auto"/>
          <w:u w:val="single"/>
        </w:rPr>
        <w:t>Уверење Пореске управе</w:t>
      </w:r>
      <w:r w:rsidRPr="00A52BB6">
        <w:rPr>
          <w:color w:val="auto"/>
        </w:rPr>
        <w:t xml:space="preserve"> Министарства финансија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Агенције за приватизацију да се понуђач налази у поступку приватизације. Доказ не може бити старији од два месеца пре отварања понуда; </w:t>
      </w:r>
    </w:p>
    <w:p w:rsidR="001B2FCD" w:rsidRPr="00A52BB6" w:rsidRDefault="001B2FCD" w:rsidP="001B2FCD">
      <w:pPr>
        <w:pStyle w:val="ListParagraph"/>
        <w:ind w:left="561"/>
        <w:jc w:val="both"/>
        <w:rPr>
          <w:color w:val="auto"/>
          <w:sz w:val="16"/>
          <w:szCs w:val="16"/>
        </w:rPr>
      </w:pPr>
    </w:p>
    <w:p w:rsidR="001B2FCD" w:rsidRPr="00A52BB6" w:rsidRDefault="001B2FCD" w:rsidP="001B2FCD">
      <w:pPr>
        <w:pStyle w:val="ListParagraph"/>
        <w:ind w:left="561"/>
        <w:jc w:val="both"/>
        <w:rPr>
          <w:color w:val="auto"/>
        </w:rPr>
      </w:pPr>
      <w:r w:rsidRPr="00A52BB6">
        <w:rPr>
          <w:color w:val="auto"/>
        </w:rPr>
        <w:t xml:space="preserve">4. </w:t>
      </w:r>
      <w:proofErr w:type="gramStart"/>
      <w:r w:rsidRPr="00A52BB6">
        <w:rPr>
          <w:color w:val="auto"/>
          <w:lang w:val="sr-Cyrl-CS"/>
        </w:rPr>
        <w:t>да</w:t>
      </w:r>
      <w:proofErr w:type="gramEnd"/>
      <w:r w:rsidRPr="00A52BB6">
        <w:rPr>
          <w:color w:val="auto"/>
          <w:lang w:val="sr-Cyrl-CS"/>
        </w:rPr>
        <w:t xml:space="preserve"> има важећу дозволу надлежног органа за обављање делатности која је предмет јавне набавке – </w:t>
      </w:r>
      <w:r w:rsidRPr="00A52BB6">
        <w:rPr>
          <w:b/>
          <w:color w:val="auto"/>
        </w:rPr>
        <w:t>Није потребна за предметну јавну набавку</w:t>
      </w:r>
    </w:p>
    <w:p w:rsidR="001B2FCD" w:rsidRPr="00A52BB6" w:rsidRDefault="001B2FCD" w:rsidP="001B2FCD">
      <w:pPr>
        <w:pStyle w:val="ListParagraph"/>
        <w:ind w:left="561"/>
        <w:jc w:val="both"/>
        <w:rPr>
          <w:color w:val="auto"/>
          <w:sz w:val="16"/>
          <w:szCs w:val="16"/>
        </w:rPr>
      </w:pPr>
    </w:p>
    <w:p w:rsidR="001B2FCD" w:rsidRPr="00A52BB6" w:rsidRDefault="001B2FCD" w:rsidP="001B2FCD">
      <w:pPr>
        <w:pStyle w:val="ListParagraph"/>
        <w:ind w:left="561"/>
        <w:jc w:val="both"/>
        <w:rPr>
          <w:color w:val="auto"/>
        </w:rPr>
        <w:sectPr w:rsidR="001B2FCD" w:rsidRPr="00A52BB6">
          <w:pgSz w:w="11906" w:h="16838"/>
          <w:pgMar w:top="1440" w:right="1440" w:bottom="1440" w:left="1440" w:header="720" w:footer="720" w:gutter="0"/>
          <w:cols w:space="720"/>
          <w:docGrid w:linePitch="360" w:charSpace="32768"/>
        </w:sectPr>
      </w:pPr>
      <w:r w:rsidRPr="00A52BB6">
        <w:rPr>
          <w:color w:val="auto"/>
        </w:rPr>
        <w:t xml:space="preserve">5. Потписан о оверен </w:t>
      </w:r>
      <w:r>
        <w:rPr>
          <w:color w:val="auto"/>
        </w:rPr>
        <w:t>О</w:t>
      </w:r>
      <w:r w:rsidRPr="00A52BB6">
        <w:rPr>
          <w:color w:val="auto"/>
        </w:rPr>
        <w:t xml:space="preserve">бразац изјаве о поштовању обавеза из члана 75. </w:t>
      </w:r>
      <w:proofErr w:type="gramStart"/>
      <w:r w:rsidRPr="00A52BB6">
        <w:rPr>
          <w:color w:val="auto"/>
        </w:rPr>
        <w:t>став</w:t>
      </w:r>
      <w:proofErr w:type="gramEnd"/>
      <w:r w:rsidRPr="00A52BB6">
        <w:rPr>
          <w:color w:val="auto"/>
        </w:rPr>
        <w:t xml:space="preserve"> 2 Закона </w:t>
      </w:r>
      <w:r w:rsidRPr="00A52BB6">
        <w:rPr>
          <w:color w:val="auto"/>
          <w:lang w:val="sr-Cyrl-CS"/>
        </w:rPr>
        <w:t>(</w:t>
      </w:r>
      <w:r w:rsidRPr="00A52BB6">
        <w:rPr>
          <w:i/>
          <w:color w:val="auto"/>
          <w:lang w:val="sr-Cyrl-CS"/>
        </w:rPr>
        <w:t xml:space="preserve">Образац изјаве понуђача, дат је у поглављу </w:t>
      </w:r>
      <w:r w:rsidRPr="00A52BB6">
        <w:rPr>
          <w:i/>
          <w:color w:val="auto"/>
        </w:rPr>
        <w:t>V</w:t>
      </w:r>
      <w:r w:rsidRPr="00A52BB6">
        <w:rPr>
          <w:i/>
          <w:color w:val="auto"/>
          <w:lang w:val="ru-RU"/>
        </w:rPr>
        <w:t xml:space="preserve"> </w:t>
      </w:r>
      <w:r w:rsidRPr="00A52BB6">
        <w:rPr>
          <w:i/>
          <w:color w:val="auto"/>
          <w:lang w:val="sr-Cyrl-CS"/>
        </w:rPr>
        <w:t>одељак 3.</w:t>
      </w:r>
      <w:r w:rsidRPr="00A52BB6">
        <w:rPr>
          <w:color w:val="auto"/>
          <w:lang w:val="sr-Cyrl-CS"/>
        </w:rPr>
        <w:t>)</w:t>
      </w:r>
    </w:p>
    <w:p w:rsidR="001B2FCD" w:rsidRPr="007E1E58" w:rsidRDefault="001B2FCD" w:rsidP="001B2FCD">
      <w:pPr>
        <w:pStyle w:val="ListParagraph"/>
        <w:shd w:val="clear" w:color="auto" w:fill="C6D9F1"/>
        <w:ind w:left="360"/>
        <w:jc w:val="center"/>
        <w:rPr>
          <w:bCs/>
          <w:i/>
          <w:iCs/>
          <w:color w:val="auto"/>
        </w:rPr>
      </w:pPr>
      <w:r w:rsidRPr="007E1E58">
        <w:rPr>
          <w:b/>
          <w:bCs/>
          <w:i/>
          <w:iCs/>
          <w:color w:val="auto"/>
        </w:rPr>
        <w:lastRenderedPageBreak/>
        <w:t>2.        УПУТСТВО КАКО СЕ ДОКАЗУЈЕ ИСПУЊЕНОСТ УСЛОВА</w:t>
      </w:r>
    </w:p>
    <w:p w:rsidR="001B2FCD" w:rsidRPr="007E1E58" w:rsidRDefault="001B2FCD" w:rsidP="001B2FCD">
      <w:pPr>
        <w:pStyle w:val="ListParagraph"/>
        <w:jc w:val="both"/>
        <w:rPr>
          <w:bCs/>
          <w:i/>
          <w:iCs/>
          <w:color w:val="auto"/>
        </w:rPr>
      </w:pPr>
    </w:p>
    <w:p w:rsidR="001B2FCD" w:rsidRPr="007E1E58" w:rsidRDefault="001B2FCD" w:rsidP="001B2FCD">
      <w:pPr>
        <w:pStyle w:val="ListParagraph"/>
        <w:jc w:val="both"/>
        <w:rPr>
          <w:color w:val="auto"/>
          <w:lang w:val="sr-Cyrl-CS"/>
        </w:rPr>
      </w:pPr>
      <w:proofErr w:type="gramStart"/>
      <w:r w:rsidRPr="007E1E58">
        <w:rPr>
          <w:color w:val="auto"/>
        </w:rPr>
        <w:t xml:space="preserve">Испуњеност </w:t>
      </w:r>
      <w:r w:rsidRPr="007E1E58">
        <w:rPr>
          <w:b/>
          <w:color w:val="auto"/>
        </w:rPr>
        <w:t xml:space="preserve">обавезних услова </w:t>
      </w:r>
      <w:r w:rsidRPr="007E1E58">
        <w:rPr>
          <w:color w:val="auto"/>
        </w:rPr>
        <w:t xml:space="preserve">за учешће у поступку предметне јавне набавке, </w:t>
      </w:r>
      <w:r w:rsidRPr="007E1E58">
        <w:rPr>
          <w:color w:val="auto"/>
          <w:lang w:val="sr-Cyrl-CS"/>
        </w:rPr>
        <w:t>у складу са чл.</w:t>
      </w:r>
      <w:proofErr w:type="gramEnd"/>
      <w:r w:rsidRPr="007E1E58">
        <w:rPr>
          <w:color w:val="auto"/>
          <w:lang w:val="sr-Cyrl-CS"/>
        </w:rPr>
        <w:t xml:space="preserve"> 77. став 4. Закона, </w:t>
      </w:r>
      <w:r w:rsidRPr="007E1E58">
        <w:rPr>
          <w:color w:val="auto"/>
        </w:rPr>
        <w:t xml:space="preserve">понуђач доказује </w:t>
      </w:r>
      <w:r w:rsidRPr="007E1E58">
        <w:rPr>
          <w:b/>
          <w:color w:val="auto"/>
        </w:rPr>
        <w:t>достављањем</w:t>
      </w:r>
      <w:r w:rsidRPr="007E1E58">
        <w:rPr>
          <w:color w:val="auto"/>
        </w:rPr>
        <w:t xml:space="preserve"> </w:t>
      </w:r>
      <w:r w:rsidRPr="007E1E58">
        <w:rPr>
          <w:b/>
          <w:color w:val="auto"/>
        </w:rPr>
        <w:t>Изјаве</w:t>
      </w:r>
      <w:r w:rsidRPr="007E1E58">
        <w:rPr>
          <w:color w:val="auto"/>
        </w:rPr>
        <w:t xml:space="preserve"> </w:t>
      </w:r>
      <w:r w:rsidRPr="007E1E58">
        <w:rPr>
          <w:color w:val="auto"/>
          <w:lang w:val="sr-Cyrl-CS"/>
        </w:rPr>
        <w:t>(</w:t>
      </w:r>
      <w:r w:rsidRPr="007E1E58">
        <w:rPr>
          <w:i/>
          <w:color w:val="auto"/>
          <w:lang w:val="sr-Cyrl-CS"/>
        </w:rPr>
        <w:t xml:space="preserve">Образац изјаве понуђача, дат је у поглављу </w:t>
      </w:r>
      <w:r w:rsidRPr="007E1E58">
        <w:rPr>
          <w:i/>
          <w:color w:val="auto"/>
        </w:rPr>
        <w:t>V</w:t>
      </w:r>
      <w:r w:rsidRPr="007E1E58">
        <w:rPr>
          <w:i/>
          <w:color w:val="auto"/>
          <w:lang w:val="ru-RU"/>
        </w:rPr>
        <w:t xml:space="preserve"> </w:t>
      </w:r>
      <w:r w:rsidRPr="007E1E58">
        <w:rPr>
          <w:i/>
          <w:color w:val="auto"/>
          <w:lang w:val="sr-Cyrl-CS"/>
        </w:rPr>
        <w:t>одељак 3.</w:t>
      </w:r>
      <w:r w:rsidRPr="007E1E58">
        <w:rPr>
          <w:color w:val="auto"/>
          <w:lang w:val="sr-Cyrl-CS"/>
        </w:rPr>
        <w:t xml:space="preserve">), </w:t>
      </w:r>
      <w:proofErr w:type="gramStart"/>
      <w:r w:rsidRPr="007E1E58">
        <w:rPr>
          <w:color w:val="auto"/>
        </w:rPr>
        <w:t>којом</w:t>
      </w:r>
      <w:proofErr w:type="gramEnd"/>
      <w:r w:rsidRPr="007E1E58">
        <w:rPr>
          <w:color w:val="auto"/>
        </w:rPr>
        <w:t xml:space="preserve">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осим </w:t>
      </w:r>
      <w:proofErr w:type="gramStart"/>
      <w:r w:rsidRPr="007E1E58">
        <w:rPr>
          <w:color w:val="auto"/>
        </w:rPr>
        <w:t xml:space="preserve">услова </w:t>
      </w:r>
      <w:r w:rsidRPr="007E1E58">
        <w:rPr>
          <w:bCs/>
          <w:iCs/>
          <w:color w:val="auto"/>
        </w:rPr>
        <w:t xml:space="preserve"> из</w:t>
      </w:r>
      <w:proofErr w:type="gramEnd"/>
      <w:r w:rsidRPr="007E1E58">
        <w:rPr>
          <w:bCs/>
          <w:iCs/>
          <w:color w:val="auto"/>
        </w:rPr>
        <w:t xml:space="preserve"> члана 75. </w:t>
      </w:r>
      <w:proofErr w:type="gramStart"/>
      <w:r w:rsidRPr="007E1E58">
        <w:rPr>
          <w:bCs/>
          <w:iCs/>
          <w:color w:val="auto"/>
        </w:rPr>
        <w:t>став</w:t>
      </w:r>
      <w:proofErr w:type="gramEnd"/>
      <w:r w:rsidRPr="007E1E58">
        <w:rPr>
          <w:bCs/>
          <w:iCs/>
          <w:color w:val="auto"/>
        </w:rPr>
        <w:t xml:space="preserve"> 1. </w:t>
      </w:r>
      <w:proofErr w:type="gramStart"/>
      <w:r w:rsidRPr="007E1E58">
        <w:rPr>
          <w:bCs/>
          <w:iCs/>
          <w:color w:val="auto"/>
        </w:rPr>
        <w:t>тач</w:t>
      </w:r>
      <w:proofErr w:type="gramEnd"/>
      <w:r w:rsidRPr="007E1E58">
        <w:rPr>
          <w:bCs/>
          <w:iCs/>
          <w:color w:val="auto"/>
        </w:rPr>
        <w:t xml:space="preserve">. </w:t>
      </w:r>
      <w:proofErr w:type="gramStart"/>
      <w:r w:rsidRPr="007E1E58">
        <w:rPr>
          <w:bCs/>
          <w:iCs/>
          <w:color w:val="auto"/>
        </w:rPr>
        <w:t>5 )</w:t>
      </w:r>
      <w:proofErr w:type="gramEnd"/>
      <w:r w:rsidRPr="007E1E58">
        <w:rPr>
          <w:bCs/>
          <w:iCs/>
          <w:color w:val="auto"/>
        </w:rPr>
        <w:t>.</w:t>
      </w:r>
      <w:r w:rsidRPr="007E1E58">
        <w:rPr>
          <w:color w:val="auto"/>
          <w:lang w:val="sr-Cyrl-CS"/>
        </w:rPr>
        <w:t xml:space="preserve"> </w:t>
      </w:r>
    </w:p>
    <w:p w:rsidR="001B2FCD" w:rsidRPr="007E1E58" w:rsidRDefault="001B2FCD" w:rsidP="001B2FCD">
      <w:pPr>
        <w:pStyle w:val="ListParagraph"/>
        <w:jc w:val="both"/>
        <w:rPr>
          <w:color w:val="auto"/>
        </w:rPr>
      </w:pPr>
      <w:proofErr w:type="gramStart"/>
      <w:r w:rsidRPr="007E1E58">
        <w:rPr>
          <w:color w:val="auto"/>
        </w:rPr>
        <w:t>Изјава мора да буде потписана од стране овлашћеног лица понуђача и оверена печатом.</w:t>
      </w:r>
      <w:proofErr w:type="gramEnd"/>
      <w:r w:rsidRPr="007E1E58">
        <w:rPr>
          <w:color w:val="auto"/>
        </w:rPr>
        <w:t xml:space="preserve"> </w:t>
      </w:r>
      <w:proofErr w:type="gramStart"/>
      <w:r w:rsidRPr="007E1E58">
        <w:rPr>
          <w:color w:val="auto"/>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roofErr w:type="gramEnd"/>
    </w:p>
    <w:p w:rsidR="001B2FCD" w:rsidRPr="007E1E58" w:rsidRDefault="001B2FCD" w:rsidP="001B2FCD">
      <w:pPr>
        <w:pStyle w:val="ListParagraph"/>
        <w:jc w:val="both"/>
        <w:rPr>
          <w:color w:val="auto"/>
        </w:rPr>
      </w:pPr>
    </w:p>
    <w:p w:rsidR="001B2FCD" w:rsidRDefault="001B2FCD" w:rsidP="001B2FCD">
      <w:pPr>
        <w:pStyle w:val="ListParagraph"/>
        <w:jc w:val="both"/>
        <w:rPr>
          <w:color w:val="auto"/>
          <w:lang/>
        </w:rPr>
      </w:pPr>
      <w:r w:rsidRPr="007E1E58">
        <w:rPr>
          <w:color w:val="auto"/>
        </w:rPr>
        <w:t>Испуњеност</w:t>
      </w:r>
      <w:r w:rsidRPr="007E1E58">
        <w:rPr>
          <w:b/>
          <w:color w:val="auto"/>
        </w:rPr>
        <w:t xml:space="preserve"> додатног услова</w:t>
      </w:r>
      <w:r w:rsidRPr="007E1E58">
        <w:rPr>
          <w:color w:val="auto"/>
        </w:rPr>
        <w:t xml:space="preserve"> за учешће у поступку предметне јавне набавке понуђач доказу</w:t>
      </w:r>
      <w:r w:rsidR="00BE55DA">
        <w:rPr>
          <w:color w:val="auto"/>
        </w:rPr>
        <w:t>је достављањем</w:t>
      </w:r>
      <w:r w:rsidR="00BE55DA">
        <w:rPr>
          <w:color w:val="auto"/>
          <w:lang/>
        </w:rPr>
        <w:t xml:space="preserve"> доказа:</w:t>
      </w:r>
    </w:p>
    <w:p w:rsidR="00BE55DA" w:rsidRPr="00BE55DA" w:rsidRDefault="00BE55DA" w:rsidP="001B2FCD">
      <w:pPr>
        <w:pStyle w:val="ListParagraph"/>
        <w:jc w:val="both"/>
        <w:rPr>
          <w:color w:val="auto"/>
          <w:lang/>
        </w:rPr>
      </w:pPr>
    </w:p>
    <w:p w:rsidR="00BE55DA" w:rsidRPr="00931839" w:rsidRDefault="00BE55DA" w:rsidP="00BE55DA">
      <w:pPr>
        <w:spacing w:line="240" w:lineRule="auto"/>
        <w:ind w:left="748" w:hanging="28"/>
        <w:jc w:val="both"/>
        <w:rPr>
          <w:lang w:val="sr-Latn-CS"/>
        </w:rPr>
      </w:pPr>
      <w:r>
        <w:rPr>
          <w:lang/>
        </w:rPr>
        <w:t>-</w:t>
      </w:r>
      <w:r w:rsidR="001B2FCD" w:rsidRPr="00B00182">
        <w:rPr>
          <w:lang w:val="sr-Latn-CS"/>
        </w:rPr>
        <w:t xml:space="preserve"> </w:t>
      </w:r>
      <w:r w:rsidR="001B2FCD" w:rsidRPr="00B00182">
        <w:t>Референтна</w:t>
      </w:r>
      <w:r w:rsidR="001B2FCD" w:rsidRPr="00B00182">
        <w:rPr>
          <w:lang w:val="sr-Latn-CS"/>
        </w:rPr>
        <w:t xml:space="preserve"> </w:t>
      </w:r>
      <w:r w:rsidR="001B2FCD" w:rsidRPr="00B00182">
        <w:t>листа</w:t>
      </w:r>
      <w:r w:rsidR="001B2FCD" w:rsidRPr="00B00182">
        <w:rPr>
          <w:lang w:val="sr-Latn-CS"/>
        </w:rPr>
        <w:t xml:space="preserve"> </w:t>
      </w:r>
      <w:r w:rsidR="001B2FCD" w:rsidRPr="00B00182">
        <w:t>потписана</w:t>
      </w:r>
      <w:r w:rsidR="001B2FCD" w:rsidRPr="00B00182">
        <w:rPr>
          <w:lang w:val="sr-Latn-CS"/>
        </w:rPr>
        <w:t xml:space="preserve"> </w:t>
      </w:r>
      <w:r w:rsidR="001B2FCD" w:rsidRPr="00B00182">
        <w:t>и</w:t>
      </w:r>
      <w:r w:rsidR="001B2FCD" w:rsidRPr="00B00182">
        <w:rPr>
          <w:lang w:val="sr-Latn-CS"/>
        </w:rPr>
        <w:t xml:space="preserve"> </w:t>
      </w:r>
      <w:r w:rsidR="001B2FCD" w:rsidRPr="00B00182">
        <w:t>оверена</w:t>
      </w:r>
      <w:r w:rsidR="001B2FCD" w:rsidRPr="00B00182">
        <w:rPr>
          <w:lang w:val="sr-Latn-CS"/>
        </w:rPr>
        <w:t xml:space="preserve"> </w:t>
      </w:r>
      <w:r w:rsidR="001B2FCD" w:rsidRPr="00B00182">
        <w:t>од</w:t>
      </w:r>
      <w:r w:rsidR="001B2FCD" w:rsidRPr="00B00182">
        <w:rPr>
          <w:lang w:val="sr-Latn-CS"/>
        </w:rPr>
        <w:t xml:space="preserve"> </w:t>
      </w:r>
      <w:r w:rsidR="001B2FCD" w:rsidRPr="00B00182">
        <w:t>стране</w:t>
      </w:r>
      <w:r w:rsidR="001B2FCD" w:rsidRPr="00B00182">
        <w:rPr>
          <w:lang w:val="sr-Latn-CS"/>
        </w:rPr>
        <w:t xml:space="preserve"> </w:t>
      </w:r>
      <w:r w:rsidR="001B2FCD" w:rsidRPr="00B00182">
        <w:t>наручиоца</w:t>
      </w:r>
      <w:r w:rsidR="001B2FCD" w:rsidRPr="00B00182">
        <w:rPr>
          <w:lang w:val="sr-Latn-CS"/>
        </w:rPr>
        <w:t xml:space="preserve"> </w:t>
      </w:r>
      <w:r w:rsidR="001B2FCD" w:rsidRPr="00B00182">
        <w:t>коме</w:t>
      </w:r>
      <w:r w:rsidR="001B2FCD" w:rsidRPr="00B00182">
        <w:rPr>
          <w:lang w:val="sr-Latn-CS"/>
        </w:rPr>
        <w:t xml:space="preserve"> </w:t>
      </w:r>
      <w:r w:rsidR="001B2FCD" w:rsidRPr="00B00182">
        <w:t>је</w:t>
      </w:r>
      <w:r w:rsidR="001B2FCD" w:rsidRPr="00B00182">
        <w:rPr>
          <w:lang w:val="sr-Latn-CS"/>
        </w:rPr>
        <w:t xml:space="preserve"> </w:t>
      </w:r>
      <w:r w:rsidR="001B2FCD" w:rsidRPr="00B00182">
        <w:t>понуђач</w:t>
      </w:r>
      <w:r w:rsidR="001B2FCD" w:rsidRPr="00B00182">
        <w:rPr>
          <w:lang w:val="sr-Latn-CS"/>
        </w:rPr>
        <w:t xml:space="preserve"> </w:t>
      </w:r>
      <w:r w:rsidR="001B2FCD" w:rsidRPr="00B00182">
        <w:t>пружио</w:t>
      </w:r>
      <w:r w:rsidR="001B2FCD" w:rsidRPr="00B00182">
        <w:rPr>
          <w:lang w:val="sr-Latn-CS"/>
        </w:rPr>
        <w:t xml:space="preserve"> </w:t>
      </w:r>
      <w:r w:rsidR="001B2FCD" w:rsidRPr="00B00182">
        <w:t>услугу</w:t>
      </w:r>
      <w:r>
        <w:rPr>
          <w:lang/>
        </w:rPr>
        <w:t xml:space="preserve"> д</w:t>
      </w:r>
      <w:r w:rsidRPr="00931839">
        <w:rPr>
          <w:lang w:val="sr-Cyrl-CS"/>
        </w:rPr>
        <w:t>а је у претходн</w:t>
      </w:r>
      <w:r w:rsidRPr="00931839">
        <w:t xml:space="preserve">е три </w:t>
      </w:r>
      <w:r w:rsidRPr="00931839">
        <w:rPr>
          <w:lang w:val="sr-Cyrl-CS"/>
        </w:rPr>
        <w:t>годин</w:t>
      </w:r>
      <w:r w:rsidRPr="00931839">
        <w:t>е од дана објављивања позива за подношење понуда</w:t>
      </w:r>
      <w:r w:rsidRPr="00931839">
        <w:rPr>
          <w:lang w:val="sr-Cyrl-CS"/>
        </w:rPr>
        <w:t xml:space="preserve"> успешно из</w:t>
      </w:r>
      <w:r w:rsidR="00CF262D">
        <w:rPr>
          <w:lang w:val="sr-Cyrl-CS"/>
        </w:rPr>
        <w:t xml:space="preserve">вршио сервисирање минимум једне микроталасне пећи  </w:t>
      </w:r>
      <w:r w:rsidRPr="00931839">
        <w:rPr>
          <w:lang w:val="sr-Latn-CS"/>
        </w:rPr>
        <w:t>типа</w:t>
      </w:r>
      <w:r>
        <w:rPr>
          <w:lang/>
        </w:rPr>
        <w:t xml:space="preserve"> </w:t>
      </w:r>
      <w:r w:rsidRPr="00E11D70">
        <w:rPr>
          <w:rFonts w:eastAsia="Times New Roman"/>
          <w:color w:val="auto"/>
          <w:kern w:val="0"/>
          <w:lang w:val="sr-Cyrl-CS" w:eastAsia="en-US"/>
        </w:rPr>
        <w:t>„</w:t>
      </w:r>
      <w:r w:rsidRPr="00E11D70">
        <w:rPr>
          <w:rFonts w:eastAsia="Times New Roman"/>
          <w:color w:val="auto"/>
          <w:kern w:val="0"/>
          <w:lang w:eastAsia="en-US"/>
        </w:rPr>
        <w:t>Anton Paar GmbH</w:t>
      </w:r>
      <w:r>
        <w:rPr>
          <w:rFonts w:eastAsia="Times New Roman"/>
          <w:color w:val="auto"/>
          <w:kern w:val="0"/>
          <w:lang w:eastAsia="en-US"/>
        </w:rPr>
        <w:t>“</w:t>
      </w:r>
      <w:r w:rsidRPr="00E11D70">
        <w:rPr>
          <w:rFonts w:eastAsia="Times New Roman"/>
          <w:color w:val="auto"/>
          <w:kern w:val="0"/>
          <w:lang w:eastAsia="en-US"/>
        </w:rPr>
        <w:t>MW 3000</w:t>
      </w:r>
      <w:r>
        <w:rPr>
          <w:rFonts w:eastAsia="Times New Roman"/>
          <w:color w:val="auto"/>
          <w:kern w:val="0"/>
          <w:lang w:eastAsia="en-US"/>
        </w:rPr>
        <w:t>.</w:t>
      </w:r>
      <w:r w:rsidRPr="00E11D70">
        <w:rPr>
          <w:rFonts w:eastAsia="Times New Roman"/>
          <w:color w:val="auto"/>
          <w:kern w:val="0"/>
          <w:lang w:eastAsia="en-US"/>
        </w:rPr>
        <w:t xml:space="preserve">  </w:t>
      </w:r>
    </w:p>
    <w:p w:rsidR="001B2FCD" w:rsidRDefault="001B2FCD" w:rsidP="001B2FCD">
      <w:pPr>
        <w:spacing w:line="240" w:lineRule="auto"/>
        <w:ind w:left="900"/>
        <w:jc w:val="both"/>
        <w:rPr>
          <w:lang w:val="sr-Latn-CS"/>
        </w:rPr>
      </w:pPr>
    </w:p>
    <w:p w:rsidR="001B2FCD" w:rsidRDefault="001B2FCD" w:rsidP="001B2FCD">
      <w:pPr>
        <w:pStyle w:val="ListParagraph"/>
        <w:jc w:val="both"/>
        <w:rPr>
          <w:color w:val="auto"/>
        </w:rPr>
      </w:pPr>
    </w:p>
    <w:p w:rsidR="001B2FCD" w:rsidRPr="007E1E58" w:rsidRDefault="001B2FCD" w:rsidP="001B2FCD">
      <w:pPr>
        <w:pStyle w:val="ListParagraph"/>
        <w:jc w:val="both"/>
        <w:rPr>
          <w:color w:val="auto"/>
        </w:rPr>
      </w:pPr>
      <w:proofErr w:type="gramStart"/>
      <w:r w:rsidRPr="007E1E58">
        <w:rPr>
          <w:color w:val="auto"/>
        </w:rPr>
        <w:t>Наручилац може пре доношења одлуке о додели уговора да тражи од понуђача, чија је понуда оцењена као најповољнија, да достави копију захтеваних доказа о испуњености услова, а може и да затражи на увид оригинал или оверену копију свих или појединих доказа.</w:t>
      </w:r>
      <w:proofErr w:type="gramEnd"/>
      <w:r w:rsidRPr="007E1E58">
        <w:rPr>
          <w:color w:val="auto"/>
        </w:rPr>
        <w:t xml:space="preserve"> </w:t>
      </w:r>
      <w:proofErr w:type="gramStart"/>
      <w:r w:rsidRPr="007E1E58">
        <w:rPr>
          <w:color w:val="auto"/>
        </w:rPr>
        <w:t>Наручилац доказе може да затражи и од осталих понуђача.</w:t>
      </w:r>
      <w:proofErr w:type="gramEnd"/>
    </w:p>
    <w:p w:rsidR="001B2FCD" w:rsidRDefault="001B2FCD" w:rsidP="001B2FCD">
      <w:pPr>
        <w:pStyle w:val="ListParagraph"/>
        <w:jc w:val="both"/>
      </w:pPr>
      <w:proofErr w:type="gramStart"/>
      <w:r w:rsidRPr="007E1E58">
        <w:rPr>
          <w:color w:val="auto"/>
        </w:rPr>
        <w:t>Ако понуђач у остављеном примереном року, који не може бити краћи од 5 дана</w:t>
      </w:r>
      <w:r>
        <w:t>, не достави доказе, наручилац ће његову понуду одбити као неприхватљиву.</w:t>
      </w:r>
      <w:proofErr w:type="gramEnd"/>
    </w:p>
    <w:p w:rsidR="001B2FCD" w:rsidRPr="00EB3A56" w:rsidRDefault="001B2FCD" w:rsidP="001B2FCD">
      <w:pPr>
        <w:pStyle w:val="ListParagraph"/>
        <w:jc w:val="both"/>
        <w:rPr>
          <w:color w:val="auto"/>
        </w:rPr>
      </w:pPr>
    </w:p>
    <w:p w:rsidR="001B2FCD" w:rsidRDefault="001B2FCD" w:rsidP="001B2FCD">
      <w:pPr>
        <w:pStyle w:val="ListParagraph"/>
        <w:jc w:val="both"/>
        <w:rPr>
          <w:bCs/>
          <w:iCs/>
          <w:color w:val="auto"/>
        </w:rPr>
      </w:pPr>
      <w:r w:rsidRPr="00EB3A56">
        <w:rPr>
          <w:b/>
          <w:bCs/>
          <w:iCs/>
          <w:color w:val="auto"/>
          <w:u w:val="single"/>
        </w:rPr>
        <w:t>Уколико понуду подноси група понуђача</w:t>
      </w:r>
      <w:r w:rsidRPr="00EB3A56">
        <w:rPr>
          <w:bCs/>
          <w:iCs/>
          <w:color w:val="auto"/>
        </w:rPr>
        <w:t xml:space="preserve">, Изјава мора бити потписана од стране овлашћеног лица сваког понуђача из групе понуђача и оверена печатом. </w:t>
      </w:r>
    </w:p>
    <w:p w:rsidR="001B2FCD" w:rsidRDefault="001B2FCD" w:rsidP="001B2FCD">
      <w:pPr>
        <w:pStyle w:val="ListParagraph"/>
        <w:jc w:val="both"/>
        <w:rPr>
          <w:bCs/>
          <w:iCs/>
          <w:color w:val="auto"/>
        </w:rPr>
      </w:pPr>
      <w:proofErr w:type="gramStart"/>
      <w:r w:rsidRPr="00EB3A56">
        <w:rPr>
          <w:b/>
          <w:bCs/>
          <w:iCs/>
          <w:color w:val="auto"/>
          <w:u w:val="single"/>
        </w:rPr>
        <w:t>Уколико понуђач подноси понуду са подизвођачем</w:t>
      </w:r>
      <w:r w:rsidRPr="00EB3A56">
        <w:rPr>
          <w:bCs/>
          <w:iCs/>
          <w:color w:val="auto"/>
        </w:rPr>
        <w:t xml:space="preserve">, понуђач је дужан да достави Изјаву подизвођача </w:t>
      </w:r>
      <w:r w:rsidRPr="00EB3A56">
        <w:rPr>
          <w:color w:val="auto"/>
          <w:lang w:val="sr-Cyrl-CS"/>
        </w:rPr>
        <w:t>(</w:t>
      </w:r>
      <w:r w:rsidRPr="00EB3A56">
        <w:rPr>
          <w:i/>
          <w:color w:val="auto"/>
          <w:lang w:val="sr-Cyrl-CS"/>
        </w:rPr>
        <w:t>Образац изјав</w:t>
      </w:r>
      <w:r w:rsidRPr="00EB3A56">
        <w:rPr>
          <w:i/>
          <w:color w:val="auto"/>
        </w:rPr>
        <w:t>е подизвођача, дат је у поглављу</w:t>
      </w:r>
      <w:r w:rsidRPr="00EB3A56">
        <w:rPr>
          <w:i/>
          <w:color w:val="auto"/>
          <w:lang w:val="ru-RU"/>
        </w:rPr>
        <w:t xml:space="preserve"> </w:t>
      </w:r>
      <w:r w:rsidRPr="00EB3A56">
        <w:rPr>
          <w:i/>
          <w:color w:val="auto"/>
        </w:rPr>
        <w:t>V</w:t>
      </w:r>
      <w:r w:rsidRPr="00EB3A56">
        <w:rPr>
          <w:i/>
          <w:color w:val="auto"/>
          <w:lang w:val="ru-RU"/>
        </w:rPr>
        <w:t xml:space="preserve"> </w:t>
      </w:r>
      <w:r w:rsidRPr="00EB3A56">
        <w:rPr>
          <w:i/>
          <w:color w:val="auto"/>
          <w:lang w:val="sr-Cyrl-CS"/>
        </w:rPr>
        <w:t>одељак 3.</w:t>
      </w:r>
      <w:r w:rsidRPr="00EB3A56">
        <w:rPr>
          <w:color w:val="auto"/>
          <w:lang w:val="sr-Cyrl-CS"/>
        </w:rPr>
        <w:t>),</w:t>
      </w:r>
      <w:r w:rsidRPr="00EB3A56">
        <w:rPr>
          <w:bCs/>
          <w:iCs/>
          <w:color w:val="auto"/>
        </w:rPr>
        <w:t xml:space="preserve"> потписану од стране овлашћеног лица</w:t>
      </w:r>
      <w:r>
        <w:rPr>
          <w:bCs/>
          <w:iCs/>
          <w:color w:val="auto"/>
        </w:rPr>
        <w:t xml:space="preserve"> подизвођача </w:t>
      </w:r>
      <w:r>
        <w:t>оверену печатом</w:t>
      </w:r>
      <w:r>
        <w:rPr>
          <w:bCs/>
          <w:iCs/>
          <w:color w:val="auto"/>
        </w:rPr>
        <w:t>.</w:t>
      </w:r>
      <w:proofErr w:type="gramEnd"/>
      <w:r>
        <w:rPr>
          <w:bCs/>
          <w:iCs/>
          <w:color w:val="auto"/>
        </w:rPr>
        <w:t xml:space="preserve"> </w:t>
      </w:r>
    </w:p>
    <w:p w:rsidR="001B2FCD" w:rsidRDefault="001B2FCD" w:rsidP="001B2FCD">
      <w:pPr>
        <w:pStyle w:val="ListParagraph"/>
        <w:jc w:val="both"/>
        <w:rPr>
          <w:bCs/>
          <w:iCs/>
          <w:color w:val="auto"/>
        </w:rPr>
      </w:pPr>
    </w:p>
    <w:p w:rsidR="001B2FCD" w:rsidRDefault="001B2FCD" w:rsidP="001B2FCD">
      <w:pPr>
        <w:pStyle w:val="ListParagraph"/>
        <w:jc w:val="both"/>
        <w:rPr>
          <w:bCs/>
          <w:iCs/>
          <w:color w:val="auto"/>
        </w:rPr>
      </w:pPr>
      <w:proofErr w:type="gramStart"/>
      <w:r>
        <w:t>Понуђач није дужан да доставља на увид доказе који су јавно доступни на интернет страницама надлежних органа (извод из АПР-а).</w:t>
      </w:r>
      <w:proofErr w:type="gramEnd"/>
      <w:r>
        <w:t xml:space="preserve"> </w:t>
      </w:r>
      <w:proofErr w:type="gramStart"/>
      <w:r>
        <w:t>Наручилац неће одбити понуду као неприхватљиву, уколико не садржи доказ одређен Законом као и овом конкурсном документацијом ако понуђач наведе у понуди интернет страницу на којој су подаци који су тражени у оквиру услова јавно доступни.</w:t>
      </w:r>
      <w:proofErr w:type="gramEnd"/>
      <w:r>
        <w:t xml:space="preserve"> </w:t>
      </w:r>
      <w:proofErr w:type="gramStart"/>
      <w:r>
        <w:t>Лице уписано у Регистар понуђача у складу са чланом 78.</w:t>
      </w:r>
      <w:proofErr w:type="gramEnd"/>
      <w:r>
        <w:t xml:space="preserve"> </w:t>
      </w:r>
      <w:proofErr w:type="gramStart"/>
      <w:r>
        <w:t>ЗЈН-а, није дужно да приликом подношења понуде доказује испуњеност обавезних услова при чему наведено не важи за важећу дозволу ако је предвиђена посебним прописом.</w:t>
      </w:r>
      <w:proofErr w:type="gramEnd"/>
    </w:p>
    <w:p w:rsidR="001B2FCD" w:rsidRDefault="001B2FCD" w:rsidP="001B2FCD">
      <w:pPr>
        <w:pStyle w:val="ListParagraph"/>
        <w:jc w:val="both"/>
        <w:rPr>
          <w:color w:val="auto"/>
        </w:rPr>
      </w:pPr>
    </w:p>
    <w:p w:rsidR="001B2FCD" w:rsidRDefault="001B2FCD" w:rsidP="001B2FCD">
      <w:pPr>
        <w:pStyle w:val="ListParagraph"/>
        <w:jc w:val="both"/>
        <w:rPr>
          <w:rFonts w:eastAsia="TimesNewRomanPSMT"/>
          <w:bCs/>
        </w:rPr>
      </w:pPr>
      <w:proofErr w:type="gramStart"/>
      <w:r w:rsidRPr="006F3494">
        <w:rPr>
          <w:color w:val="auto"/>
        </w:rPr>
        <w:t>Понуђач је дужан</w:t>
      </w:r>
      <w:r w:rsidRPr="006F3494">
        <w:rPr>
          <w:rFonts w:eastAsia="TimesNewRomanPSMT"/>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1B2FCD" w:rsidRPr="006F3494" w:rsidRDefault="001B2FCD" w:rsidP="001B2FCD">
      <w:pPr>
        <w:pStyle w:val="ListParagraph"/>
        <w:jc w:val="both"/>
        <w:rPr>
          <w:rFonts w:eastAsia="TimesNewRomanPSMT"/>
          <w:bCs/>
        </w:rPr>
      </w:pPr>
      <w:r>
        <w:rPr>
          <w:rFonts w:eastAsia="TimesNewRomanPSMT"/>
          <w:bCs/>
        </w:rPr>
        <w:br w:type="page"/>
      </w:r>
    </w:p>
    <w:p w:rsidR="001B2FCD" w:rsidRPr="00DC6DF7" w:rsidRDefault="001B2FCD" w:rsidP="001B2FCD">
      <w:pPr>
        <w:pStyle w:val="ListParagraph"/>
        <w:shd w:val="clear" w:color="auto" w:fill="C6D9F1"/>
        <w:ind w:left="360"/>
        <w:jc w:val="center"/>
        <w:rPr>
          <w:bCs/>
          <w:iCs/>
          <w:color w:val="auto"/>
        </w:rPr>
      </w:pPr>
      <w:r w:rsidRPr="00DC6DF7">
        <w:rPr>
          <w:b/>
          <w:bCs/>
          <w:i/>
          <w:iCs/>
          <w:color w:val="auto"/>
          <w:lang w:val="ru-RU"/>
        </w:rPr>
        <w:lastRenderedPageBreak/>
        <w:t>3.</w:t>
      </w:r>
      <w:r w:rsidRPr="00DC6DF7">
        <w:rPr>
          <w:b/>
          <w:bCs/>
          <w:i/>
          <w:iCs/>
          <w:color w:val="auto"/>
        </w:rPr>
        <w:t xml:space="preserve"> </w:t>
      </w:r>
      <w:proofErr w:type="gramStart"/>
      <w:r w:rsidRPr="00DC6DF7">
        <w:rPr>
          <w:b/>
          <w:bCs/>
          <w:i/>
          <w:iCs/>
          <w:color w:val="auto"/>
        </w:rPr>
        <w:t>ОБРАЗАЦ ИЗЈАВЕ О ИСПУЊАВАЊУ УСЛОВА ИЗ ЧЛ.</w:t>
      </w:r>
      <w:proofErr w:type="gramEnd"/>
      <w:r w:rsidRPr="00DC6DF7">
        <w:rPr>
          <w:b/>
          <w:bCs/>
          <w:i/>
          <w:iCs/>
          <w:color w:val="auto"/>
        </w:rPr>
        <w:t xml:space="preserve"> 75.  ЗАКОНА</w:t>
      </w:r>
    </w:p>
    <w:p w:rsidR="001B2FCD" w:rsidRPr="006F3494" w:rsidRDefault="001B2FCD" w:rsidP="001B2FCD">
      <w:pPr>
        <w:pStyle w:val="ListParagraph"/>
        <w:shd w:val="clear" w:color="auto" w:fill="C6D9F1"/>
        <w:ind w:left="360"/>
        <w:jc w:val="center"/>
        <w:rPr>
          <w:bCs/>
          <w:iCs/>
        </w:rPr>
      </w:pPr>
    </w:p>
    <w:p w:rsidR="001B2FCD" w:rsidRPr="006F3494" w:rsidRDefault="001B2FCD" w:rsidP="001B2FCD">
      <w:pPr>
        <w:jc w:val="center"/>
        <w:rPr>
          <w:b/>
          <w:bCs/>
        </w:rPr>
      </w:pPr>
    </w:p>
    <w:p w:rsidR="001B2FCD" w:rsidRPr="006F3494" w:rsidRDefault="001B2FCD" w:rsidP="001B2FCD">
      <w:pPr>
        <w:jc w:val="center"/>
        <w:rPr>
          <w:b/>
          <w:bCs/>
        </w:rPr>
      </w:pPr>
      <w:r w:rsidRPr="006F3494">
        <w:rPr>
          <w:b/>
          <w:bCs/>
        </w:rPr>
        <w:t>ИЗЈАВА ПОНУЂАЧА</w:t>
      </w:r>
    </w:p>
    <w:p w:rsidR="001B2FCD" w:rsidRPr="006F3494" w:rsidRDefault="001B2FCD" w:rsidP="001B2FCD">
      <w:pPr>
        <w:jc w:val="center"/>
        <w:rPr>
          <w:b/>
          <w:bCs/>
        </w:rPr>
      </w:pPr>
      <w:proofErr w:type="gramStart"/>
      <w:r w:rsidRPr="006F3494">
        <w:rPr>
          <w:b/>
          <w:bCs/>
        </w:rPr>
        <w:t>О ИСПУЊАВАЊУ УСЛОВА ИЗ ЧЛ.</w:t>
      </w:r>
      <w:proofErr w:type="gramEnd"/>
      <w:r w:rsidRPr="006F3494">
        <w:rPr>
          <w:b/>
          <w:bCs/>
        </w:rPr>
        <w:t xml:space="preserve"> 75.</w:t>
      </w:r>
      <w:r>
        <w:rPr>
          <w:b/>
          <w:bCs/>
        </w:rPr>
        <w:t xml:space="preserve">  </w:t>
      </w:r>
      <w:r w:rsidRPr="006F3494">
        <w:rPr>
          <w:b/>
          <w:bCs/>
        </w:rPr>
        <w:t>ЗАКОНА У ПОСТУПКУ ЈАВНЕ</w:t>
      </w:r>
    </w:p>
    <w:p w:rsidR="001B2FCD" w:rsidRPr="006F3494" w:rsidRDefault="001B2FCD" w:rsidP="001B2FCD">
      <w:pPr>
        <w:jc w:val="center"/>
        <w:rPr>
          <w:b/>
          <w:bCs/>
        </w:rPr>
      </w:pPr>
      <w:r w:rsidRPr="006F3494">
        <w:rPr>
          <w:b/>
          <w:bCs/>
        </w:rPr>
        <w:t>НАБАВКЕ МАЛЕ ВРЕДНОСТИ</w:t>
      </w:r>
    </w:p>
    <w:p w:rsidR="001B2FCD" w:rsidRPr="006F3494" w:rsidRDefault="001B2FCD" w:rsidP="001B2FCD">
      <w:pPr>
        <w:jc w:val="center"/>
        <w:rPr>
          <w:b/>
          <w:bCs/>
        </w:rPr>
      </w:pPr>
    </w:p>
    <w:p w:rsidR="001B2FCD" w:rsidRPr="006F3494" w:rsidRDefault="001B2FCD" w:rsidP="001B2FCD">
      <w:pPr>
        <w:jc w:val="center"/>
        <w:rPr>
          <w:b/>
          <w:bCs/>
        </w:rPr>
      </w:pPr>
    </w:p>
    <w:p w:rsidR="001B2FCD" w:rsidRPr="006F3494" w:rsidRDefault="001B2FCD" w:rsidP="001B2FCD">
      <w:pPr>
        <w:jc w:val="both"/>
      </w:pPr>
      <w:proofErr w:type="gramStart"/>
      <w:r w:rsidRPr="006F3494">
        <w:t>У складу са чланом 77.</w:t>
      </w:r>
      <w:proofErr w:type="gramEnd"/>
      <w:r w:rsidRPr="006F3494">
        <w:t xml:space="preserve"> </w:t>
      </w:r>
      <w:proofErr w:type="gramStart"/>
      <w:r w:rsidRPr="006F3494">
        <w:t>став</w:t>
      </w:r>
      <w:proofErr w:type="gramEnd"/>
      <w:r w:rsidRPr="006F3494">
        <w:t xml:space="preserve"> 4. Закона, под пуном материјалном и кривичном одговорношћу, </w:t>
      </w:r>
      <w:r w:rsidRPr="006F3494">
        <w:rPr>
          <w:lang w:val="sr-Cyrl-CS"/>
        </w:rPr>
        <w:t xml:space="preserve">као заступник понуђача, </w:t>
      </w:r>
      <w:r w:rsidRPr="006F3494">
        <w:t>дајем следећу</w:t>
      </w:r>
    </w:p>
    <w:p w:rsidR="001B2FCD" w:rsidRPr="006F3494" w:rsidRDefault="001B2FCD" w:rsidP="001B2FCD">
      <w:pPr>
        <w:jc w:val="both"/>
      </w:pPr>
      <w:r w:rsidRPr="006F3494">
        <w:tab/>
      </w:r>
      <w:r w:rsidRPr="006F3494">
        <w:tab/>
      </w:r>
      <w:r w:rsidRPr="006F3494">
        <w:tab/>
      </w:r>
      <w:r w:rsidRPr="006F3494">
        <w:tab/>
      </w:r>
    </w:p>
    <w:p w:rsidR="001B2FCD" w:rsidRPr="006F3494" w:rsidRDefault="001B2FCD" w:rsidP="001B2FCD">
      <w:pPr>
        <w:jc w:val="both"/>
      </w:pPr>
    </w:p>
    <w:p w:rsidR="001B2FCD" w:rsidRPr="006F3494" w:rsidRDefault="001B2FCD" w:rsidP="001B2FCD">
      <w:pPr>
        <w:jc w:val="center"/>
        <w:rPr>
          <w:b/>
        </w:rPr>
      </w:pPr>
      <w:r w:rsidRPr="006F3494">
        <w:rPr>
          <w:b/>
        </w:rPr>
        <w:t>И З Ј А В У</w:t>
      </w:r>
    </w:p>
    <w:p w:rsidR="001B2FCD" w:rsidRPr="006F3494" w:rsidRDefault="001B2FCD" w:rsidP="001B2FCD">
      <w:pPr>
        <w:jc w:val="center"/>
      </w:pPr>
    </w:p>
    <w:p w:rsidR="001B2FCD" w:rsidRPr="00BE55DA" w:rsidRDefault="001B2FCD" w:rsidP="001B2FCD">
      <w:pPr>
        <w:jc w:val="both"/>
        <w:rPr>
          <w:b/>
          <w:bCs/>
        </w:rPr>
      </w:pPr>
      <w:r w:rsidRPr="006F3494">
        <w:rPr>
          <w:lang w:val="sr-Cyrl-CS"/>
        </w:rPr>
        <w:t>П</w:t>
      </w:r>
      <w:r w:rsidRPr="006F3494">
        <w:t xml:space="preserve">онуђач </w:t>
      </w:r>
      <w:r w:rsidRPr="006F3494">
        <w:rPr>
          <w:i/>
        </w:rPr>
        <w:t xml:space="preserve"> _____________________________________________</w:t>
      </w:r>
      <w:r w:rsidRPr="006F3494">
        <w:rPr>
          <w:i/>
          <w:iCs/>
        </w:rPr>
        <w:t>[</w:t>
      </w:r>
      <w:r w:rsidRPr="006F3494">
        <w:rPr>
          <w:i/>
        </w:rPr>
        <w:t>навести назив понуђача</w:t>
      </w:r>
      <w:r w:rsidRPr="006F3494">
        <w:rPr>
          <w:i/>
          <w:iCs/>
        </w:rPr>
        <w:t>]</w:t>
      </w:r>
      <w:r w:rsidRPr="006F3494">
        <w:rPr>
          <w:i/>
          <w:lang w:val="sr-Cyrl-CS"/>
        </w:rPr>
        <w:t xml:space="preserve"> </w:t>
      </w:r>
      <w:r w:rsidRPr="006F3494">
        <w:t>у поступку јавне набавке</w:t>
      </w:r>
      <w:r>
        <w:t xml:space="preserve"> мале вредности </w:t>
      </w:r>
      <w:r>
        <w:rPr>
          <w:sz w:val="22"/>
          <w:szCs w:val="22"/>
        </w:rPr>
        <w:t xml:space="preserve">услуга  </w:t>
      </w:r>
      <w:r>
        <w:rPr>
          <w:b/>
        </w:rPr>
        <w:t>С</w:t>
      </w:r>
      <w:r w:rsidRPr="009242A8">
        <w:rPr>
          <w:b/>
        </w:rPr>
        <w:t>ервисирања</w:t>
      </w:r>
      <w:r>
        <w:rPr>
          <w:b/>
        </w:rPr>
        <w:t xml:space="preserve">, поправке и одржавања медицинске  и лабораторијске опреме </w:t>
      </w:r>
      <w:r w:rsidRPr="009242A8">
        <w:rPr>
          <w:b/>
        </w:rPr>
        <w:t>са заменом резервних делова</w:t>
      </w:r>
      <w:r>
        <w:rPr>
          <w:b/>
          <w:lang w:val="sr-Latn-CS"/>
        </w:rPr>
        <w:t xml:space="preserve"> </w:t>
      </w:r>
      <w:r w:rsidR="00BE55DA">
        <w:rPr>
          <w:b/>
          <w:lang/>
        </w:rPr>
        <w:t>(у</w:t>
      </w:r>
      <w:r w:rsidR="00BE55DA">
        <w:rPr>
          <w:b/>
        </w:rPr>
        <w:t>слуга сервисирања и поправке микроталасне пећи „Аnton Paar GmbH“ MW 3000, произвођача Грац/ Аустрија</w:t>
      </w:r>
      <w:r w:rsidR="00BE55DA">
        <w:rPr>
          <w:b/>
          <w:lang/>
        </w:rPr>
        <w:t xml:space="preserve">), </w:t>
      </w:r>
      <w:r w:rsidRPr="00F1600B">
        <w:rPr>
          <w:lang w:val="sr-Cyrl-CS"/>
        </w:rPr>
        <w:t xml:space="preserve">редни број </w:t>
      </w:r>
      <w:r w:rsidRPr="00B83652">
        <w:rPr>
          <w:lang w:val="sr-Cyrl-CS"/>
        </w:rPr>
        <w:t>ЈН</w:t>
      </w:r>
      <w:r w:rsidRPr="00B83652">
        <w:t xml:space="preserve">МВ </w:t>
      </w:r>
      <w:r w:rsidRPr="00B83652">
        <w:rPr>
          <w:lang w:val="sr-Cyrl-CS"/>
        </w:rPr>
        <w:t xml:space="preserve"> </w:t>
      </w:r>
      <w:r>
        <w:rPr>
          <w:lang w:val="sr-Cyrl-CS"/>
        </w:rPr>
        <w:t>3</w:t>
      </w:r>
      <w:r>
        <w:t>-2</w:t>
      </w:r>
      <w:r w:rsidRPr="00B83652">
        <w:t>/20</w:t>
      </w:r>
      <w:r>
        <w:t xml:space="preserve">20 </w:t>
      </w:r>
      <w:r w:rsidRPr="00CF45E8">
        <w:rPr>
          <w:color w:val="auto"/>
        </w:rPr>
        <w:t>испуњава све услове из чл. 75.</w:t>
      </w:r>
      <w:r>
        <w:rPr>
          <w:color w:val="auto"/>
        </w:rPr>
        <w:t xml:space="preserve"> </w:t>
      </w:r>
      <w:proofErr w:type="gramStart"/>
      <w:r>
        <w:rPr>
          <w:color w:val="auto"/>
        </w:rPr>
        <w:t>и</w:t>
      </w:r>
      <w:proofErr w:type="gramEnd"/>
      <w:r>
        <w:rPr>
          <w:color w:val="auto"/>
        </w:rPr>
        <w:t xml:space="preserve"> 76 </w:t>
      </w:r>
      <w:r w:rsidRPr="00CF45E8">
        <w:rPr>
          <w:color w:val="auto"/>
        </w:rPr>
        <w:t>Закона, односно услове дефинисане</w:t>
      </w:r>
      <w:r w:rsidRPr="006F3494">
        <w:t xml:space="preserve"> конкурсном документацијом</w:t>
      </w:r>
      <w:r w:rsidRPr="006F3494">
        <w:rPr>
          <w:lang w:val="ru-RU"/>
        </w:rPr>
        <w:t xml:space="preserve"> </w:t>
      </w:r>
      <w:r w:rsidRPr="006F3494">
        <w:t>за предметну јавну набавку</w:t>
      </w:r>
      <w:r w:rsidRPr="006F3494">
        <w:rPr>
          <w:lang w:val="sr-Cyrl-CS"/>
        </w:rPr>
        <w:t>,</w:t>
      </w:r>
      <w:r w:rsidRPr="006F3494">
        <w:t xml:space="preserve"> и то:</w:t>
      </w:r>
    </w:p>
    <w:p w:rsidR="001B2FCD" w:rsidRPr="006F3494" w:rsidRDefault="001B2FCD" w:rsidP="001B2FCD">
      <w:pPr>
        <w:pStyle w:val="ListParagraph"/>
        <w:numPr>
          <w:ilvl w:val="0"/>
          <w:numId w:val="3"/>
        </w:numPr>
        <w:jc w:val="both"/>
        <w:rPr>
          <w:iCs/>
          <w:lang w:val="sr-Cyrl-CS"/>
        </w:rPr>
      </w:pPr>
      <w:r w:rsidRPr="006F3494">
        <w:rPr>
          <w:iCs/>
          <w:lang w:val="sr-Cyrl-CS"/>
        </w:rPr>
        <w:t>Понуђач је р</w:t>
      </w:r>
      <w:r w:rsidRPr="006F3494">
        <w:rPr>
          <w:iCs/>
        </w:rPr>
        <w:t>егистрован код надлежног органа, односно уписан у одговарајући регистар;</w:t>
      </w:r>
    </w:p>
    <w:p w:rsidR="001B2FCD" w:rsidRPr="006F3494" w:rsidRDefault="001B2FCD" w:rsidP="001B2FCD">
      <w:pPr>
        <w:pStyle w:val="ListParagraph"/>
        <w:numPr>
          <w:ilvl w:val="0"/>
          <w:numId w:val="3"/>
        </w:numPr>
        <w:jc w:val="both"/>
        <w:rPr>
          <w:bCs/>
          <w:iCs/>
          <w:lang w:val="sr-Cyrl-CS"/>
        </w:rPr>
      </w:pPr>
      <w:r w:rsidRPr="006F3494">
        <w:rPr>
          <w:iCs/>
          <w:lang w:val="sr-Cyrl-CS"/>
        </w:rPr>
        <w:t xml:space="preserve">Понуђач и његов </w:t>
      </w:r>
      <w:r w:rsidRPr="006F3494">
        <w:rPr>
          <w:iCs/>
        </w:rPr>
        <w:t xml:space="preserve">законски </w:t>
      </w:r>
      <w:r w:rsidRPr="006F3494">
        <w:t>заступник нис</w:t>
      </w:r>
      <w:r w:rsidRPr="006F3494">
        <w:rPr>
          <w:lang w:val="sr-Cyrl-CS"/>
        </w:rPr>
        <w:t>у</w:t>
      </w:r>
      <w:r w:rsidRPr="006F3494">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6F3494">
        <w:rPr>
          <w:lang w:val="sr-Cyrl-CS"/>
        </w:rPr>
        <w:t>к</w:t>
      </w:r>
      <w:r w:rsidRPr="006F3494">
        <w:t>ривично дело преваре;</w:t>
      </w:r>
    </w:p>
    <w:p w:rsidR="001B2FCD" w:rsidRPr="006F3494" w:rsidRDefault="001B2FCD" w:rsidP="001B2FCD">
      <w:pPr>
        <w:pStyle w:val="ListParagraph"/>
        <w:numPr>
          <w:ilvl w:val="0"/>
          <w:numId w:val="3"/>
        </w:numPr>
        <w:jc w:val="both"/>
        <w:rPr>
          <w:color w:val="auto"/>
          <w:lang w:val="sr-Cyrl-CS"/>
        </w:rPr>
      </w:pPr>
      <w:r w:rsidRPr="006F3494">
        <w:rPr>
          <w:bCs/>
          <w:iCs/>
          <w:lang w:val="sr-Cyrl-CS"/>
        </w:rPr>
        <w:t>Понуђач је и</w:t>
      </w:r>
      <w:r w:rsidRPr="006F3494">
        <w:rPr>
          <w:bCs/>
          <w:iCs/>
        </w:rPr>
        <w:t xml:space="preserve">змирио </w:t>
      </w:r>
      <w:r w:rsidRPr="006F3494">
        <w:t>доспеле порезе, доприносе и друге јавне дажбине у складу са прописима Републике Србије (</w:t>
      </w:r>
      <w:r w:rsidRPr="006F3494">
        <w:rPr>
          <w:i/>
        </w:rPr>
        <w:t>или стране државе када има седиште на њеној територији);</w:t>
      </w:r>
    </w:p>
    <w:p w:rsidR="001B2FCD" w:rsidRDefault="001B2FCD" w:rsidP="001B2FCD">
      <w:pPr>
        <w:pStyle w:val="ListParagraph"/>
        <w:ind w:left="1080"/>
        <w:jc w:val="both"/>
        <w:rPr>
          <w:rFonts w:ascii="Arial" w:eastAsia="Calibri" w:hAnsi="Arial" w:cs="Arial"/>
          <w:sz w:val="22"/>
          <w:szCs w:val="22"/>
          <w:lang w:eastAsia="en-US"/>
        </w:rPr>
      </w:pPr>
      <w:r>
        <w:rPr>
          <w:color w:val="auto"/>
        </w:rPr>
        <w:t xml:space="preserve">4) </w:t>
      </w:r>
      <w:r w:rsidRPr="006F3494">
        <w:rPr>
          <w:color w:val="auto"/>
          <w:lang w:val="sr-Cyrl-CS"/>
        </w:rPr>
        <w:t>Понуђач је п</w:t>
      </w:r>
      <w:r w:rsidRPr="006F3494">
        <w:rPr>
          <w:color w:val="auto"/>
        </w:rPr>
        <w:t xml:space="preserve">оштовао обавезе које произлазе из важећих прописа о заштити на раду, запошљавању и условима рада, заштити животне средине </w:t>
      </w:r>
      <w:r w:rsidRPr="00255FB0">
        <w:t xml:space="preserve">као и да </w:t>
      </w:r>
      <w:r>
        <w:t>нема забрану обављања делатности која је на снази у време подношења понуде</w:t>
      </w:r>
      <w:r w:rsidRPr="00255FB0">
        <w:rPr>
          <w:lang w:val="sr-Cyrl-CS"/>
        </w:rPr>
        <w:t xml:space="preserve"> </w:t>
      </w:r>
      <w:r w:rsidRPr="00255FB0">
        <w:rPr>
          <w:i/>
          <w:iCs/>
          <w:lang w:val="sr-Cyrl-CS"/>
        </w:rPr>
        <w:t>(чл. 75. ст. 2. Закона)</w:t>
      </w:r>
      <w:r>
        <w:rPr>
          <w:rFonts w:ascii="Arial" w:eastAsia="Calibri" w:hAnsi="Arial" w:cs="Arial"/>
          <w:sz w:val="22"/>
          <w:szCs w:val="22"/>
          <w:lang w:eastAsia="en-US"/>
        </w:rPr>
        <w:t xml:space="preserve"> </w:t>
      </w:r>
    </w:p>
    <w:p w:rsidR="001B2FCD" w:rsidRDefault="001B2FCD" w:rsidP="001B2FCD">
      <w:pPr>
        <w:pStyle w:val="ListParagraph"/>
        <w:ind w:left="1080"/>
        <w:jc w:val="both"/>
        <w:rPr>
          <w:rFonts w:ascii="Arial" w:eastAsia="Calibri" w:hAnsi="Arial" w:cs="Arial"/>
          <w:sz w:val="22"/>
          <w:szCs w:val="22"/>
          <w:lang w:eastAsia="en-US"/>
        </w:rPr>
      </w:pPr>
    </w:p>
    <w:p w:rsidR="001B2FCD" w:rsidRDefault="001B2FCD" w:rsidP="001B2FCD">
      <w:pPr>
        <w:pStyle w:val="ListParagraph"/>
        <w:ind w:left="1080"/>
        <w:jc w:val="both"/>
        <w:rPr>
          <w:rFonts w:ascii="Arial" w:eastAsia="Calibri" w:hAnsi="Arial" w:cs="Arial"/>
          <w:sz w:val="22"/>
          <w:szCs w:val="22"/>
          <w:lang w:eastAsia="en-US"/>
        </w:rPr>
      </w:pPr>
    </w:p>
    <w:p w:rsidR="001B2FCD" w:rsidRDefault="001B2FCD" w:rsidP="001B2FCD">
      <w:pPr>
        <w:pStyle w:val="ListParagraph"/>
        <w:ind w:left="1080"/>
        <w:jc w:val="both"/>
        <w:rPr>
          <w:rFonts w:ascii="Arial" w:eastAsia="Calibri" w:hAnsi="Arial" w:cs="Arial"/>
          <w:sz w:val="22"/>
          <w:szCs w:val="22"/>
          <w:lang w:eastAsia="en-US"/>
        </w:rPr>
      </w:pPr>
    </w:p>
    <w:p w:rsidR="001B2FCD" w:rsidRPr="008714B1" w:rsidRDefault="001B2FCD" w:rsidP="001B2FCD">
      <w:pPr>
        <w:pStyle w:val="ListParagraph"/>
        <w:ind w:left="1080"/>
        <w:jc w:val="both"/>
        <w:rPr>
          <w:rFonts w:eastAsia="Calibri"/>
          <w:lang w:val="sr-Latn-CS" w:eastAsia="en-US"/>
        </w:rPr>
      </w:pPr>
    </w:p>
    <w:p w:rsidR="001B2FCD" w:rsidRPr="001A406A" w:rsidRDefault="001B2FCD" w:rsidP="001B2FCD">
      <w:pPr>
        <w:pStyle w:val="ListParagraph"/>
        <w:suppressAutoHyphens w:val="0"/>
        <w:spacing w:after="200" w:line="276" w:lineRule="auto"/>
        <w:ind w:left="0"/>
        <w:contextualSpacing/>
        <w:jc w:val="both"/>
        <w:rPr>
          <w:rFonts w:ascii="Arial" w:eastAsia="Calibri" w:hAnsi="Arial" w:cs="Arial"/>
          <w:sz w:val="22"/>
          <w:szCs w:val="22"/>
          <w:lang w:eastAsia="en-US"/>
        </w:rPr>
      </w:pPr>
    </w:p>
    <w:p w:rsidR="001B2FCD" w:rsidRPr="006F3494" w:rsidRDefault="001B2FCD" w:rsidP="001B2FCD">
      <w:pPr>
        <w:pStyle w:val="ListParagraph"/>
        <w:ind w:left="0"/>
        <w:jc w:val="both"/>
        <w:rPr>
          <w:iCs/>
        </w:rPr>
      </w:pPr>
    </w:p>
    <w:p w:rsidR="001B2FCD" w:rsidRPr="006F3494" w:rsidRDefault="001B2FCD" w:rsidP="001B2FCD">
      <w:pPr>
        <w:jc w:val="both"/>
        <w:rPr>
          <w:i/>
          <w:lang w:val="sr-Cyrl-CS"/>
        </w:rPr>
      </w:pPr>
    </w:p>
    <w:p w:rsidR="001B2FCD" w:rsidRPr="006F3494" w:rsidRDefault="001B2FCD" w:rsidP="001B2FCD">
      <w:r w:rsidRPr="006F3494">
        <w:t>Место</w:t>
      </w:r>
      <w:proofErr w:type="gramStart"/>
      <w:r w:rsidRPr="006F3494">
        <w:t>:_</w:t>
      </w:r>
      <w:proofErr w:type="gramEnd"/>
      <w:r w:rsidRPr="006F3494">
        <w:t>____________                                                            Понуђач:</w:t>
      </w:r>
    </w:p>
    <w:p w:rsidR="001B2FCD" w:rsidRPr="006F3494" w:rsidRDefault="001B2FCD" w:rsidP="001B2FCD">
      <w:pPr>
        <w:rPr>
          <w:b/>
          <w:bCs/>
          <w:i/>
          <w:color w:val="auto"/>
        </w:rPr>
      </w:pPr>
      <w:r w:rsidRPr="006F3494">
        <w:t>Датум</w:t>
      </w:r>
      <w:proofErr w:type="gramStart"/>
      <w:r w:rsidRPr="006F3494">
        <w:t>:_</w:t>
      </w:r>
      <w:proofErr w:type="gramEnd"/>
      <w:r w:rsidRPr="006F3494">
        <w:t xml:space="preserve">____________                         М.П.                     _____________________                                                        </w:t>
      </w:r>
    </w:p>
    <w:p w:rsidR="001B2FCD" w:rsidRPr="006F3494" w:rsidRDefault="001B2FCD" w:rsidP="001B2FCD">
      <w:pPr>
        <w:pStyle w:val="BodyText2"/>
        <w:spacing w:line="100" w:lineRule="atLeast"/>
        <w:jc w:val="both"/>
        <w:rPr>
          <w:b/>
          <w:bCs/>
          <w:i/>
          <w:color w:val="auto"/>
        </w:rPr>
      </w:pPr>
    </w:p>
    <w:p w:rsidR="001B2FCD" w:rsidRDefault="001B2FCD" w:rsidP="001B2FCD">
      <w:pPr>
        <w:pStyle w:val="ListParagraph"/>
        <w:ind w:left="0"/>
        <w:jc w:val="both"/>
        <w:rPr>
          <w:bCs/>
          <w:i/>
          <w:iCs/>
          <w:color w:val="auto"/>
        </w:rPr>
      </w:pPr>
      <w:r w:rsidRPr="006F3494">
        <w:rPr>
          <w:b/>
          <w:bCs/>
          <w:i/>
          <w:color w:val="auto"/>
        </w:rPr>
        <w:t>Напомена:</w:t>
      </w:r>
      <w:r w:rsidRPr="006F3494">
        <w:rPr>
          <w:bCs/>
          <w:i/>
          <w:color w:val="auto"/>
        </w:rPr>
        <w:t xml:space="preserve"> </w:t>
      </w:r>
      <w:r w:rsidRPr="006F3494">
        <w:rPr>
          <w:b/>
          <w:bCs/>
          <w:i/>
          <w:iCs/>
          <w:color w:val="auto"/>
          <w:u w:val="single"/>
        </w:rPr>
        <w:t>Уколико понуду подноси група понуђача,</w:t>
      </w:r>
      <w:r w:rsidRPr="006F3494">
        <w:rPr>
          <w:bCs/>
          <w:i/>
          <w:iCs/>
          <w:color w:val="auto"/>
        </w:rPr>
        <w:t xml:space="preserve"> Изјава мора бити потписана од стране овлашћеног лица сваког понуђача из групе понуђача и оверена печатом. </w:t>
      </w:r>
    </w:p>
    <w:p w:rsidR="001B2FCD" w:rsidRPr="00766E87" w:rsidRDefault="001B2FCD" w:rsidP="001B2FCD">
      <w:pPr>
        <w:pStyle w:val="ListParagraph"/>
        <w:ind w:left="0"/>
        <w:jc w:val="both"/>
        <w:rPr>
          <w:b/>
          <w:bCs/>
          <w:iCs/>
          <w:color w:val="FF0000"/>
        </w:rPr>
      </w:pPr>
      <w:r>
        <w:rPr>
          <w:bCs/>
          <w:i/>
          <w:iCs/>
          <w:color w:val="auto"/>
        </w:rPr>
        <w:br w:type="page"/>
      </w:r>
      <w:r>
        <w:rPr>
          <w:bCs/>
          <w:i/>
          <w:iCs/>
          <w:color w:val="auto"/>
        </w:rPr>
        <w:lastRenderedPageBreak/>
        <w:t xml:space="preserve">                                    </w:t>
      </w:r>
    </w:p>
    <w:p w:rsidR="001B2FCD" w:rsidRPr="006F3494" w:rsidRDefault="001B2FCD" w:rsidP="001B2FCD">
      <w:pPr>
        <w:jc w:val="center"/>
        <w:rPr>
          <w:b/>
          <w:bCs/>
        </w:rPr>
      </w:pPr>
      <w:r w:rsidRPr="006F3494">
        <w:rPr>
          <w:b/>
          <w:bCs/>
        </w:rPr>
        <w:t>ИЗЈАВА ПОДИЗВОЂАЧА</w:t>
      </w:r>
    </w:p>
    <w:p w:rsidR="001B2FCD" w:rsidRPr="006F3494" w:rsidRDefault="001B2FCD" w:rsidP="001B2FCD">
      <w:pPr>
        <w:jc w:val="center"/>
        <w:rPr>
          <w:b/>
          <w:bCs/>
        </w:rPr>
      </w:pPr>
      <w:proofErr w:type="gramStart"/>
      <w:r w:rsidRPr="006F3494">
        <w:rPr>
          <w:b/>
          <w:bCs/>
        </w:rPr>
        <w:t>О ИСПУЊАВАЊУ УСЛОВА ИЗ ЧЛ.</w:t>
      </w:r>
      <w:proofErr w:type="gramEnd"/>
      <w:r w:rsidRPr="006F3494">
        <w:rPr>
          <w:b/>
          <w:bCs/>
        </w:rPr>
        <w:t xml:space="preserve"> 75. ЗАКОНА У ПОСТУПКУ ЈАВНЕ</w:t>
      </w:r>
    </w:p>
    <w:p w:rsidR="001B2FCD" w:rsidRPr="006F3494" w:rsidRDefault="001B2FCD" w:rsidP="001B2FCD">
      <w:pPr>
        <w:jc w:val="center"/>
        <w:rPr>
          <w:b/>
          <w:bCs/>
        </w:rPr>
      </w:pPr>
      <w:r w:rsidRPr="006F3494">
        <w:rPr>
          <w:b/>
          <w:bCs/>
        </w:rPr>
        <w:t>НАБАВКЕ МАЛЕ ВРЕДНОСТИ</w:t>
      </w:r>
    </w:p>
    <w:p w:rsidR="001B2FCD" w:rsidRPr="006F3494" w:rsidRDefault="001B2FCD" w:rsidP="001B2FCD">
      <w:pPr>
        <w:jc w:val="center"/>
        <w:rPr>
          <w:b/>
          <w:bCs/>
        </w:rPr>
      </w:pPr>
    </w:p>
    <w:p w:rsidR="001B2FCD" w:rsidRPr="006F3494" w:rsidRDefault="001B2FCD" w:rsidP="001B2FCD">
      <w:pPr>
        <w:jc w:val="center"/>
        <w:rPr>
          <w:b/>
          <w:bCs/>
        </w:rPr>
      </w:pPr>
    </w:p>
    <w:p w:rsidR="001B2FCD" w:rsidRPr="006F3494" w:rsidRDefault="001B2FCD" w:rsidP="001B2FCD">
      <w:pPr>
        <w:jc w:val="both"/>
      </w:pPr>
      <w:proofErr w:type="gramStart"/>
      <w:r w:rsidRPr="006F3494">
        <w:t>У складу са чланом 77.</w:t>
      </w:r>
      <w:proofErr w:type="gramEnd"/>
      <w:r w:rsidRPr="006F3494">
        <w:t xml:space="preserve"> </w:t>
      </w:r>
      <w:proofErr w:type="gramStart"/>
      <w:r w:rsidRPr="006F3494">
        <w:t>став</w:t>
      </w:r>
      <w:proofErr w:type="gramEnd"/>
      <w:r w:rsidRPr="006F3494">
        <w:t xml:space="preserve"> 4. Закона, под пуном материјалном и кривичном одговорношћу, </w:t>
      </w:r>
      <w:r w:rsidRPr="006F3494">
        <w:rPr>
          <w:lang w:val="sr-Cyrl-CS"/>
        </w:rPr>
        <w:t xml:space="preserve">као заступник подизвођача, </w:t>
      </w:r>
      <w:r w:rsidRPr="006F3494">
        <w:t>дајем следећу</w:t>
      </w:r>
    </w:p>
    <w:p w:rsidR="001B2FCD" w:rsidRPr="006F3494" w:rsidRDefault="001B2FCD" w:rsidP="001B2FCD">
      <w:pPr>
        <w:jc w:val="both"/>
      </w:pPr>
      <w:r w:rsidRPr="006F3494">
        <w:tab/>
      </w:r>
      <w:r w:rsidRPr="006F3494">
        <w:tab/>
      </w:r>
      <w:r w:rsidRPr="006F3494">
        <w:tab/>
      </w:r>
      <w:r w:rsidRPr="006F3494">
        <w:tab/>
      </w:r>
    </w:p>
    <w:p w:rsidR="001B2FCD" w:rsidRPr="006F3494" w:rsidRDefault="001B2FCD" w:rsidP="001B2FCD">
      <w:pPr>
        <w:jc w:val="both"/>
      </w:pPr>
    </w:p>
    <w:p w:rsidR="001B2FCD" w:rsidRPr="006F3494" w:rsidRDefault="001B2FCD" w:rsidP="001B2FCD">
      <w:pPr>
        <w:jc w:val="center"/>
        <w:rPr>
          <w:b/>
        </w:rPr>
      </w:pPr>
      <w:r w:rsidRPr="006F3494">
        <w:rPr>
          <w:b/>
        </w:rPr>
        <w:t>И З Ј А В У</w:t>
      </w:r>
    </w:p>
    <w:p w:rsidR="001B2FCD" w:rsidRPr="006F3494" w:rsidRDefault="001B2FCD" w:rsidP="001B2FCD">
      <w:pPr>
        <w:jc w:val="center"/>
      </w:pPr>
    </w:p>
    <w:p w:rsidR="001B2FCD" w:rsidRPr="00BE55DA" w:rsidRDefault="001B2FCD" w:rsidP="001B2FCD">
      <w:pPr>
        <w:jc w:val="both"/>
        <w:rPr>
          <w:b/>
          <w:bCs/>
        </w:rPr>
      </w:pPr>
      <w:r w:rsidRPr="006F3494">
        <w:t>Подизвођач</w:t>
      </w:r>
      <w:r w:rsidRPr="006F3494">
        <w:rPr>
          <w:i/>
        </w:rPr>
        <w:t>_____________________________________</w:t>
      </w:r>
      <w:r w:rsidRPr="006F3494">
        <w:t>______</w:t>
      </w:r>
      <w:proofErr w:type="gramStart"/>
      <w:r w:rsidRPr="006F3494">
        <w:t>_</w:t>
      </w:r>
      <w:r w:rsidRPr="006F3494">
        <w:rPr>
          <w:i/>
          <w:iCs/>
        </w:rPr>
        <w:t>[</w:t>
      </w:r>
      <w:proofErr w:type="gramEnd"/>
      <w:r w:rsidRPr="006F3494">
        <w:rPr>
          <w:i/>
        </w:rPr>
        <w:t>навести назив подизвођача</w:t>
      </w:r>
      <w:r w:rsidRPr="006F3494">
        <w:rPr>
          <w:i/>
          <w:iCs/>
        </w:rPr>
        <w:t>]</w:t>
      </w:r>
      <w:r w:rsidRPr="006F3494">
        <w:rPr>
          <w:i/>
          <w:lang w:val="sr-Cyrl-CS"/>
        </w:rPr>
        <w:t xml:space="preserve"> </w:t>
      </w:r>
      <w:r w:rsidRPr="006F3494">
        <w:t>у поступку јавне набавке</w:t>
      </w:r>
      <w:r w:rsidRPr="004B6CFD">
        <w:t xml:space="preserve"> </w:t>
      </w:r>
      <w:r>
        <w:t xml:space="preserve">мале вредности </w:t>
      </w:r>
      <w:r>
        <w:rPr>
          <w:sz w:val="22"/>
          <w:szCs w:val="22"/>
        </w:rPr>
        <w:t xml:space="preserve">услуга  </w:t>
      </w:r>
      <w:r>
        <w:rPr>
          <w:b/>
        </w:rPr>
        <w:t>С</w:t>
      </w:r>
      <w:r w:rsidRPr="009242A8">
        <w:rPr>
          <w:b/>
        </w:rPr>
        <w:t>ервисирања</w:t>
      </w:r>
      <w:r>
        <w:rPr>
          <w:b/>
        </w:rPr>
        <w:t xml:space="preserve">, поправке и одржавања медицинске  и лабораторијске опреме </w:t>
      </w:r>
      <w:r w:rsidRPr="009242A8">
        <w:rPr>
          <w:b/>
        </w:rPr>
        <w:t>са заменом резервних делова</w:t>
      </w:r>
      <w:r w:rsidRPr="00F1600B">
        <w:rPr>
          <w:lang w:val="sr-Cyrl-CS"/>
        </w:rPr>
        <w:t xml:space="preserve"> </w:t>
      </w:r>
      <w:r w:rsidR="00BE55DA">
        <w:rPr>
          <w:b/>
          <w:lang/>
        </w:rPr>
        <w:t>(у</w:t>
      </w:r>
      <w:r w:rsidR="00BE55DA">
        <w:rPr>
          <w:b/>
        </w:rPr>
        <w:t>слуга сервисирања и поправке микроталасне пећи „Аnton Paar GmbH“ MW 3000, произвођача Грац/ Аустрија</w:t>
      </w:r>
      <w:r w:rsidR="00BE55DA">
        <w:rPr>
          <w:b/>
          <w:lang/>
        </w:rPr>
        <w:t xml:space="preserve">), </w:t>
      </w:r>
      <w:r w:rsidRPr="00F1600B">
        <w:rPr>
          <w:lang w:val="sr-Cyrl-CS"/>
        </w:rPr>
        <w:t xml:space="preserve">редни број </w:t>
      </w:r>
      <w:r w:rsidRPr="00B83652">
        <w:rPr>
          <w:lang w:val="sr-Cyrl-CS"/>
        </w:rPr>
        <w:t>ЈН</w:t>
      </w:r>
      <w:r w:rsidRPr="00B83652">
        <w:t xml:space="preserve">МВ </w:t>
      </w:r>
      <w:r w:rsidRPr="00B83652">
        <w:rPr>
          <w:lang w:val="sr-Cyrl-CS"/>
        </w:rPr>
        <w:t xml:space="preserve"> </w:t>
      </w:r>
      <w:r>
        <w:rPr>
          <w:lang w:val="sr-Cyrl-CS"/>
        </w:rPr>
        <w:t>3</w:t>
      </w:r>
      <w:r>
        <w:t>-2</w:t>
      </w:r>
      <w:r w:rsidRPr="00B83652">
        <w:t>/20</w:t>
      </w:r>
      <w:r>
        <w:t xml:space="preserve">20 </w:t>
      </w:r>
      <w:r w:rsidRPr="00CF45E8">
        <w:rPr>
          <w:color w:val="auto"/>
        </w:rPr>
        <w:t>испуњава све услове из чл. 75. Закона, односно услове дефинисане</w:t>
      </w:r>
      <w:r w:rsidRPr="006F3494">
        <w:t xml:space="preserve"> конкурсном документацијом</w:t>
      </w:r>
      <w:r w:rsidRPr="006F3494">
        <w:rPr>
          <w:lang w:val="ru-RU"/>
        </w:rPr>
        <w:t xml:space="preserve"> </w:t>
      </w:r>
      <w:r w:rsidRPr="006F3494">
        <w:t>за предметну јавну набавку</w:t>
      </w:r>
      <w:r w:rsidRPr="006F3494">
        <w:rPr>
          <w:lang w:val="sr-Cyrl-CS"/>
        </w:rPr>
        <w:t>,</w:t>
      </w:r>
      <w:r w:rsidRPr="006F3494">
        <w:t xml:space="preserve"> и то:</w:t>
      </w:r>
    </w:p>
    <w:p w:rsidR="001B2FCD" w:rsidRPr="006F3494" w:rsidRDefault="001B2FCD" w:rsidP="001B2FCD">
      <w:pPr>
        <w:pStyle w:val="ListParagraph"/>
        <w:numPr>
          <w:ilvl w:val="0"/>
          <w:numId w:val="6"/>
        </w:numPr>
        <w:jc w:val="both"/>
        <w:rPr>
          <w:iCs/>
          <w:lang w:val="sr-Cyrl-CS"/>
        </w:rPr>
      </w:pPr>
      <w:r w:rsidRPr="006F3494">
        <w:rPr>
          <w:iCs/>
          <w:lang w:val="sr-Cyrl-CS"/>
        </w:rPr>
        <w:t>Подизвођач је р</w:t>
      </w:r>
      <w:r w:rsidRPr="006F3494">
        <w:rPr>
          <w:iCs/>
        </w:rPr>
        <w:t>егистрован код надлежног органа, односно уписан у одговарајући регистар;</w:t>
      </w:r>
    </w:p>
    <w:p w:rsidR="001B2FCD" w:rsidRPr="006F3494" w:rsidRDefault="001B2FCD" w:rsidP="001B2FCD">
      <w:pPr>
        <w:pStyle w:val="ListParagraph"/>
        <w:numPr>
          <w:ilvl w:val="0"/>
          <w:numId w:val="6"/>
        </w:numPr>
        <w:jc w:val="both"/>
        <w:rPr>
          <w:bCs/>
          <w:iCs/>
          <w:lang w:val="sr-Cyrl-CS"/>
        </w:rPr>
      </w:pPr>
      <w:r w:rsidRPr="006F3494">
        <w:rPr>
          <w:iCs/>
          <w:lang w:val="sr-Cyrl-CS"/>
        </w:rPr>
        <w:t>П</w:t>
      </w:r>
      <w:r w:rsidRPr="006F3494">
        <w:rPr>
          <w:lang w:val="sr-Cyrl-CS"/>
        </w:rPr>
        <w:t>одизвођач</w:t>
      </w:r>
      <w:r w:rsidRPr="006F3494">
        <w:rPr>
          <w:iCs/>
          <w:lang w:val="sr-Cyrl-CS"/>
        </w:rPr>
        <w:t xml:space="preserve"> и његов </w:t>
      </w:r>
      <w:r w:rsidRPr="006F3494">
        <w:rPr>
          <w:iCs/>
        </w:rPr>
        <w:t xml:space="preserve">законски </w:t>
      </w:r>
      <w:r w:rsidRPr="006F3494">
        <w:t>заступник нис</w:t>
      </w:r>
      <w:r w:rsidRPr="006F3494">
        <w:rPr>
          <w:lang w:val="sr-Cyrl-CS"/>
        </w:rPr>
        <w:t>у</w:t>
      </w:r>
      <w:r w:rsidRPr="006F3494">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6F3494">
        <w:rPr>
          <w:lang w:val="sr-Cyrl-CS"/>
        </w:rPr>
        <w:t>к</w:t>
      </w:r>
      <w:r w:rsidRPr="006F3494">
        <w:t>ривично дело преваре;</w:t>
      </w:r>
    </w:p>
    <w:p w:rsidR="001B2FCD" w:rsidRPr="006F3494" w:rsidRDefault="001B2FCD" w:rsidP="001B2FCD">
      <w:pPr>
        <w:pStyle w:val="ListParagraph"/>
        <w:numPr>
          <w:ilvl w:val="0"/>
          <w:numId w:val="6"/>
        </w:numPr>
        <w:jc w:val="both"/>
        <w:rPr>
          <w:color w:val="auto"/>
          <w:lang w:val="sr-Cyrl-CS"/>
        </w:rPr>
      </w:pPr>
      <w:r w:rsidRPr="006F3494">
        <w:rPr>
          <w:bCs/>
          <w:iCs/>
          <w:lang w:val="sr-Cyrl-CS"/>
        </w:rPr>
        <w:t>Подизвођач је и</w:t>
      </w:r>
      <w:r w:rsidRPr="006F3494">
        <w:rPr>
          <w:bCs/>
          <w:iCs/>
        </w:rPr>
        <w:t xml:space="preserve">змирио </w:t>
      </w:r>
      <w:r w:rsidRPr="006F3494">
        <w:t>доспеле порезе, доприносе и друге јавне дажбине у складу са прописима Републике Србије (</w:t>
      </w:r>
      <w:r w:rsidRPr="006F3494">
        <w:rPr>
          <w:i/>
        </w:rPr>
        <w:t>или стране државе када има седиште на њеној територији)</w:t>
      </w:r>
      <w:r w:rsidRPr="006F3494">
        <w:rPr>
          <w:i/>
          <w:lang w:val="sr-Cyrl-CS"/>
        </w:rPr>
        <w:t>.</w:t>
      </w:r>
    </w:p>
    <w:p w:rsidR="001B2FCD" w:rsidRPr="006F3494" w:rsidRDefault="001B2FCD" w:rsidP="001B2FCD">
      <w:pPr>
        <w:jc w:val="both"/>
        <w:rPr>
          <w:i/>
          <w:lang w:val="sr-Cyrl-CS"/>
        </w:rPr>
      </w:pPr>
    </w:p>
    <w:p w:rsidR="001B2FCD" w:rsidRPr="006F3494" w:rsidRDefault="001B2FCD" w:rsidP="001B2FCD">
      <w:pPr>
        <w:jc w:val="both"/>
        <w:rPr>
          <w:i/>
          <w:lang w:val="sr-Cyrl-CS"/>
        </w:rPr>
      </w:pPr>
    </w:p>
    <w:p w:rsidR="001B2FCD" w:rsidRPr="006F3494" w:rsidRDefault="001B2FCD" w:rsidP="001B2FCD">
      <w:r w:rsidRPr="006F3494">
        <w:t>Место</w:t>
      </w:r>
      <w:proofErr w:type="gramStart"/>
      <w:r w:rsidRPr="006F3494">
        <w:t>:_</w:t>
      </w:r>
      <w:proofErr w:type="gramEnd"/>
      <w:r w:rsidRPr="006F3494">
        <w:t>____________                                                            П</w:t>
      </w:r>
      <w:r w:rsidRPr="006F3494">
        <w:rPr>
          <w:i/>
        </w:rPr>
        <w:t>одизвођач</w:t>
      </w:r>
      <w:r w:rsidRPr="006F3494">
        <w:t>:</w:t>
      </w:r>
    </w:p>
    <w:p w:rsidR="001B2FCD" w:rsidRPr="006F3494" w:rsidRDefault="001B2FCD" w:rsidP="001B2FCD">
      <w:pPr>
        <w:rPr>
          <w:b/>
          <w:bCs/>
          <w:i/>
          <w:color w:val="auto"/>
        </w:rPr>
      </w:pPr>
      <w:r w:rsidRPr="006F3494">
        <w:t>Датум</w:t>
      </w:r>
      <w:proofErr w:type="gramStart"/>
      <w:r w:rsidRPr="006F3494">
        <w:t>:_</w:t>
      </w:r>
      <w:proofErr w:type="gramEnd"/>
      <w:r w:rsidRPr="006F3494">
        <w:t xml:space="preserve">____________                         М.П.                     _____________________                                                        </w:t>
      </w:r>
    </w:p>
    <w:p w:rsidR="001B2FCD" w:rsidRPr="006F3494" w:rsidRDefault="001B2FCD" w:rsidP="001B2FCD">
      <w:pPr>
        <w:pStyle w:val="BodyText2"/>
        <w:spacing w:line="100" w:lineRule="atLeast"/>
        <w:jc w:val="both"/>
        <w:rPr>
          <w:b/>
          <w:bCs/>
          <w:i/>
          <w:color w:val="auto"/>
        </w:rPr>
      </w:pPr>
    </w:p>
    <w:p w:rsidR="001B2FCD" w:rsidRDefault="001B2FCD" w:rsidP="001B2FCD">
      <w:pPr>
        <w:pStyle w:val="ListParagraph"/>
        <w:ind w:left="0"/>
        <w:jc w:val="both"/>
        <w:rPr>
          <w:bCs/>
          <w:i/>
          <w:iCs/>
          <w:color w:val="auto"/>
        </w:rPr>
      </w:pPr>
      <w:r w:rsidRPr="006F3494">
        <w:rPr>
          <w:b/>
          <w:bCs/>
          <w:i/>
          <w:iCs/>
          <w:color w:val="auto"/>
          <w:u w:val="single"/>
        </w:rPr>
        <w:t>Уколико понуђач подноси понуду са подизвођачем</w:t>
      </w:r>
      <w:r w:rsidRPr="006F3494">
        <w:rPr>
          <w:bCs/>
          <w:i/>
          <w:iCs/>
          <w:color w:val="auto"/>
        </w:rPr>
        <w:t xml:space="preserve">, Изјава мора бити потписана од стране овлашћеног лица подизвођача и оверена печатом. </w:t>
      </w:r>
    </w:p>
    <w:p w:rsidR="001B2FCD" w:rsidRPr="006F3494" w:rsidRDefault="001B2FCD" w:rsidP="001B2FCD">
      <w:pPr>
        <w:pStyle w:val="ListParagraph"/>
        <w:ind w:left="0"/>
        <w:jc w:val="both"/>
        <w:rPr>
          <w:color w:val="auto"/>
          <w:lang w:val="ru-RU"/>
        </w:rPr>
      </w:pPr>
      <w:r>
        <w:br w:type="page"/>
      </w:r>
    </w:p>
    <w:p w:rsidR="001B2FCD" w:rsidRPr="005268CD" w:rsidRDefault="001B2FCD" w:rsidP="001B2FCD">
      <w:pPr>
        <w:shd w:val="clear" w:color="auto" w:fill="C6D9F1"/>
        <w:jc w:val="center"/>
        <w:rPr>
          <w:b/>
          <w:bCs/>
          <w:i/>
          <w:iCs/>
          <w:color w:val="auto"/>
          <w:sz w:val="28"/>
          <w:szCs w:val="28"/>
        </w:rPr>
      </w:pPr>
      <w:r w:rsidRPr="005268CD">
        <w:rPr>
          <w:b/>
          <w:bCs/>
          <w:i/>
          <w:iCs/>
          <w:color w:val="auto"/>
          <w:sz w:val="28"/>
          <w:szCs w:val="28"/>
        </w:rPr>
        <w:lastRenderedPageBreak/>
        <w:t>V</w:t>
      </w:r>
      <w:r>
        <w:rPr>
          <w:b/>
          <w:bCs/>
          <w:i/>
          <w:iCs/>
          <w:color w:val="auto"/>
          <w:sz w:val="28"/>
          <w:szCs w:val="28"/>
        </w:rPr>
        <w:t>I</w:t>
      </w:r>
      <w:r w:rsidRPr="005268CD">
        <w:rPr>
          <w:b/>
          <w:bCs/>
          <w:i/>
          <w:iCs/>
          <w:color w:val="auto"/>
          <w:sz w:val="28"/>
          <w:szCs w:val="28"/>
        </w:rPr>
        <w:t xml:space="preserve"> УПУТСТВО ПОНУЂАЧИМА КАКО ДА САЧИНЕ ПОНУДУ</w:t>
      </w:r>
    </w:p>
    <w:p w:rsidR="001B2FCD" w:rsidRPr="005268CD" w:rsidRDefault="001B2FCD" w:rsidP="001B2FCD">
      <w:pPr>
        <w:shd w:val="clear" w:color="auto" w:fill="C6D9F1"/>
        <w:jc w:val="center"/>
        <w:rPr>
          <w:b/>
          <w:bCs/>
          <w:i/>
          <w:iCs/>
          <w:color w:val="auto"/>
          <w:sz w:val="28"/>
          <w:szCs w:val="28"/>
        </w:rPr>
      </w:pPr>
    </w:p>
    <w:p w:rsidR="001B2FCD" w:rsidRDefault="001B2FCD" w:rsidP="001B2FCD">
      <w:pPr>
        <w:jc w:val="both"/>
        <w:rPr>
          <w:b/>
          <w:bCs/>
          <w:i/>
          <w:iCs/>
          <w:sz w:val="28"/>
          <w:szCs w:val="28"/>
        </w:rPr>
      </w:pPr>
    </w:p>
    <w:p w:rsidR="001B2FCD" w:rsidRPr="00CF5D90" w:rsidRDefault="001B2FCD" w:rsidP="001B2FCD">
      <w:pPr>
        <w:jc w:val="both"/>
        <w:rPr>
          <w:lang w:val="sr-Latn-CS"/>
        </w:rPr>
      </w:pPr>
      <w:r w:rsidRPr="00CF5D90">
        <w:rPr>
          <w:lang w:val="sr-Latn-CS"/>
        </w:rPr>
        <w:t xml:space="preserve">Упутство понуђачима сачињено је на основу члана 61. став 4. Закона о јавним набавкама («Службени гласник РС» број </w:t>
      </w:r>
      <w:r>
        <w:rPr>
          <w:sz w:val="22"/>
          <w:szCs w:val="22"/>
        </w:rPr>
        <w:t>124/2012, 14/2015 и 68</w:t>
      </w:r>
      <w:r w:rsidRPr="009B7F97">
        <w:rPr>
          <w:sz w:val="22"/>
          <w:szCs w:val="22"/>
          <w:shd w:val="clear" w:color="auto" w:fill="FFFFFF"/>
        </w:rPr>
        <w:t>/201</w:t>
      </w:r>
      <w:r>
        <w:rPr>
          <w:sz w:val="22"/>
          <w:szCs w:val="22"/>
          <w:shd w:val="clear" w:color="auto" w:fill="FFFFFF"/>
        </w:rPr>
        <w:t>5</w:t>
      </w:r>
      <w:r w:rsidRPr="00CF5D90">
        <w:rPr>
          <w:lang w:val="sr-Latn-CS"/>
        </w:rPr>
        <w:t xml:space="preserve">) а у вези са чланом </w:t>
      </w:r>
      <w:r>
        <w:rPr>
          <w:lang w:val="sr-Latn-CS"/>
        </w:rPr>
        <w:t>9</w:t>
      </w:r>
      <w:r w:rsidRPr="00CF5D90">
        <w:rPr>
          <w:lang w:val="sr-Latn-CS"/>
        </w:rPr>
        <w:t>.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1B2FCD" w:rsidRPr="00CF5D90" w:rsidRDefault="001B2FCD" w:rsidP="001B2FCD">
      <w:pPr>
        <w:jc w:val="both"/>
        <w:rPr>
          <w:lang w:val="sr-Latn-CS"/>
        </w:rPr>
      </w:pPr>
      <w:r w:rsidRPr="00CF5D90">
        <w:rPr>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1B2FCD" w:rsidRPr="00CF5D90" w:rsidRDefault="001B2FCD" w:rsidP="001B2FCD">
      <w:pPr>
        <w:jc w:val="both"/>
        <w:rPr>
          <w:lang w:val="sr-Latn-CS"/>
        </w:rPr>
      </w:pPr>
      <w:r w:rsidRPr="00CF5D90">
        <w:rPr>
          <w:lang w:val="sr-Latn-CS"/>
        </w:rPr>
        <w:t xml:space="preserve">Од </w:t>
      </w:r>
      <w:r w:rsidRPr="00CF5D90">
        <w:rPr>
          <w:lang w:val="sr-Cyrl-CS"/>
        </w:rPr>
        <w:t>п</w:t>
      </w:r>
      <w:r w:rsidRPr="00CF5D90">
        <w:rPr>
          <w:lang w:val="sr-Latn-CS"/>
        </w:rPr>
        <w:t>онуђача се очекује да детаљно размотри сва упутства, обрасце, услове и спецификације садржане у конкурсној документацији.</w:t>
      </w:r>
    </w:p>
    <w:p w:rsidR="001B2FCD" w:rsidRPr="00CF5D90" w:rsidRDefault="001B2FCD" w:rsidP="001B2FCD">
      <w:pPr>
        <w:pStyle w:val="BodyTextIndent"/>
        <w:spacing w:after="0"/>
        <w:ind w:left="0"/>
        <w:jc w:val="both"/>
        <w:rPr>
          <w:lang w:val="sr-Latn-CS"/>
        </w:rPr>
      </w:pPr>
      <w:r w:rsidRPr="00CF5D90">
        <w:rPr>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1B2FCD" w:rsidRPr="009967F6" w:rsidRDefault="001B2FCD" w:rsidP="001B2FCD">
      <w:pPr>
        <w:jc w:val="both"/>
        <w:rPr>
          <w:b/>
          <w:bCs/>
          <w:i/>
          <w:iCs/>
          <w:sz w:val="28"/>
          <w:szCs w:val="28"/>
          <w:lang w:val="sr-Latn-CS"/>
        </w:rPr>
      </w:pPr>
    </w:p>
    <w:p w:rsidR="001B2FCD" w:rsidRPr="006F3494" w:rsidRDefault="001B2FCD" w:rsidP="001B2FCD">
      <w:pPr>
        <w:jc w:val="both"/>
        <w:rPr>
          <w:b/>
          <w:bCs/>
          <w:i/>
          <w:iCs/>
        </w:rPr>
      </w:pPr>
      <w:r w:rsidRPr="006F3494">
        <w:rPr>
          <w:b/>
          <w:bCs/>
          <w:i/>
          <w:iCs/>
        </w:rPr>
        <w:t>1. ПОДАЦИ О ЈЕЗИКУ НА КОЈЕМ ПОНУДА МОРА ДА БУДЕ САСТАВЉЕНА</w:t>
      </w:r>
    </w:p>
    <w:p w:rsidR="001B2FCD" w:rsidRPr="006F3494" w:rsidRDefault="001B2FCD" w:rsidP="001B2FCD">
      <w:pPr>
        <w:jc w:val="both"/>
        <w:rPr>
          <w:b/>
          <w:bCs/>
          <w:i/>
          <w:iCs/>
        </w:rPr>
      </w:pPr>
    </w:p>
    <w:p w:rsidR="001B2FCD" w:rsidRPr="008C6E25" w:rsidRDefault="001B2FCD" w:rsidP="001B2FCD">
      <w:pPr>
        <w:pStyle w:val="BodyTextIndent"/>
        <w:tabs>
          <w:tab w:val="num" w:pos="720"/>
        </w:tabs>
        <w:spacing w:after="0"/>
        <w:ind w:left="0"/>
        <w:jc w:val="both"/>
        <w:rPr>
          <w:lang w:val="ru-RU"/>
        </w:rPr>
      </w:pPr>
      <w:r w:rsidRPr="008C6E25">
        <w:rPr>
          <w:lang w:val="ru-RU"/>
        </w:rPr>
        <w:t>Наручилац припрема конкурсну документацију и води поступак на српском језику.</w:t>
      </w:r>
    </w:p>
    <w:p w:rsidR="001B2FCD" w:rsidRPr="008C6E25" w:rsidRDefault="001B2FCD" w:rsidP="001B2FCD">
      <w:pPr>
        <w:pStyle w:val="BodyTextIndent"/>
        <w:tabs>
          <w:tab w:val="num" w:pos="720"/>
        </w:tabs>
        <w:spacing w:after="0"/>
        <w:ind w:left="0"/>
        <w:jc w:val="both"/>
        <w:rPr>
          <w:lang w:val="ru-RU"/>
        </w:rPr>
      </w:pPr>
      <w:r w:rsidRPr="008C6E25">
        <w:rPr>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1B2FCD" w:rsidRPr="008C6E25" w:rsidRDefault="001B2FCD" w:rsidP="001B2FCD">
      <w:pPr>
        <w:pStyle w:val="BodyTextIndent"/>
        <w:tabs>
          <w:tab w:val="num" w:pos="720"/>
        </w:tabs>
        <w:spacing w:after="0"/>
        <w:ind w:left="0"/>
        <w:jc w:val="both"/>
        <w:rPr>
          <w:lang w:val="de-DE"/>
        </w:rPr>
      </w:pPr>
      <w:r w:rsidRPr="008C6E25">
        <w:rPr>
          <w:lang w:val="ru-RU"/>
        </w:rPr>
        <w:t>Значење појмова који су коришћени у изради конкурсне документације дефинисано је чланом 3</w:t>
      </w:r>
      <w:r w:rsidRPr="008C6E25">
        <w:rPr>
          <w:lang w:val="sr-Cyrl-CS"/>
        </w:rPr>
        <w:t>.</w:t>
      </w:r>
      <w:r w:rsidRPr="008C6E25">
        <w:rPr>
          <w:lang w:val="ru-RU"/>
        </w:rPr>
        <w:t xml:space="preserve"> </w:t>
      </w:r>
      <w:r w:rsidRPr="008C6E25">
        <w:rPr>
          <w:lang w:val="de-DE"/>
        </w:rPr>
        <w:t>Закона о јавним набавкама.</w:t>
      </w:r>
    </w:p>
    <w:p w:rsidR="001B2FCD" w:rsidRPr="006F3494" w:rsidRDefault="001B2FCD" w:rsidP="001B2FCD">
      <w:pPr>
        <w:jc w:val="both"/>
        <w:rPr>
          <w:b/>
          <w:bCs/>
          <w:i/>
          <w:iCs/>
        </w:rPr>
      </w:pPr>
    </w:p>
    <w:p w:rsidR="001B2FCD" w:rsidRPr="006F3494" w:rsidRDefault="001B2FCD" w:rsidP="001B2FCD">
      <w:pPr>
        <w:jc w:val="both"/>
        <w:rPr>
          <w:rFonts w:eastAsia="TimesNewRomanPSMT"/>
          <w:bCs/>
        </w:rPr>
      </w:pPr>
      <w:r w:rsidRPr="006F3494">
        <w:rPr>
          <w:b/>
          <w:bCs/>
          <w:i/>
          <w:iCs/>
        </w:rPr>
        <w:t>2. НАЧИН НА КОЈИ ПОНУДА МОРА ДА БУДЕ САЧИЊЕНА</w:t>
      </w:r>
    </w:p>
    <w:p w:rsidR="001B2FCD" w:rsidRPr="004E20B7" w:rsidRDefault="001B2FCD" w:rsidP="001B2FCD">
      <w:pPr>
        <w:pStyle w:val="BodyTextIndent"/>
        <w:spacing w:after="0" w:line="240" w:lineRule="auto"/>
        <w:ind w:left="0"/>
        <w:jc w:val="both"/>
        <w:rPr>
          <w:lang w:val="sr-Latn-CS"/>
        </w:rPr>
      </w:pPr>
      <w:r w:rsidRPr="004E20B7">
        <w:rPr>
          <w:lang w:val="sr-Latn-CS"/>
        </w:rPr>
        <w:t xml:space="preserve">Понуђач понуду подноси непосредно или путем поште. </w:t>
      </w:r>
    </w:p>
    <w:p w:rsidR="001B2FCD" w:rsidRPr="004E20B7" w:rsidRDefault="001B2FCD" w:rsidP="001B2FCD">
      <w:pPr>
        <w:pStyle w:val="NormalWeb"/>
        <w:shd w:val="clear" w:color="auto" w:fill="FFFFFF"/>
        <w:spacing w:before="0" w:beforeAutospacing="0" w:after="0" w:afterAutospacing="0"/>
        <w:jc w:val="both"/>
        <w:rPr>
          <w:lang w:val="ru-RU"/>
        </w:rPr>
      </w:pPr>
      <w:r w:rsidRPr="004E20B7">
        <w:rPr>
          <w:lang w:val="ru-RU"/>
        </w:rPr>
        <w:t>Обрасце који су део конкурсне документације, односно податке који у њима морају бити попуњени, понуђач може да</w:t>
      </w:r>
      <w:r w:rsidRPr="004E20B7">
        <w:t> </w:t>
      </w:r>
      <w:r w:rsidRPr="004E20B7">
        <w:rPr>
          <w:lang w:val="ru-RU"/>
        </w:rPr>
        <w:t>попуни</w:t>
      </w:r>
      <w:r w:rsidRPr="004E20B7">
        <w:t> </w:t>
      </w:r>
      <w:r w:rsidRPr="004E20B7">
        <w:rPr>
          <w:lang w:val="ru-RU"/>
        </w:rPr>
        <w:t>штампаним словима,</w:t>
      </w:r>
      <w:r w:rsidRPr="004E20B7">
        <w:t> </w:t>
      </w:r>
      <w:r w:rsidRPr="004E20B7">
        <w:rPr>
          <w:lang w:val="ru-RU"/>
        </w:rPr>
        <w:t>читко</w:t>
      </w:r>
      <w:r w:rsidRPr="004E20B7">
        <w:t>,</w:t>
      </w:r>
      <w:r w:rsidRPr="004E20B7">
        <w:rPr>
          <w:lang w:val="sr-Cyrl-CS"/>
        </w:rPr>
        <w:t xml:space="preserve"> </w:t>
      </w:r>
      <w:r w:rsidRPr="004E20B7">
        <w:rPr>
          <w:lang w:val="ru-RU"/>
        </w:rPr>
        <w:t>јасно</w:t>
      </w:r>
      <w:r w:rsidRPr="004E20B7">
        <w:rPr>
          <w:lang w:val="de-DE"/>
        </w:rPr>
        <w:t> </w:t>
      </w:r>
      <w:r w:rsidRPr="004E20B7">
        <w:rPr>
          <w:lang w:val="ru-RU"/>
        </w:rPr>
        <w:t>и</w:t>
      </w:r>
      <w:r w:rsidRPr="004E20B7">
        <w:rPr>
          <w:lang w:val="de-DE"/>
        </w:rPr>
        <w:t> </w:t>
      </w:r>
      <w:r w:rsidRPr="004E20B7">
        <w:rPr>
          <w:lang w:val="ru-RU"/>
        </w:rPr>
        <w:t>недвосмислено</w:t>
      </w:r>
      <w:r w:rsidRPr="004E20B7">
        <w:rPr>
          <w:lang w:val="de-DE"/>
        </w:rPr>
        <w:t> </w:t>
      </w:r>
      <w:r w:rsidRPr="004E20B7">
        <w:rPr>
          <w:lang w:val="ru-RU"/>
        </w:rPr>
        <w:t>хемијском оловком</w:t>
      </w:r>
      <w:r w:rsidRPr="004E20B7">
        <w:t> </w:t>
      </w:r>
      <w:r w:rsidRPr="004E20B7">
        <w:rPr>
          <w:lang w:val="ru-RU"/>
        </w:rPr>
        <w:t>или попуњава у електронској форми.</w:t>
      </w:r>
    </w:p>
    <w:p w:rsidR="001B2FCD" w:rsidRPr="004E20B7" w:rsidRDefault="001B2FCD" w:rsidP="001B2FCD">
      <w:pPr>
        <w:shd w:val="clear" w:color="auto" w:fill="FFFFFF"/>
        <w:spacing w:line="240" w:lineRule="auto"/>
        <w:jc w:val="both"/>
        <w:rPr>
          <w:lang w:val="ru-RU"/>
        </w:rPr>
      </w:pPr>
      <w:r w:rsidRPr="004E20B7">
        <w:rPr>
          <w:lang w:val="ru-RU"/>
        </w:rPr>
        <w:t>Свака учињена исправка мора бити оверена печатом и потписана од стране овлашћеног лица понуђача.</w:t>
      </w:r>
    </w:p>
    <w:p w:rsidR="001B2FCD" w:rsidRPr="004E20B7" w:rsidRDefault="001B2FCD" w:rsidP="001B2FCD">
      <w:pPr>
        <w:shd w:val="clear" w:color="auto" w:fill="FFFFFF"/>
        <w:spacing w:line="240" w:lineRule="auto"/>
        <w:jc w:val="both"/>
        <w:rPr>
          <w:lang w:val="ru-RU"/>
        </w:rPr>
      </w:pPr>
      <w:r w:rsidRPr="004E20B7">
        <w:rPr>
          <w:lang w:val="ru-RU"/>
        </w:rPr>
        <w:t>Свако бељење или подебљавање бројева мора бити оверен</w:t>
      </w:r>
      <w:r>
        <w:t>о</w:t>
      </w:r>
      <w:r w:rsidRPr="004E20B7">
        <w:rPr>
          <w:lang w:val="ru-RU"/>
        </w:rPr>
        <w:t xml:space="preserve"> печатом и потписан</w:t>
      </w:r>
      <w:r>
        <w:t>о</w:t>
      </w:r>
      <w:r w:rsidRPr="004E20B7">
        <w:rPr>
          <w:lang w:val="ru-RU"/>
        </w:rPr>
        <w:t xml:space="preserve"> од стране овлашћеног лица понуђача.</w:t>
      </w:r>
    </w:p>
    <w:p w:rsidR="001B2FCD" w:rsidRPr="004E20B7" w:rsidRDefault="001B2FCD" w:rsidP="001B2FCD">
      <w:pPr>
        <w:shd w:val="clear" w:color="auto" w:fill="FFFFFF"/>
        <w:spacing w:line="240" w:lineRule="auto"/>
        <w:jc w:val="both"/>
        <w:rPr>
          <w:lang w:val="sr-Cyrl-CS"/>
        </w:rPr>
      </w:pPr>
      <w:r w:rsidRPr="004E20B7">
        <w:rPr>
          <w:lang w:val="sr-Latn-CS"/>
        </w:rPr>
        <w:t xml:space="preserve">Сви документи поднети у понуди,  </w:t>
      </w:r>
      <w:r w:rsidRPr="004E20B7">
        <w:rPr>
          <w:lang w:val="sr-Cyrl-CS"/>
        </w:rPr>
        <w:t xml:space="preserve">пожељно је </w:t>
      </w:r>
      <w:r w:rsidRPr="004E20B7">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1B2FCD" w:rsidRPr="004E20B7" w:rsidRDefault="001B2FCD" w:rsidP="001B2FCD">
      <w:pPr>
        <w:pStyle w:val="BodyTextIndent"/>
        <w:tabs>
          <w:tab w:val="left" w:pos="720"/>
        </w:tabs>
        <w:spacing w:after="0" w:line="240" w:lineRule="auto"/>
        <w:ind w:left="0"/>
        <w:jc w:val="both"/>
        <w:rPr>
          <w:lang w:val="sr-Latn-CS"/>
        </w:rPr>
      </w:pPr>
      <w:r w:rsidRPr="004E20B7">
        <w:rPr>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1B2FCD" w:rsidRPr="004E20B7" w:rsidRDefault="001B2FCD" w:rsidP="001B2FCD">
      <w:pPr>
        <w:pStyle w:val="BodyTextIndent"/>
        <w:tabs>
          <w:tab w:val="left" w:pos="720"/>
        </w:tabs>
        <w:spacing w:after="0" w:line="240" w:lineRule="auto"/>
        <w:ind w:left="0"/>
        <w:jc w:val="both"/>
        <w:rPr>
          <w:lang w:val="sr-Latn-CS"/>
        </w:rPr>
      </w:pPr>
      <w:r w:rsidRPr="004E20B7">
        <w:rPr>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1B2FCD" w:rsidRPr="004E20B7" w:rsidRDefault="001B2FCD" w:rsidP="001B2FCD">
      <w:pPr>
        <w:pStyle w:val="BodyTextIndent"/>
        <w:tabs>
          <w:tab w:val="left" w:pos="720"/>
        </w:tabs>
        <w:spacing w:after="0" w:line="240" w:lineRule="auto"/>
        <w:ind w:left="0"/>
        <w:jc w:val="both"/>
        <w:rPr>
          <w:lang w:val="sr-Latn-CS"/>
        </w:rPr>
      </w:pPr>
      <w:proofErr w:type="gramStart"/>
      <w:r w:rsidRPr="004E20B7">
        <w:rPr>
          <w:rFonts w:eastAsia="TimesNewRomanPSMT"/>
          <w:bCs/>
        </w:rPr>
        <w:t>На полеђини коверте или на кутији навести назив</w:t>
      </w:r>
      <w:r w:rsidRPr="004E20B7">
        <w:rPr>
          <w:rFonts w:eastAsia="TimesNewRomanPSMT"/>
          <w:bCs/>
          <w:lang w:val="sr-Cyrl-CS"/>
        </w:rPr>
        <w:t xml:space="preserve"> и адресу</w:t>
      </w:r>
      <w:r w:rsidRPr="004E20B7">
        <w:rPr>
          <w:rFonts w:eastAsia="TimesNewRomanPSMT"/>
          <w:bCs/>
        </w:rPr>
        <w:t xml:space="preserve"> понуђача.</w:t>
      </w:r>
      <w:proofErr w:type="gramEnd"/>
      <w:r w:rsidRPr="004E20B7">
        <w:rPr>
          <w:rFonts w:eastAsia="TimesNewRomanPSMT"/>
          <w:bCs/>
        </w:rPr>
        <w:t xml:space="preserve"> </w:t>
      </w:r>
      <w:proofErr w:type="gramStart"/>
      <w:r w:rsidRPr="004E20B7">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1B2FCD" w:rsidRDefault="001B2FCD" w:rsidP="003A0949">
      <w:pPr>
        <w:jc w:val="both"/>
        <w:rPr>
          <w:b/>
          <w:bCs/>
          <w:lang/>
        </w:rPr>
      </w:pPr>
      <w:r w:rsidRPr="004E20B7">
        <w:rPr>
          <w:rFonts w:eastAsia="TimesNewRomanPSMT"/>
          <w:bCs/>
        </w:rPr>
        <w:t>Понуду доставити на адресу</w:t>
      </w:r>
      <w:r w:rsidRPr="004E20B7">
        <w:rPr>
          <w:b/>
          <w:bCs/>
          <w:iCs/>
        </w:rPr>
        <w:t xml:space="preserve"> </w:t>
      </w:r>
      <w:r w:rsidRPr="004E20B7">
        <w:rPr>
          <w:bCs/>
          <w:iCs/>
        </w:rPr>
        <w:t>Институт за јавно здравље Ниш</w:t>
      </w:r>
      <w:proofErr w:type="gramStart"/>
      <w:r w:rsidRPr="004E20B7">
        <w:rPr>
          <w:bCs/>
          <w:iCs/>
        </w:rPr>
        <w:t>,Бул</w:t>
      </w:r>
      <w:proofErr w:type="gramEnd"/>
      <w:r w:rsidRPr="004E20B7">
        <w:rPr>
          <w:bCs/>
          <w:iCs/>
        </w:rPr>
        <w:t>. др Зорана Ђинђића 50, 18000 Ниш</w:t>
      </w:r>
      <w:r w:rsidRPr="004E20B7">
        <w:rPr>
          <w:i/>
          <w:iCs/>
        </w:rPr>
        <w:t xml:space="preserve">, </w:t>
      </w:r>
      <w:r w:rsidRPr="004E20B7">
        <w:rPr>
          <w:b/>
          <w:lang w:val="sr-Latn-CS"/>
        </w:rPr>
        <w:t xml:space="preserve">у </w:t>
      </w:r>
      <w:r w:rsidRPr="004E20B7">
        <w:rPr>
          <w:lang w:val="sr-Latn-CS"/>
        </w:rPr>
        <w:t>запечаћеној коверти са назнаком</w:t>
      </w:r>
      <w:r w:rsidRPr="00B3483D">
        <w:rPr>
          <w:rFonts w:eastAsia="TimesNewRomanPSMT"/>
          <w:bCs/>
          <w:color w:val="auto"/>
        </w:rPr>
        <w:t xml:space="preserve">: </w:t>
      </w:r>
      <w:r w:rsidRPr="00C72FA7">
        <w:rPr>
          <w:b/>
          <w:bCs/>
        </w:rPr>
        <w:t xml:space="preserve">Понуда за јавну набавку </w:t>
      </w:r>
      <w:r w:rsidRPr="00C72FA7">
        <w:rPr>
          <w:b/>
          <w:sz w:val="22"/>
          <w:szCs w:val="22"/>
        </w:rPr>
        <w:t xml:space="preserve">услуга  услуга </w:t>
      </w:r>
      <w:r w:rsidR="00BE55DA">
        <w:rPr>
          <w:b/>
          <w:sz w:val="22"/>
          <w:szCs w:val="22"/>
          <w:lang/>
        </w:rPr>
        <w:t>-</w:t>
      </w:r>
      <w:r w:rsidRPr="00C72FA7">
        <w:rPr>
          <w:b/>
          <w:sz w:val="22"/>
          <w:szCs w:val="22"/>
        </w:rPr>
        <w:t xml:space="preserve"> </w:t>
      </w:r>
      <w:r w:rsidRPr="00C72FA7">
        <w:rPr>
          <w:b/>
        </w:rPr>
        <w:t>Сервисирања, поправке и одржавања медицинске  и лабораторијске опреме са заменом резервних делова</w:t>
      </w:r>
      <w:r w:rsidR="00BE55DA">
        <w:rPr>
          <w:b/>
          <w:lang/>
        </w:rPr>
        <w:t xml:space="preserve"> (у</w:t>
      </w:r>
      <w:r w:rsidR="00BE55DA">
        <w:rPr>
          <w:b/>
        </w:rPr>
        <w:t xml:space="preserve">слуга сервисирања и поправке </w:t>
      </w:r>
      <w:r w:rsidR="00BE55DA">
        <w:rPr>
          <w:b/>
        </w:rPr>
        <w:lastRenderedPageBreak/>
        <w:t>микроталасне пећи „Аnton Paar GmbH“ MW 3000, произвођача Грац/ Аустрија</w:t>
      </w:r>
      <w:r w:rsidR="00BE55DA">
        <w:rPr>
          <w:b/>
          <w:lang/>
        </w:rPr>
        <w:t>)</w:t>
      </w:r>
      <w:r w:rsidR="003A0949">
        <w:rPr>
          <w:b/>
          <w:lang/>
        </w:rPr>
        <w:t xml:space="preserve"> </w:t>
      </w:r>
      <w:r w:rsidRPr="00C72FA7">
        <w:rPr>
          <w:lang w:val="sr-Cyrl-CS"/>
        </w:rPr>
        <w:t xml:space="preserve"> </w:t>
      </w:r>
      <w:r w:rsidRPr="00C72FA7">
        <w:rPr>
          <w:b/>
          <w:bCs/>
        </w:rPr>
        <w:t xml:space="preserve">JНМВ </w:t>
      </w:r>
      <w:r>
        <w:rPr>
          <w:b/>
          <w:bCs/>
        </w:rPr>
        <w:t>3</w:t>
      </w:r>
      <w:r w:rsidRPr="00C72FA7">
        <w:rPr>
          <w:b/>
          <w:bCs/>
        </w:rPr>
        <w:t>-</w:t>
      </w:r>
      <w:r>
        <w:rPr>
          <w:b/>
          <w:bCs/>
        </w:rPr>
        <w:t>2</w:t>
      </w:r>
      <w:r w:rsidRPr="00C72FA7">
        <w:rPr>
          <w:b/>
          <w:bCs/>
        </w:rPr>
        <w:t>/20</w:t>
      </w:r>
      <w:r>
        <w:rPr>
          <w:b/>
          <w:bCs/>
        </w:rPr>
        <w:t>20</w:t>
      </w:r>
      <w:r w:rsidRPr="00C72FA7">
        <w:rPr>
          <w:b/>
          <w:bCs/>
        </w:rPr>
        <w:t>„</w:t>
      </w:r>
    </w:p>
    <w:p w:rsidR="003A0949" w:rsidRPr="003A0949" w:rsidRDefault="003A0949" w:rsidP="003A0949">
      <w:pPr>
        <w:jc w:val="both"/>
        <w:rPr>
          <w:b/>
          <w:bCs/>
          <w:lang/>
        </w:rPr>
      </w:pPr>
    </w:p>
    <w:p w:rsidR="001B2FCD" w:rsidRPr="00495C88" w:rsidRDefault="001B2FCD" w:rsidP="001B2FCD">
      <w:pPr>
        <w:spacing w:line="240" w:lineRule="auto"/>
        <w:jc w:val="both"/>
        <w:rPr>
          <w:b/>
          <w:i/>
          <w:iCs/>
          <w:color w:val="auto"/>
        </w:rPr>
      </w:pPr>
      <w:proofErr w:type="gramStart"/>
      <w:r w:rsidRPr="00C72FA7">
        <w:rPr>
          <w:color w:val="auto"/>
        </w:rPr>
        <w:t xml:space="preserve">Понуда се сматра благовременом уколико је примљена од стране наручиоца до </w:t>
      </w:r>
      <w:r w:rsidR="00495C88" w:rsidRPr="00495C88">
        <w:rPr>
          <w:b/>
          <w:color w:val="auto"/>
        </w:rPr>
        <w:t>1</w:t>
      </w:r>
      <w:r w:rsidR="00495C88" w:rsidRPr="00495C88">
        <w:rPr>
          <w:b/>
          <w:color w:val="auto"/>
          <w:lang/>
        </w:rPr>
        <w:t>4</w:t>
      </w:r>
      <w:r w:rsidRPr="00495C88">
        <w:rPr>
          <w:b/>
          <w:color w:val="auto"/>
        </w:rPr>
        <w:t>.0</w:t>
      </w:r>
      <w:r w:rsidR="00495C88" w:rsidRPr="00495C88">
        <w:rPr>
          <w:b/>
          <w:color w:val="auto"/>
          <w:lang/>
        </w:rPr>
        <w:t>7</w:t>
      </w:r>
      <w:r w:rsidRPr="00495C88">
        <w:rPr>
          <w:b/>
          <w:color w:val="auto"/>
        </w:rPr>
        <w:t>.2020.</w:t>
      </w:r>
      <w:proofErr w:type="gramEnd"/>
      <w:r w:rsidRPr="00495C88">
        <w:rPr>
          <w:b/>
          <w:color w:val="auto"/>
        </w:rPr>
        <w:t xml:space="preserve"> </w:t>
      </w:r>
      <w:proofErr w:type="gramStart"/>
      <w:r w:rsidRPr="00495C88">
        <w:rPr>
          <w:b/>
          <w:color w:val="auto"/>
        </w:rPr>
        <w:t>године</w:t>
      </w:r>
      <w:proofErr w:type="gramEnd"/>
      <w:r w:rsidRPr="00495C88">
        <w:rPr>
          <w:b/>
          <w:i/>
          <w:iCs/>
          <w:color w:val="auto"/>
        </w:rPr>
        <w:t xml:space="preserve"> </w:t>
      </w:r>
      <w:r w:rsidRPr="00495C88">
        <w:rPr>
          <w:b/>
          <w:color w:val="auto"/>
        </w:rPr>
        <w:t xml:space="preserve">до 10:00 часова без обзира на начин доставе </w:t>
      </w:r>
      <w:r w:rsidRPr="00495C88">
        <w:rPr>
          <w:b/>
          <w:i/>
          <w:iCs/>
          <w:color w:val="auto"/>
        </w:rPr>
        <w:t>.</w:t>
      </w:r>
    </w:p>
    <w:p w:rsidR="001B2FCD" w:rsidRPr="00497E72" w:rsidRDefault="001B2FCD" w:rsidP="001B2FCD">
      <w:pPr>
        <w:autoSpaceDE w:val="0"/>
        <w:autoSpaceDN w:val="0"/>
        <w:adjustRightInd w:val="0"/>
        <w:spacing w:line="240" w:lineRule="auto"/>
        <w:jc w:val="both"/>
        <w:rPr>
          <w:color w:val="FF0000"/>
        </w:rPr>
      </w:pPr>
      <w:r w:rsidRPr="00497E72">
        <w:rPr>
          <w:rFonts w:eastAsia="TimesNewRomanPS-BoldMT"/>
          <w:b/>
          <w:bCs/>
          <w:color w:val="FF0000"/>
        </w:rPr>
        <w:t xml:space="preserve"> </w:t>
      </w:r>
      <w:r w:rsidRPr="00497E72">
        <w:rPr>
          <w:color w:val="FF0000"/>
        </w:rPr>
        <w:t xml:space="preserve">  </w:t>
      </w:r>
    </w:p>
    <w:p w:rsidR="001B2FCD" w:rsidRPr="00574EE7" w:rsidRDefault="001B2FCD" w:rsidP="001B2FCD">
      <w:pPr>
        <w:autoSpaceDE w:val="0"/>
        <w:autoSpaceDN w:val="0"/>
        <w:adjustRightInd w:val="0"/>
        <w:spacing w:line="240" w:lineRule="auto"/>
        <w:jc w:val="both"/>
        <w:rPr>
          <w:color w:val="auto"/>
        </w:rPr>
      </w:pPr>
      <w:proofErr w:type="gramStart"/>
      <w:r w:rsidRPr="00574EE7">
        <w:rPr>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574EE7">
        <w:rPr>
          <w:color w:val="auto"/>
        </w:rPr>
        <w:t xml:space="preserve"> </w:t>
      </w:r>
      <w:proofErr w:type="gramStart"/>
      <w:r w:rsidRPr="00574EE7">
        <w:rPr>
          <w:color w:val="auto"/>
        </w:rPr>
        <w:t xml:space="preserve">Уколико је понуда достављена непосредно </w:t>
      </w:r>
      <w:r w:rsidRPr="00574EE7">
        <w:rPr>
          <w:color w:val="auto"/>
          <w:lang w:val="sr-Cyrl-CS"/>
        </w:rPr>
        <w:t>н</w:t>
      </w:r>
      <w:r w:rsidRPr="00574EE7">
        <w:rPr>
          <w:color w:val="auto"/>
        </w:rPr>
        <w:t>аручулац ће понуђачу предати потврду пријема понуде.</w:t>
      </w:r>
      <w:proofErr w:type="gramEnd"/>
      <w:r w:rsidRPr="00574EE7">
        <w:rPr>
          <w:color w:val="auto"/>
        </w:rPr>
        <w:t xml:space="preserve"> </w:t>
      </w:r>
      <w:proofErr w:type="gramStart"/>
      <w:r w:rsidRPr="00574EE7">
        <w:rPr>
          <w:color w:val="auto"/>
        </w:rPr>
        <w:t>У потврди о пријему наручилац ће навести датум и сат пријема понуде.</w:t>
      </w:r>
      <w:proofErr w:type="gramEnd"/>
      <w:r w:rsidRPr="00574EE7">
        <w:rPr>
          <w:color w:val="auto"/>
        </w:rPr>
        <w:t xml:space="preserve"> </w:t>
      </w:r>
    </w:p>
    <w:p w:rsidR="001B2FCD" w:rsidRDefault="001B2FCD" w:rsidP="001B2FCD">
      <w:pPr>
        <w:autoSpaceDE w:val="0"/>
        <w:autoSpaceDN w:val="0"/>
        <w:adjustRightInd w:val="0"/>
        <w:spacing w:line="240" w:lineRule="auto"/>
        <w:jc w:val="both"/>
        <w:rPr>
          <w:color w:val="auto"/>
        </w:rPr>
      </w:pPr>
      <w:proofErr w:type="gramStart"/>
      <w:r w:rsidRPr="00574EE7">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1B2FCD" w:rsidRPr="004E20B7" w:rsidRDefault="001B2FCD" w:rsidP="001B2FCD">
      <w:pPr>
        <w:pStyle w:val="BodyTextIndent"/>
        <w:spacing w:after="0" w:line="240" w:lineRule="auto"/>
        <w:ind w:left="720" w:hanging="720"/>
        <w:rPr>
          <w:lang w:val="sr-Latn-CS"/>
        </w:rPr>
      </w:pPr>
      <w:r w:rsidRPr="004E20B7">
        <w:rPr>
          <w:lang w:val="sr-Latn-CS"/>
        </w:rPr>
        <w:t>Понуђач може да поднесе само једну понуду.</w:t>
      </w:r>
    </w:p>
    <w:p w:rsidR="001B2FCD" w:rsidRPr="004E20B7" w:rsidRDefault="001B2FCD" w:rsidP="001B2FCD">
      <w:pPr>
        <w:pStyle w:val="BodyTextIndent"/>
        <w:spacing w:after="0" w:line="240" w:lineRule="auto"/>
        <w:ind w:left="0"/>
        <w:rPr>
          <w:lang w:val="sr-Latn-CS"/>
        </w:rPr>
      </w:pPr>
      <w:r w:rsidRPr="004E20B7">
        <w:rPr>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B2FCD" w:rsidRPr="004E20B7" w:rsidRDefault="001B2FCD" w:rsidP="001B2FCD">
      <w:pPr>
        <w:pStyle w:val="BodyTextIndent"/>
        <w:spacing w:after="0" w:line="240" w:lineRule="auto"/>
        <w:ind w:left="0"/>
        <w:rPr>
          <w:lang w:val="sr-Latn-CS"/>
        </w:rPr>
      </w:pPr>
      <w:r w:rsidRPr="004E20B7">
        <w:rPr>
          <w:lang w:val="sr-Latn-CS"/>
        </w:rPr>
        <w:t>Понуђач је дужан да понуди све ставке по спецификацији у партији.</w:t>
      </w:r>
    </w:p>
    <w:p w:rsidR="001B2FCD" w:rsidRPr="004E20B7" w:rsidRDefault="001B2FCD" w:rsidP="001B2FCD">
      <w:pPr>
        <w:pStyle w:val="BodyTextIndent"/>
        <w:tabs>
          <w:tab w:val="left" w:pos="720"/>
          <w:tab w:val="left" w:pos="900"/>
        </w:tabs>
        <w:spacing w:after="0" w:line="240" w:lineRule="auto"/>
        <w:ind w:left="0"/>
        <w:jc w:val="both"/>
        <w:rPr>
          <w:lang w:val="sr-Latn-CS"/>
        </w:rPr>
      </w:pPr>
      <w:r w:rsidRPr="004E20B7">
        <w:rPr>
          <w:lang w:val="ru-RU"/>
        </w:rPr>
        <w:t>Понуда</w:t>
      </w:r>
      <w:r w:rsidRPr="004E20B7">
        <w:rPr>
          <w:lang w:val="sr-Latn-CS"/>
        </w:rPr>
        <w:t xml:space="preserve"> </w:t>
      </w:r>
      <w:r w:rsidRPr="004E20B7">
        <w:rPr>
          <w:lang w:val="ru-RU"/>
        </w:rPr>
        <w:t>са</w:t>
      </w:r>
      <w:r w:rsidRPr="004E20B7">
        <w:rPr>
          <w:lang w:val="sr-Latn-CS"/>
        </w:rPr>
        <w:t xml:space="preserve"> </w:t>
      </w:r>
      <w:r w:rsidRPr="004E20B7">
        <w:rPr>
          <w:lang w:val="ru-RU"/>
        </w:rPr>
        <w:t>варијантама</w:t>
      </w:r>
      <w:r w:rsidRPr="004E20B7">
        <w:rPr>
          <w:lang w:val="sr-Latn-CS"/>
        </w:rPr>
        <w:t xml:space="preserve"> </w:t>
      </w:r>
      <w:r w:rsidRPr="004E20B7">
        <w:rPr>
          <w:lang w:val="ru-RU"/>
        </w:rPr>
        <w:t>неће</w:t>
      </w:r>
      <w:r w:rsidRPr="004E20B7">
        <w:rPr>
          <w:lang w:val="sr-Latn-CS"/>
        </w:rPr>
        <w:t xml:space="preserve"> </w:t>
      </w:r>
      <w:r w:rsidRPr="004E20B7">
        <w:rPr>
          <w:lang w:val="ru-RU"/>
        </w:rPr>
        <w:t>се</w:t>
      </w:r>
      <w:r w:rsidRPr="004E20B7">
        <w:rPr>
          <w:lang w:val="sr-Latn-CS"/>
        </w:rPr>
        <w:t xml:space="preserve"> </w:t>
      </w:r>
      <w:r w:rsidRPr="004E20B7">
        <w:rPr>
          <w:lang w:val="ru-RU"/>
        </w:rPr>
        <w:t>узимати</w:t>
      </w:r>
      <w:r w:rsidRPr="004E20B7">
        <w:rPr>
          <w:lang w:val="sr-Latn-CS"/>
        </w:rPr>
        <w:t xml:space="preserve"> </w:t>
      </w:r>
      <w:r w:rsidRPr="004E20B7">
        <w:rPr>
          <w:lang w:val="ru-RU"/>
        </w:rPr>
        <w:t>у</w:t>
      </w:r>
      <w:r w:rsidRPr="004E20B7">
        <w:rPr>
          <w:lang w:val="sr-Latn-CS"/>
        </w:rPr>
        <w:t xml:space="preserve"> </w:t>
      </w:r>
      <w:r w:rsidRPr="004E20B7">
        <w:rPr>
          <w:lang w:val="ru-RU"/>
        </w:rPr>
        <w:t>разматрање</w:t>
      </w:r>
      <w:r w:rsidRPr="004E20B7">
        <w:rPr>
          <w:lang w:val="sr-Latn-CS"/>
        </w:rPr>
        <w:t>.</w:t>
      </w:r>
    </w:p>
    <w:p w:rsidR="001B2FCD" w:rsidRPr="004E20B7" w:rsidRDefault="001B2FCD" w:rsidP="001B2FCD">
      <w:pPr>
        <w:pStyle w:val="BodyTextIndent"/>
        <w:tabs>
          <w:tab w:val="left" w:pos="720"/>
          <w:tab w:val="left" w:pos="900"/>
        </w:tabs>
        <w:spacing w:after="0" w:line="240" w:lineRule="auto"/>
        <w:ind w:left="0"/>
        <w:jc w:val="both"/>
      </w:pPr>
      <w:r w:rsidRPr="004E20B7">
        <w:rPr>
          <w:lang w:val="ru-RU"/>
        </w:rPr>
        <w:t>Рок</w:t>
      </w:r>
      <w:r w:rsidRPr="004E20B7">
        <w:rPr>
          <w:lang w:val="sr-Latn-CS"/>
        </w:rPr>
        <w:t xml:space="preserve"> </w:t>
      </w:r>
      <w:r w:rsidRPr="004E20B7">
        <w:rPr>
          <w:lang w:val="ru-RU"/>
        </w:rPr>
        <w:t>важења</w:t>
      </w:r>
      <w:r w:rsidRPr="004E20B7">
        <w:rPr>
          <w:lang w:val="sr-Latn-CS"/>
        </w:rPr>
        <w:t xml:space="preserve"> </w:t>
      </w:r>
      <w:r w:rsidRPr="004E20B7">
        <w:rPr>
          <w:lang w:val="ru-RU"/>
        </w:rPr>
        <w:t>понуде</w:t>
      </w:r>
      <w:r w:rsidRPr="004E20B7">
        <w:rPr>
          <w:lang w:val="sr-Latn-CS"/>
        </w:rPr>
        <w:t xml:space="preserve"> </w:t>
      </w:r>
      <w:r w:rsidRPr="004E20B7">
        <w:rPr>
          <w:lang w:val="ru-RU"/>
        </w:rPr>
        <w:t>минимум</w:t>
      </w:r>
      <w:r w:rsidRPr="004E20B7">
        <w:rPr>
          <w:lang w:val="sr-Latn-CS"/>
        </w:rPr>
        <w:t xml:space="preserve"> 30 </w:t>
      </w:r>
      <w:r w:rsidRPr="004E20B7">
        <w:rPr>
          <w:lang w:val="ru-RU"/>
        </w:rPr>
        <w:t>дана</w:t>
      </w:r>
      <w:r w:rsidRPr="004E20B7">
        <w:rPr>
          <w:lang w:val="sr-Latn-CS"/>
        </w:rPr>
        <w:t xml:space="preserve"> </w:t>
      </w:r>
      <w:r w:rsidRPr="004E20B7">
        <w:rPr>
          <w:lang w:val="ru-RU"/>
        </w:rPr>
        <w:t>од</w:t>
      </w:r>
      <w:r w:rsidRPr="004E20B7">
        <w:rPr>
          <w:lang w:val="sr-Latn-CS"/>
        </w:rPr>
        <w:t xml:space="preserve"> </w:t>
      </w:r>
      <w:r w:rsidRPr="004E20B7">
        <w:rPr>
          <w:lang w:val="ru-RU"/>
        </w:rPr>
        <w:t>дана</w:t>
      </w:r>
      <w:r w:rsidRPr="004E20B7">
        <w:rPr>
          <w:lang w:val="sr-Latn-CS"/>
        </w:rPr>
        <w:t xml:space="preserve"> </w:t>
      </w:r>
      <w:r w:rsidRPr="004E20B7">
        <w:rPr>
          <w:lang w:val="ru-RU"/>
        </w:rPr>
        <w:t>отварања</w:t>
      </w:r>
      <w:r w:rsidRPr="004E20B7">
        <w:rPr>
          <w:lang w:val="sr-Latn-CS"/>
        </w:rPr>
        <w:t xml:space="preserve"> </w:t>
      </w:r>
      <w:r w:rsidRPr="004E20B7">
        <w:rPr>
          <w:lang w:val="ru-RU"/>
        </w:rPr>
        <w:t>понуда</w:t>
      </w:r>
      <w:r w:rsidRPr="004E20B7">
        <w:rPr>
          <w:lang w:val="sr-Latn-CS"/>
        </w:rPr>
        <w:t xml:space="preserve">. </w:t>
      </w:r>
      <w:proofErr w:type="gramStart"/>
      <w:r w:rsidRPr="004E20B7">
        <w:t>Наручилац неће разматрати понуде чији је рок важења краћи од 30 дана од дана отварања понуда.</w:t>
      </w:r>
      <w:proofErr w:type="gramEnd"/>
    </w:p>
    <w:p w:rsidR="001B2FCD" w:rsidRDefault="001B2FCD" w:rsidP="001B2FCD">
      <w:pPr>
        <w:autoSpaceDE w:val="0"/>
        <w:autoSpaceDN w:val="0"/>
        <w:adjustRightInd w:val="0"/>
        <w:spacing w:line="240" w:lineRule="auto"/>
        <w:jc w:val="both"/>
      </w:pPr>
    </w:p>
    <w:p w:rsidR="001B2FCD" w:rsidRPr="00574EE7" w:rsidRDefault="001B2FCD" w:rsidP="001B2FCD">
      <w:pPr>
        <w:autoSpaceDE w:val="0"/>
        <w:autoSpaceDN w:val="0"/>
        <w:adjustRightInd w:val="0"/>
        <w:spacing w:line="240" w:lineRule="auto"/>
        <w:jc w:val="both"/>
        <w:rPr>
          <w:rFonts w:eastAsia="TimesNewRomanPSMT"/>
          <w:bCs/>
        </w:rPr>
      </w:pPr>
      <w:r w:rsidRPr="00574EE7">
        <w:rPr>
          <w:rFonts w:eastAsia="TimesNewRomanPSMT"/>
          <w:bCs/>
        </w:rPr>
        <w:t>Понуда мора да садржи:</w:t>
      </w:r>
    </w:p>
    <w:p w:rsidR="001B2FCD" w:rsidRPr="00B25E96" w:rsidRDefault="001B2FCD" w:rsidP="001B2FCD">
      <w:pPr>
        <w:pStyle w:val="ListParagraph"/>
        <w:numPr>
          <w:ilvl w:val="0"/>
          <w:numId w:val="5"/>
        </w:numPr>
        <w:jc w:val="both"/>
        <w:rPr>
          <w:b/>
          <w:bCs/>
          <w:i/>
          <w:iCs/>
        </w:rPr>
      </w:pPr>
      <w:r w:rsidRPr="00DD3CE9">
        <w:t>Обавезну садржину понуде чине Образац понуде</w:t>
      </w:r>
      <w:r>
        <w:t xml:space="preserve"> за сваку партију посебно</w:t>
      </w:r>
      <w:r w:rsidRPr="00DD3CE9">
        <w:t>,</w:t>
      </w:r>
      <w:r>
        <w:t xml:space="preserve"> модел уговора,</w:t>
      </w:r>
      <w:r w:rsidRPr="00DD3CE9">
        <w:t xml:space="preserve"> сви докази (прилози</w:t>
      </w:r>
      <w:r>
        <w:t>) о испуњености обавезних и додатних услова</w:t>
      </w:r>
      <w:r w:rsidRPr="00DD3CE9">
        <w:t xml:space="preserve"> тражени</w:t>
      </w:r>
      <w:r>
        <w:t>х</w:t>
      </w:r>
      <w:r w:rsidRPr="00DD3CE9">
        <w:t xml:space="preserve"> конкурсном документацијом као и попуњени, потписани и оверени сви обрасци из конкурсне документације </w:t>
      </w:r>
      <w:r>
        <w:t>предвиђени за попуњавање, потпис и оверу.</w:t>
      </w:r>
    </w:p>
    <w:p w:rsidR="001B2FCD" w:rsidRPr="00B25E96" w:rsidRDefault="001B2FCD" w:rsidP="001B2FCD">
      <w:pPr>
        <w:pStyle w:val="ListParagraph"/>
        <w:numPr>
          <w:ilvl w:val="0"/>
          <w:numId w:val="5"/>
        </w:numPr>
        <w:jc w:val="both"/>
        <w:rPr>
          <w:bCs/>
          <w:iCs/>
          <w:sz w:val="20"/>
          <w:szCs w:val="20"/>
        </w:rPr>
      </w:pPr>
      <w:r w:rsidRPr="00966F83">
        <w:rPr>
          <w:color w:val="auto"/>
        </w:rPr>
        <w:t>Попуњен</w:t>
      </w:r>
      <w:r>
        <w:rPr>
          <w:color w:val="auto"/>
        </w:rPr>
        <w:t xml:space="preserve"> и оверен образац из дела Конкурсне документације </w:t>
      </w:r>
      <w:r>
        <w:rPr>
          <w:bCs/>
          <w:iCs/>
          <w:sz w:val="20"/>
          <w:szCs w:val="20"/>
        </w:rPr>
        <w:t>ИИИ</w:t>
      </w:r>
      <w:r w:rsidRPr="00942F31">
        <w:rPr>
          <w:bCs/>
          <w:iCs/>
          <w:sz w:val="20"/>
          <w:szCs w:val="20"/>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1B2FCD" w:rsidRPr="00970334" w:rsidRDefault="001B2FCD" w:rsidP="001B2FCD">
      <w:pPr>
        <w:pStyle w:val="ListParagraph"/>
        <w:numPr>
          <w:ilvl w:val="0"/>
          <w:numId w:val="5"/>
        </w:numPr>
        <w:jc w:val="both"/>
        <w:rPr>
          <w:b/>
          <w:bCs/>
          <w:i/>
          <w:iCs/>
          <w:color w:val="auto"/>
        </w:rPr>
      </w:pPr>
      <w:r w:rsidRPr="00970334">
        <w:rPr>
          <w:color w:val="auto"/>
        </w:rPr>
        <w:t>Попуњену изјаву о независној понуди (поглавље X)</w:t>
      </w:r>
    </w:p>
    <w:p w:rsidR="001B2FCD" w:rsidRPr="00D66245" w:rsidRDefault="001B2FCD" w:rsidP="001B2FCD">
      <w:pPr>
        <w:numPr>
          <w:ilvl w:val="0"/>
          <w:numId w:val="5"/>
        </w:numPr>
        <w:suppressAutoHyphens w:val="0"/>
        <w:autoSpaceDE w:val="0"/>
        <w:autoSpaceDN w:val="0"/>
        <w:adjustRightInd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1B2FCD" w:rsidRDefault="001B2FCD" w:rsidP="001B2FCD">
      <w:pPr>
        <w:numPr>
          <w:ilvl w:val="0"/>
          <w:numId w:val="5"/>
        </w:numPr>
        <w:suppressAutoHyphens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w:t>
      </w:r>
      <w:r>
        <w:rPr>
          <w:rFonts w:eastAsia="TimesNewRomanPSMT"/>
          <w:bCs/>
          <w:sz w:val="22"/>
          <w:szCs w:val="22"/>
          <w:lang w:eastAsia="en-US"/>
        </w:rPr>
        <w:t xml:space="preserve"> </w:t>
      </w:r>
      <w:r w:rsidRPr="00D66245">
        <w:rPr>
          <w:rFonts w:eastAsia="TimesNewRomanPSMT"/>
          <w:bCs/>
          <w:sz w:val="22"/>
          <w:szCs w:val="22"/>
          <w:lang w:eastAsia="en-US"/>
        </w:rPr>
        <w:t>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w:t>
      </w:r>
    </w:p>
    <w:p w:rsidR="001B2FCD" w:rsidRPr="00F57737" w:rsidRDefault="001B2FCD" w:rsidP="001B2FCD">
      <w:pPr>
        <w:numPr>
          <w:ilvl w:val="0"/>
          <w:numId w:val="5"/>
        </w:numPr>
        <w:suppressAutoHyphens w:val="0"/>
        <w:spacing w:after="200" w:line="276" w:lineRule="auto"/>
        <w:contextualSpacing/>
        <w:jc w:val="both"/>
        <w:rPr>
          <w:rFonts w:eastAsia="TimesNewRomanPSMT"/>
          <w:bCs/>
          <w:sz w:val="22"/>
          <w:szCs w:val="22"/>
          <w:lang w:eastAsia="en-US"/>
        </w:rPr>
      </w:pPr>
      <w:r>
        <w:t xml:space="preserve">Уколико понуду подноси група понуђача, сасатавни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наведене у тачки 8. </w:t>
      </w:r>
      <w:proofErr w:type="gramStart"/>
      <w:r>
        <w:t>овог</w:t>
      </w:r>
      <w:proofErr w:type="gramEnd"/>
      <w:r>
        <w:t xml:space="preserve"> поглавља. </w:t>
      </w:r>
    </w:p>
    <w:p w:rsidR="001B2FCD" w:rsidRPr="00F57737" w:rsidRDefault="001B2FCD" w:rsidP="001B2FCD">
      <w:pPr>
        <w:numPr>
          <w:ilvl w:val="0"/>
          <w:numId w:val="5"/>
        </w:numPr>
        <w:suppressAutoHyphens w:val="0"/>
        <w:spacing w:after="200" w:line="276" w:lineRule="auto"/>
        <w:contextualSpacing/>
        <w:jc w:val="both"/>
        <w:rPr>
          <w:rFonts w:eastAsia="TimesNewRomanPSMT"/>
          <w:bCs/>
          <w:sz w:val="22"/>
          <w:szCs w:val="22"/>
          <w:lang w:eastAsia="en-US"/>
        </w:rPr>
      </w:pPr>
      <w:r>
        <w:t xml:space="preserve">Уколико понуду подноси група понуђача, само носилац понуде попуњава, потписује и оверава печатом следеће обрасце из конкурсне документације и у понуди прилаже:  </w:t>
      </w:r>
    </w:p>
    <w:p w:rsidR="001B2FCD" w:rsidRDefault="001B2FCD" w:rsidP="001B2FCD">
      <w:pPr>
        <w:suppressAutoHyphens w:val="0"/>
        <w:spacing w:after="200" w:line="276" w:lineRule="auto"/>
        <w:ind w:left="720" w:firstLine="720"/>
        <w:contextualSpacing/>
        <w:jc w:val="both"/>
      </w:pPr>
      <w:r>
        <w:sym w:font="Symbol" w:char="F0B7"/>
      </w:r>
      <w:r>
        <w:t xml:space="preserve">   Образац понуде</w:t>
      </w:r>
    </w:p>
    <w:p w:rsidR="001B2FCD" w:rsidRDefault="001B2FCD" w:rsidP="001B2FCD">
      <w:pPr>
        <w:suppressAutoHyphens w:val="0"/>
        <w:spacing w:after="200" w:line="276" w:lineRule="auto"/>
        <w:ind w:left="720" w:firstLine="720"/>
        <w:contextualSpacing/>
        <w:jc w:val="both"/>
      </w:pPr>
      <w:r>
        <w:lastRenderedPageBreak/>
        <w:sym w:font="Symbol" w:char="F0B7"/>
      </w:r>
      <w:r>
        <w:t xml:space="preserve">  Модел уговора</w:t>
      </w:r>
    </w:p>
    <w:p w:rsidR="001B2FCD" w:rsidRDefault="001B2FCD" w:rsidP="001B2FCD">
      <w:pPr>
        <w:suppressAutoHyphens w:val="0"/>
        <w:spacing w:after="200" w:line="276" w:lineRule="auto"/>
        <w:ind w:left="1683" w:hanging="243"/>
        <w:contextualSpacing/>
        <w:jc w:val="both"/>
      </w:pPr>
      <w:r>
        <w:sym w:font="Symbol" w:char="F0B7"/>
      </w:r>
      <w:r>
        <w:t xml:space="preserve"> Образац трошкова припреме понуде (уколико понуђач тражи накнаду трошкова дефинисаних чл. 88 Закона)  </w:t>
      </w:r>
    </w:p>
    <w:p w:rsidR="001B2FCD" w:rsidRPr="00D66245" w:rsidRDefault="001B2FCD" w:rsidP="001B2FCD">
      <w:pPr>
        <w:suppressAutoHyphens w:val="0"/>
        <w:spacing w:after="200" w:line="276" w:lineRule="auto"/>
        <w:ind w:left="1309" w:hanging="374"/>
        <w:contextualSpacing/>
        <w:jc w:val="both"/>
        <w:rPr>
          <w:rFonts w:eastAsia="TimesNewRomanPSMT"/>
          <w:bCs/>
          <w:sz w:val="22"/>
          <w:szCs w:val="22"/>
          <w:lang w:eastAsia="en-US"/>
        </w:rPr>
      </w:pPr>
      <w:r>
        <w:t xml:space="preserve"> </w:t>
      </w:r>
      <w:r>
        <w:tab/>
      </w:r>
      <w:r>
        <w:tab/>
      </w:r>
      <w:r>
        <w:sym w:font="Symbol" w:char="F0B7"/>
      </w:r>
      <w:r>
        <w:t xml:space="preserve">  </w:t>
      </w:r>
      <w:proofErr w:type="gramStart"/>
      <w:r>
        <w:t>Образац структуре цене.</w:t>
      </w:r>
      <w:proofErr w:type="gramEnd"/>
      <w:r w:rsidRPr="00D66245">
        <w:rPr>
          <w:rFonts w:eastAsia="TimesNewRomanPSMT"/>
          <w:bCs/>
          <w:sz w:val="22"/>
          <w:szCs w:val="22"/>
          <w:lang w:eastAsia="en-US"/>
        </w:rPr>
        <w:t xml:space="preserve"> </w:t>
      </w:r>
    </w:p>
    <w:p w:rsidR="001B2FCD" w:rsidRDefault="001B2FCD" w:rsidP="001B2FCD">
      <w:pPr>
        <w:numPr>
          <w:ilvl w:val="0"/>
          <w:numId w:val="5"/>
        </w:numPr>
        <w:suppressAutoHyphens w:val="0"/>
        <w:spacing w:after="200" w:line="276" w:lineRule="auto"/>
        <w:contextualSpacing/>
        <w:jc w:val="both"/>
        <w:rPr>
          <w:rFonts w:eastAsia="TimesNewRomanPS-BoldMT"/>
          <w:bCs/>
          <w:sz w:val="22"/>
          <w:szCs w:val="22"/>
          <w:lang w:eastAsia="en-US"/>
        </w:rPr>
      </w:pPr>
      <w:r w:rsidRPr="00D66245">
        <w:rPr>
          <w:rFonts w:eastAsia="TimesNewRomanPS-BoldMT"/>
          <w:bCs/>
          <w:sz w:val="22"/>
          <w:szCs w:val="22"/>
          <w:lang w:eastAsia="en-US"/>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1B2FCD" w:rsidRPr="00A36B13" w:rsidRDefault="001B2FCD" w:rsidP="001B2FCD">
      <w:pPr>
        <w:suppressAutoHyphens w:val="0"/>
        <w:spacing w:after="200" w:line="276" w:lineRule="auto"/>
        <w:ind w:left="360"/>
        <w:contextualSpacing/>
        <w:jc w:val="both"/>
        <w:rPr>
          <w:rFonts w:eastAsia="TimesNewRomanPS-BoldMT"/>
          <w:bCs/>
          <w:sz w:val="22"/>
          <w:szCs w:val="22"/>
          <w:lang w:eastAsia="en-US"/>
        </w:rPr>
      </w:pPr>
      <w:r>
        <w:rPr>
          <w:rFonts w:eastAsia="TimesNewRomanPS-BoldMT"/>
          <w:bCs/>
          <w:sz w:val="22"/>
          <w:szCs w:val="22"/>
          <w:lang w:eastAsia="en-US"/>
        </w:rPr>
        <w:t>Пожељно је да попуњени образац структуре цена поглавље IX и образац понуде поглавље VII понуђач достави у склопу документације и у електронском облику (мицрософт wорд формату) на компактном или дигиталном видео диску (CD, DVD)</w:t>
      </w:r>
    </w:p>
    <w:p w:rsidR="001B2FCD" w:rsidRDefault="001B2FCD" w:rsidP="001B2FCD">
      <w:pPr>
        <w:suppressAutoHyphens w:val="0"/>
        <w:spacing w:after="200" w:line="276" w:lineRule="auto"/>
        <w:ind w:left="360"/>
        <w:contextualSpacing/>
        <w:jc w:val="both"/>
        <w:rPr>
          <w:rFonts w:eastAsia="TimesNewRomanPS-BoldMT"/>
          <w:bCs/>
          <w:sz w:val="22"/>
          <w:szCs w:val="22"/>
          <w:lang w:eastAsia="en-US"/>
        </w:rPr>
      </w:pPr>
    </w:p>
    <w:p w:rsidR="001B2FCD" w:rsidRPr="00BE7B58" w:rsidRDefault="001B2FCD" w:rsidP="001B2FCD">
      <w:pPr>
        <w:jc w:val="both"/>
        <w:rPr>
          <w:b/>
          <w:color w:val="auto"/>
        </w:rPr>
      </w:pPr>
      <w:r w:rsidRPr="006F3494">
        <w:rPr>
          <w:b/>
        </w:rPr>
        <w:t xml:space="preserve"> </w:t>
      </w:r>
      <w:r w:rsidRPr="00BE7B58">
        <w:rPr>
          <w:b/>
          <w:color w:val="auto"/>
        </w:rPr>
        <w:t>3. ПАРТ</w:t>
      </w:r>
      <w:r>
        <w:rPr>
          <w:b/>
          <w:color w:val="auto"/>
        </w:rPr>
        <w:t>I</w:t>
      </w:r>
      <w:r w:rsidRPr="00BE7B58">
        <w:rPr>
          <w:b/>
          <w:color w:val="auto"/>
        </w:rPr>
        <w:t xml:space="preserve">ЈЕ </w:t>
      </w:r>
    </w:p>
    <w:tbl>
      <w:tblPr>
        <w:tblW w:w="0" w:type="auto"/>
        <w:jc w:val="center"/>
        <w:tblInd w:w="-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3"/>
        <w:gridCol w:w="6187"/>
      </w:tblGrid>
      <w:tr w:rsidR="001B2FCD" w:rsidRPr="00D122C7" w:rsidTr="00972912">
        <w:trPr>
          <w:jc w:val="center"/>
        </w:trPr>
        <w:tc>
          <w:tcPr>
            <w:tcW w:w="2123" w:type="dxa"/>
            <w:shd w:val="clear" w:color="auto" w:fill="auto"/>
          </w:tcPr>
          <w:p w:rsidR="001B2FCD" w:rsidRPr="00D122C7" w:rsidRDefault="001B2FCD" w:rsidP="00972912">
            <w:pPr>
              <w:jc w:val="both"/>
            </w:pPr>
            <w:r w:rsidRPr="00D122C7">
              <w:rPr>
                <w:sz w:val="22"/>
                <w:szCs w:val="22"/>
              </w:rPr>
              <w:t>Редни број партије</w:t>
            </w:r>
          </w:p>
        </w:tc>
        <w:tc>
          <w:tcPr>
            <w:tcW w:w="6187" w:type="dxa"/>
            <w:shd w:val="clear" w:color="auto" w:fill="auto"/>
          </w:tcPr>
          <w:p w:rsidR="001B2FCD" w:rsidRPr="00D122C7" w:rsidRDefault="001B2FCD" w:rsidP="00972912">
            <w:pPr>
              <w:jc w:val="both"/>
            </w:pPr>
            <w:r w:rsidRPr="00D122C7">
              <w:rPr>
                <w:sz w:val="22"/>
                <w:szCs w:val="22"/>
              </w:rPr>
              <w:t>Назив партије</w:t>
            </w:r>
          </w:p>
        </w:tc>
      </w:tr>
      <w:tr w:rsidR="001B2FCD" w:rsidRPr="00D122C7" w:rsidTr="00972912">
        <w:trPr>
          <w:jc w:val="center"/>
        </w:trPr>
        <w:tc>
          <w:tcPr>
            <w:tcW w:w="2123" w:type="dxa"/>
            <w:shd w:val="clear" w:color="auto" w:fill="auto"/>
          </w:tcPr>
          <w:p w:rsidR="001B2FCD" w:rsidRPr="003A0949" w:rsidRDefault="003A0949" w:rsidP="003A0949">
            <w:pPr>
              <w:jc w:val="center"/>
              <w:rPr>
                <w:b/>
                <w:lang/>
              </w:rPr>
            </w:pPr>
            <w:r w:rsidRPr="003A0949">
              <w:rPr>
                <w:b/>
                <w:sz w:val="22"/>
                <w:szCs w:val="22"/>
                <w:lang/>
              </w:rPr>
              <w:t>2.</w:t>
            </w:r>
          </w:p>
        </w:tc>
        <w:tc>
          <w:tcPr>
            <w:tcW w:w="6187" w:type="dxa"/>
            <w:shd w:val="clear" w:color="auto" w:fill="auto"/>
            <w:vAlign w:val="center"/>
          </w:tcPr>
          <w:p w:rsidR="001B2FCD" w:rsidRPr="00A174AA" w:rsidRDefault="001B2FCD" w:rsidP="00972912">
            <w:r w:rsidRPr="00A174AA">
              <w:t xml:space="preserve">Услуга сервисирања и поправке микроталасне пећи „Аnton Paar GmbH“ MW 3000, произвођача </w:t>
            </w:r>
            <w:r>
              <w:t>Грац/</w:t>
            </w:r>
            <w:r w:rsidRPr="00A174AA">
              <w:t>Аустрија</w:t>
            </w:r>
          </w:p>
        </w:tc>
      </w:tr>
    </w:tbl>
    <w:p w:rsidR="001B2FCD" w:rsidRPr="00D332A1" w:rsidRDefault="001B2FCD" w:rsidP="001B2FCD">
      <w:pPr>
        <w:jc w:val="both"/>
      </w:pPr>
    </w:p>
    <w:p w:rsidR="001B2FCD" w:rsidRPr="00631F3D" w:rsidRDefault="001B2FCD" w:rsidP="001B2FCD">
      <w:pPr>
        <w:jc w:val="both"/>
      </w:pPr>
      <w:proofErr w:type="gramStart"/>
      <w:r w:rsidRPr="00631F3D">
        <w:t>Понуђач може да поднесе понуду за једну, две или све партије.</w:t>
      </w:r>
      <w:proofErr w:type="gramEnd"/>
      <w:r w:rsidRPr="00631F3D">
        <w:t xml:space="preserve"> </w:t>
      </w:r>
      <w:proofErr w:type="gramStart"/>
      <w:r w:rsidRPr="00631F3D">
        <w:t>Понуда мора да обухвати најмање једну целокупну партију.</w:t>
      </w:r>
      <w:proofErr w:type="gramEnd"/>
      <w:r w:rsidRPr="00631F3D">
        <w:t xml:space="preserve"> </w:t>
      </w:r>
    </w:p>
    <w:p w:rsidR="001B2FCD" w:rsidRPr="00631F3D" w:rsidRDefault="001B2FCD" w:rsidP="001B2FCD">
      <w:pPr>
        <w:jc w:val="both"/>
      </w:pPr>
      <w:proofErr w:type="gramStart"/>
      <w:r w:rsidRPr="00631F3D">
        <w:t>Понуђач је дужан да у понуди наведе да ли се понуда односи на целокупну набавку (све партије) или само на одређену партију.</w:t>
      </w:r>
      <w:proofErr w:type="gramEnd"/>
      <w:r w:rsidRPr="00631F3D">
        <w:t xml:space="preserve"> </w:t>
      </w:r>
    </w:p>
    <w:p w:rsidR="001B2FCD" w:rsidRPr="00631F3D" w:rsidRDefault="001B2FCD" w:rsidP="001B2FCD">
      <w:pPr>
        <w:jc w:val="both"/>
      </w:pPr>
      <w:proofErr w:type="gramStart"/>
      <w:r w:rsidRPr="00631F3D">
        <w:t>У случају да понуђач поднесе понуду за све партије, она мора бити поднета тако да се може оцењивати за сваку партију посебно.</w:t>
      </w:r>
      <w:proofErr w:type="gramEnd"/>
    </w:p>
    <w:p w:rsidR="001B2FCD" w:rsidRPr="003A0949" w:rsidRDefault="001B2FCD" w:rsidP="001B2FCD">
      <w:pPr>
        <w:jc w:val="both"/>
        <w:rPr>
          <w:color w:val="auto"/>
          <w:lang/>
        </w:rPr>
      </w:pPr>
    </w:p>
    <w:p w:rsidR="001B2FCD" w:rsidRPr="006F3494" w:rsidRDefault="001B2FCD" w:rsidP="001B2FCD">
      <w:pPr>
        <w:jc w:val="both"/>
        <w:rPr>
          <w:bCs/>
          <w:iCs/>
        </w:rPr>
      </w:pPr>
      <w:r>
        <w:rPr>
          <w:b/>
          <w:i/>
          <w:iCs/>
        </w:rPr>
        <w:t>4</w:t>
      </w:r>
      <w:r w:rsidRPr="006F3494">
        <w:rPr>
          <w:b/>
          <w:i/>
          <w:iCs/>
        </w:rPr>
        <w:t>.</w:t>
      </w:r>
      <w:r w:rsidRPr="006F3494">
        <w:rPr>
          <w:b/>
          <w:bCs/>
          <w:i/>
          <w:iCs/>
        </w:rPr>
        <w:t xml:space="preserve">  ПОНУДА СА ВАР</w:t>
      </w:r>
      <w:r>
        <w:rPr>
          <w:b/>
          <w:bCs/>
          <w:i/>
          <w:iCs/>
        </w:rPr>
        <w:t>И</w:t>
      </w:r>
      <w:r w:rsidRPr="006F3494">
        <w:rPr>
          <w:b/>
          <w:bCs/>
          <w:i/>
          <w:iCs/>
        </w:rPr>
        <w:t>ЈАНТАМА</w:t>
      </w:r>
    </w:p>
    <w:p w:rsidR="001B2FCD" w:rsidRPr="006F3494" w:rsidRDefault="001B2FCD" w:rsidP="001B2FCD">
      <w:pPr>
        <w:jc w:val="both"/>
        <w:rPr>
          <w:b/>
          <w:bCs/>
          <w:i/>
          <w:iCs/>
        </w:rPr>
      </w:pPr>
      <w:proofErr w:type="gramStart"/>
      <w:r w:rsidRPr="006F3494">
        <w:rPr>
          <w:bCs/>
          <w:iCs/>
        </w:rPr>
        <w:t>Подношење понуде са варијантама није дозвољено.</w:t>
      </w:r>
      <w:proofErr w:type="gramEnd"/>
    </w:p>
    <w:p w:rsidR="001B2FCD" w:rsidRPr="006F3494" w:rsidRDefault="001B2FCD" w:rsidP="001B2FCD">
      <w:pPr>
        <w:jc w:val="both"/>
        <w:rPr>
          <w:b/>
          <w:bCs/>
          <w:i/>
          <w:iCs/>
        </w:rPr>
      </w:pPr>
    </w:p>
    <w:p w:rsidR="001B2FCD" w:rsidRPr="006F3494" w:rsidRDefault="001B2FCD" w:rsidP="001B2FCD">
      <w:pPr>
        <w:jc w:val="both"/>
      </w:pPr>
      <w:r>
        <w:rPr>
          <w:b/>
          <w:bCs/>
          <w:i/>
          <w:iCs/>
        </w:rPr>
        <w:t>5</w:t>
      </w:r>
      <w:r w:rsidRPr="006F3494">
        <w:rPr>
          <w:b/>
          <w:bCs/>
          <w:i/>
          <w:iCs/>
        </w:rPr>
        <w:t xml:space="preserve">. </w:t>
      </w:r>
      <w:r w:rsidRPr="006F3494">
        <w:rPr>
          <w:b/>
          <w:i/>
          <w:iCs/>
        </w:rPr>
        <w:t>НАЧ</w:t>
      </w:r>
      <w:r>
        <w:rPr>
          <w:b/>
          <w:i/>
          <w:iCs/>
        </w:rPr>
        <w:t>И</w:t>
      </w:r>
      <w:r w:rsidRPr="006F3494">
        <w:rPr>
          <w:b/>
          <w:i/>
          <w:iCs/>
        </w:rPr>
        <w:t xml:space="preserve">Н </w:t>
      </w:r>
      <w:r>
        <w:rPr>
          <w:b/>
          <w:i/>
          <w:iCs/>
        </w:rPr>
        <w:t>И</w:t>
      </w:r>
      <w:r w:rsidRPr="006F3494">
        <w:rPr>
          <w:b/>
          <w:i/>
          <w:iCs/>
        </w:rPr>
        <w:t xml:space="preserve">ЗМЕНЕ, ДОПУНЕ </w:t>
      </w:r>
      <w:r>
        <w:rPr>
          <w:b/>
          <w:i/>
          <w:iCs/>
        </w:rPr>
        <w:t>И</w:t>
      </w:r>
      <w:r w:rsidRPr="006F3494">
        <w:rPr>
          <w:b/>
          <w:i/>
          <w:iCs/>
        </w:rPr>
        <w:t xml:space="preserve"> ОПОЗ</w:t>
      </w:r>
      <w:r>
        <w:rPr>
          <w:b/>
          <w:i/>
          <w:iCs/>
        </w:rPr>
        <w:t>И</w:t>
      </w:r>
      <w:r w:rsidRPr="006F3494">
        <w:rPr>
          <w:b/>
          <w:i/>
          <w:iCs/>
        </w:rPr>
        <w:t>ВА ПОНУДЕ</w:t>
      </w:r>
    </w:p>
    <w:p w:rsidR="001B2FCD" w:rsidRPr="006F3494" w:rsidRDefault="001B2FCD" w:rsidP="001B2FCD">
      <w:pPr>
        <w:jc w:val="both"/>
      </w:pPr>
    </w:p>
    <w:p w:rsidR="001B2FCD" w:rsidRPr="00970334" w:rsidRDefault="001B2FCD" w:rsidP="001B2FCD">
      <w:pPr>
        <w:jc w:val="both"/>
      </w:pPr>
      <w:proofErr w:type="gramStart"/>
      <w:r w:rsidRPr="00970334">
        <w:t>У року за подношење понуде понуђач може да измени, допуни или опозове своју понуду на начин који је одређен за подношење понуде.</w:t>
      </w:r>
      <w:proofErr w:type="gramEnd"/>
    </w:p>
    <w:p w:rsidR="001B2FCD" w:rsidRPr="00970334" w:rsidRDefault="001B2FCD" w:rsidP="001B2FCD">
      <w:pPr>
        <w:jc w:val="both"/>
        <w:rPr>
          <w:rFonts w:eastAsia="TimesNewRomanPSMT"/>
          <w:bCs/>
          <w:iCs/>
        </w:rPr>
      </w:pPr>
      <w:proofErr w:type="gramStart"/>
      <w:r w:rsidRPr="00970334">
        <w:t>Понуђач је дужан да јасно назначи који део понуде мења односно која документа накнадно доставља.</w:t>
      </w:r>
      <w:proofErr w:type="gramEnd"/>
      <w:r w:rsidRPr="00970334">
        <w:t xml:space="preserve"> </w:t>
      </w:r>
    </w:p>
    <w:p w:rsidR="001B2FCD" w:rsidRPr="00970334" w:rsidRDefault="001B2FCD" w:rsidP="001B2FCD">
      <w:pPr>
        <w:jc w:val="both"/>
        <w:rPr>
          <w:rFonts w:eastAsia="TimesNewRomanPSMT"/>
          <w:bCs/>
          <w:iCs/>
        </w:rPr>
      </w:pPr>
      <w:r>
        <w:rPr>
          <w:rFonts w:eastAsia="TimesNewRomanPSMT"/>
          <w:bCs/>
          <w:iCs/>
        </w:rPr>
        <w:t>И</w:t>
      </w:r>
      <w:r w:rsidRPr="00970334">
        <w:rPr>
          <w:rFonts w:eastAsia="TimesNewRomanPSMT"/>
          <w:bCs/>
          <w:iCs/>
        </w:rPr>
        <w:t xml:space="preserve">змену, допуну или опозив понуде треба доставити на адресу: </w:t>
      </w:r>
      <w:r>
        <w:rPr>
          <w:rFonts w:eastAsia="TimesNewRomanPSMT"/>
          <w:bCs/>
          <w:iCs/>
          <w:lang w:val="sr-Cyrl-CS"/>
        </w:rPr>
        <w:t>И</w:t>
      </w:r>
      <w:r w:rsidRPr="00970334">
        <w:rPr>
          <w:rFonts w:eastAsia="TimesNewRomanPSMT"/>
          <w:bCs/>
          <w:iCs/>
          <w:lang w:val="sr-Cyrl-CS"/>
        </w:rPr>
        <w:t>нститут за јавно здравље Ниш, Булевар др Зорана Ђинђића 50, Ниш.</w:t>
      </w:r>
    </w:p>
    <w:p w:rsidR="001B2FCD" w:rsidRPr="009771E2" w:rsidRDefault="001B2FCD" w:rsidP="001B2FCD">
      <w:pPr>
        <w:jc w:val="both"/>
        <w:rPr>
          <w:rFonts w:eastAsia="TimesNewRomanPSMT"/>
          <w:bCs/>
          <w:iCs/>
          <w:color w:val="auto"/>
        </w:rPr>
      </w:pPr>
      <w:r>
        <w:rPr>
          <w:rFonts w:eastAsia="TimesNewRomanPSMT"/>
          <w:b/>
          <w:bCs/>
          <w:iCs/>
        </w:rPr>
        <w:t>И</w:t>
      </w:r>
      <w:r w:rsidRPr="00970334">
        <w:rPr>
          <w:rFonts w:eastAsia="TimesNewRomanPSMT"/>
          <w:b/>
          <w:bCs/>
          <w:iCs/>
        </w:rPr>
        <w:t>змена понуде</w:t>
      </w:r>
      <w:r w:rsidRPr="00970334">
        <w:rPr>
          <w:rFonts w:eastAsia="TimesNewRomanPS-BoldMT"/>
          <w:b/>
          <w:bCs/>
        </w:rPr>
        <w:t xml:space="preserve"> за јавну набавку</w:t>
      </w:r>
      <w:r w:rsidRPr="00970334">
        <w:t xml:space="preserve"> </w:t>
      </w:r>
      <w:proofErr w:type="gramStart"/>
      <w:r>
        <w:rPr>
          <w:sz w:val="22"/>
          <w:szCs w:val="22"/>
        </w:rPr>
        <w:t xml:space="preserve">услуга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003A0949" w:rsidRPr="003A0949">
        <w:rPr>
          <w:b/>
        </w:rPr>
        <w:t xml:space="preserve"> </w:t>
      </w:r>
      <w:r w:rsidR="003A0949" w:rsidRPr="00C72FA7">
        <w:rPr>
          <w:b/>
        </w:rPr>
        <w:t>за партију</w:t>
      </w:r>
      <w:r w:rsidR="003A0949">
        <w:rPr>
          <w:b/>
        </w:rPr>
        <w:t xml:space="preserve"> 2</w:t>
      </w:r>
      <w:r w:rsidR="003A0949" w:rsidRPr="00285C4C">
        <w:t xml:space="preserve"> </w:t>
      </w:r>
      <w:r w:rsidR="003A0949" w:rsidRPr="00A174AA">
        <w:rPr>
          <w:rFonts w:eastAsia="Times New Roman"/>
          <w:b/>
          <w:color w:val="auto"/>
          <w:kern w:val="0"/>
          <w:lang w:val="sr-Cyrl-CS" w:eastAsia="en-US"/>
        </w:rPr>
        <w:t xml:space="preserve">Поправка </w:t>
      </w:r>
      <w:r w:rsidR="003A0949" w:rsidRPr="00A174AA">
        <w:rPr>
          <w:rFonts w:eastAsia="Times New Roman"/>
          <w:b/>
          <w:color w:val="auto"/>
          <w:kern w:val="0"/>
          <w:lang w:eastAsia="en-US"/>
        </w:rPr>
        <w:t>микроталасне пећи</w:t>
      </w:r>
      <w:r w:rsidR="003A0949" w:rsidRPr="00A174AA">
        <w:rPr>
          <w:rFonts w:eastAsia="Times New Roman"/>
          <w:b/>
          <w:color w:val="auto"/>
          <w:kern w:val="0"/>
          <w:lang w:val="sr-Cyrl-CS" w:eastAsia="en-US"/>
        </w:rPr>
        <w:t xml:space="preserve"> „</w:t>
      </w:r>
      <w:r w:rsidR="003A0949" w:rsidRPr="00A174AA">
        <w:rPr>
          <w:rFonts w:eastAsia="Times New Roman"/>
          <w:b/>
          <w:color w:val="auto"/>
          <w:kern w:val="0"/>
          <w:lang w:eastAsia="en-US"/>
        </w:rPr>
        <w:t>Anton Paar GmbH“   MW 3000  произвођача  Graz/Austria</w:t>
      </w:r>
      <w:r w:rsidR="003A0949">
        <w:rPr>
          <w:b/>
          <w:bCs/>
          <w:lang/>
        </w:rPr>
        <w:t>,</w:t>
      </w:r>
      <w:r w:rsidRPr="00F1600B">
        <w:rPr>
          <w:lang w:val="sr-Cyrl-CS"/>
        </w:rPr>
        <w:t xml:space="preserve"> редни број </w:t>
      </w:r>
      <w:r w:rsidRPr="00B83652">
        <w:rPr>
          <w:lang w:val="sr-Cyrl-CS"/>
        </w:rPr>
        <w:t>ЈН</w:t>
      </w:r>
      <w:r w:rsidRPr="00B83652">
        <w:t xml:space="preserve">МВ </w:t>
      </w:r>
      <w:r w:rsidRPr="00B83652">
        <w:rPr>
          <w:lang w:val="sr-Cyrl-CS"/>
        </w:rPr>
        <w:t xml:space="preserve"> </w:t>
      </w:r>
      <w:r w:rsidR="007915CC">
        <w:t>3-</w:t>
      </w:r>
      <w:r w:rsidR="007915CC">
        <w:rPr>
          <w:lang/>
        </w:rPr>
        <w:t>2</w:t>
      </w:r>
      <w:r w:rsidRPr="00B83652">
        <w:t>/20</w:t>
      </w:r>
      <w:r>
        <w:t xml:space="preserve">20 </w:t>
      </w:r>
      <w:r w:rsidRPr="009771E2">
        <w:rPr>
          <w:rFonts w:eastAsia="TimesNewRomanPSMT"/>
          <w:b/>
          <w:bCs/>
          <w:color w:val="auto"/>
        </w:rPr>
        <w:t xml:space="preserve">- </w:t>
      </w:r>
      <w:r w:rsidRPr="009771E2">
        <w:rPr>
          <w:rFonts w:eastAsia="TimesNewRomanPS-BoldMT"/>
          <w:b/>
          <w:bCs/>
          <w:color w:val="auto"/>
        </w:rPr>
        <w:t>НЕ ОТВАРАТ</w:t>
      </w:r>
      <w:r>
        <w:rPr>
          <w:rFonts w:eastAsia="TimesNewRomanPS-BoldMT"/>
          <w:b/>
          <w:bCs/>
          <w:color w:val="auto"/>
        </w:rPr>
        <w:t>И</w:t>
      </w:r>
      <w:r w:rsidRPr="009771E2">
        <w:rPr>
          <w:rFonts w:eastAsia="TimesNewRomanPS-BoldMT"/>
          <w:b/>
          <w:bCs/>
          <w:color w:val="auto"/>
        </w:rPr>
        <w:t>”</w:t>
      </w:r>
      <w:r w:rsidRPr="009771E2">
        <w:rPr>
          <w:rFonts w:eastAsia="TimesNewRomanPSMT"/>
          <w:bCs/>
          <w:iCs/>
          <w:color w:val="auto"/>
        </w:rPr>
        <w:t xml:space="preserve"> или</w:t>
      </w:r>
    </w:p>
    <w:p w:rsidR="001B2FCD" w:rsidRDefault="001B2FCD" w:rsidP="001B2FCD">
      <w:pPr>
        <w:jc w:val="both"/>
        <w:rPr>
          <w:rFonts w:eastAsia="TimesNewRomanPSMT"/>
          <w:bCs/>
          <w:iCs/>
          <w:color w:val="auto"/>
        </w:rPr>
      </w:pPr>
      <w:r w:rsidRPr="00CF45E8">
        <w:rPr>
          <w:rFonts w:eastAsia="TimesNewRomanPSMT"/>
          <w:bCs/>
          <w:iCs/>
          <w:color w:val="auto"/>
        </w:rPr>
        <w:t>„</w:t>
      </w:r>
      <w:r w:rsidRPr="00CF45E8">
        <w:rPr>
          <w:rFonts w:eastAsia="TimesNewRomanPSMT"/>
          <w:b/>
          <w:bCs/>
          <w:iCs/>
          <w:color w:val="auto"/>
        </w:rPr>
        <w:t>Допуна понуде</w:t>
      </w:r>
      <w:r w:rsidRPr="00CF45E8">
        <w:rPr>
          <w:rFonts w:eastAsia="TimesNewRomanPSMT"/>
          <w:bCs/>
          <w:iCs/>
          <w:color w:val="auto"/>
        </w:rPr>
        <w:t xml:space="preserve"> </w:t>
      </w:r>
      <w:r w:rsidRPr="00CF45E8">
        <w:rPr>
          <w:rFonts w:eastAsia="TimesNewRomanPS-BoldMT"/>
          <w:b/>
          <w:bCs/>
          <w:color w:val="auto"/>
        </w:rPr>
        <w:t>за јавну набавку</w:t>
      </w:r>
      <w:r w:rsidRPr="00CF45E8">
        <w:rPr>
          <w:color w:val="auto"/>
        </w:rPr>
        <w:t xml:space="preserve"> </w:t>
      </w:r>
      <w:proofErr w:type="gramStart"/>
      <w:r>
        <w:rPr>
          <w:sz w:val="22"/>
          <w:szCs w:val="22"/>
        </w:rPr>
        <w:t xml:space="preserve">услуга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Pr="00F1600B">
        <w:rPr>
          <w:lang w:val="sr-Cyrl-CS"/>
        </w:rPr>
        <w:t xml:space="preserve"> </w:t>
      </w:r>
      <w:r w:rsidR="008C2FC5" w:rsidRPr="00C72FA7">
        <w:rPr>
          <w:b/>
        </w:rPr>
        <w:t>за партију</w:t>
      </w:r>
      <w:r w:rsidR="008C2FC5">
        <w:rPr>
          <w:b/>
        </w:rPr>
        <w:t xml:space="preserve"> 2</w:t>
      </w:r>
      <w:r w:rsidR="008C2FC5" w:rsidRPr="00285C4C">
        <w:t xml:space="preserve"> </w:t>
      </w:r>
      <w:r w:rsidR="008C2FC5" w:rsidRPr="00A174AA">
        <w:rPr>
          <w:rFonts w:eastAsia="Times New Roman"/>
          <w:b/>
          <w:color w:val="auto"/>
          <w:kern w:val="0"/>
          <w:lang w:val="sr-Cyrl-CS" w:eastAsia="en-US"/>
        </w:rPr>
        <w:t xml:space="preserve">Поправка </w:t>
      </w:r>
      <w:r w:rsidR="008C2FC5" w:rsidRPr="00A174AA">
        <w:rPr>
          <w:rFonts w:eastAsia="Times New Roman"/>
          <w:b/>
          <w:color w:val="auto"/>
          <w:kern w:val="0"/>
          <w:lang w:eastAsia="en-US"/>
        </w:rPr>
        <w:t>микроталасне пећи</w:t>
      </w:r>
      <w:r w:rsidR="008C2FC5" w:rsidRPr="00A174AA">
        <w:rPr>
          <w:rFonts w:eastAsia="Times New Roman"/>
          <w:b/>
          <w:color w:val="auto"/>
          <w:kern w:val="0"/>
          <w:lang w:val="sr-Cyrl-CS" w:eastAsia="en-US"/>
        </w:rPr>
        <w:t xml:space="preserve"> „</w:t>
      </w:r>
      <w:r w:rsidR="008C2FC5" w:rsidRPr="00A174AA">
        <w:rPr>
          <w:rFonts w:eastAsia="Times New Roman"/>
          <w:b/>
          <w:color w:val="auto"/>
          <w:kern w:val="0"/>
          <w:lang w:eastAsia="en-US"/>
        </w:rPr>
        <w:t>Anton Paar GmbH“   MW 3000  произвођача  Graz/Austria</w:t>
      </w:r>
      <w:r w:rsidR="008C2FC5">
        <w:rPr>
          <w:b/>
          <w:bCs/>
          <w:lang/>
        </w:rPr>
        <w:t xml:space="preserve">, </w:t>
      </w:r>
      <w:r w:rsidRPr="00F1600B">
        <w:rPr>
          <w:lang w:val="sr-Cyrl-CS"/>
        </w:rPr>
        <w:t xml:space="preserve">редни број </w:t>
      </w:r>
      <w:r w:rsidRPr="00B83652">
        <w:rPr>
          <w:lang w:val="sr-Cyrl-CS"/>
        </w:rPr>
        <w:t>ЈН</w:t>
      </w:r>
      <w:r w:rsidRPr="00B83652">
        <w:t xml:space="preserve">МВ </w:t>
      </w:r>
      <w:r w:rsidRPr="00B83652">
        <w:rPr>
          <w:lang w:val="sr-Cyrl-CS"/>
        </w:rPr>
        <w:t xml:space="preserve"> </w:t>
      </w:r>
      <w:r w:rsidR="007915CC">
        <w:t>3-</w:t>
      </w:r>
      <w:r w:rsidR="007915CC">
        <w:rPr>
          <w:lang/>
        </w:rPr>
        <w:t>2</w:t>
      </w:r>
      <w:r w:rsidRPr="00B83652">
        <w:t>/20</w:t>
      </w:r>
      <w:r>
        <w:t xml:space="preserve">20 </w:t>
      </w:r>
      <w:r w:rsidRPr="009771E2">
        <w:rPr>
          <w:rFonts w:eastAsia="TimesNewRomanPSMT"/>
          <w:b/>
          <w:bCs/>
          <w:color w:val="auto"/>
        </w:rPr>
        <w:t xml:space="preserve">- </w:t>
      </w:r>
      <w:r w:rsidRPr="009771E2">
        <w:rPr>
          <w:rFonts w:eastAsia="TimesNewRomanPS-BoldMT"/>
          <w:b/>
          <w:bCs/>
          <w:color w:val="auto"/>
        </w:rPr>
        <w:t>НЕ ОТВАРАТ</w:t>
      </w:r>
      <w:r>
        <w:rPr>
          <w:rFonts w:eastAsia="TimesNewRomanPS-BoldMT"/>
          <w:b/>
          <w:bCs/>
          <w:color w:val="auto"/>
        </w:rPr>
        <w:t>И</w:t>
      </w:r>
      <w:r w:rsidRPr="009771E2">
        <w:rPr>
          <w:rFonts w:eastAsia="TimesNewRomanPS-BoldMT"/>
          <w:b/>
          <w:bCs/>
          <w:color w:val="auto"/>
        </w:rPr>
        <w:t>”</w:t>
      </w:r>
      <w:r w:rsidRPr="009771E2">
        <w:rPr>
          <w:rFonts w:eastAsia="TimesNewRomanPSMT"/>
          <w:bCs/>
          <w:iCs/>
          <w:color w:val="auto"/>
        </w:rPr>
        <w:t xml:space="preserve">  </w:t>
      </w:r>
      <w:r w:rsidRPr="00CF45E8">
        <w:rPr>
          <w:rFonts w:eastAsia="TimesNewRomanPSMT"/>
          <w:bCs/>
          <w:iCs/>
          <w:color w:val="auto"/>
        </w:rPr>
        <w:t xml:space="preserve">или </w:t>
      </w:r>
    </w:p>
    <w:p w:rsidR="001B2FCD" w:rsidRDefault="001B2FCD" w:rsidP="001B2FCD">
      <w:pPr>
        <w:jc w:val="both"/>
        <w:rPr>
          <w:rFonts w:eastAsia="TimesNewRomanPSMT"/>
          <w:bCs/>
          <w:iCs/>
          <w:color w:val="auto"/>
        </w:rPr>
      </w:pPr>
      <w:r w:rsidRPr="00CF45E8">
        <w:rPr>
          <w:rFonts w:eastAsia="TimesNewRomanPSMT"/>
          <w:bCs/>
          <w:iCs/>
          <w:color w:val="auto"/>
        </w:rPr>
        <w:t>„</w:t>
      </w:r>
      <w:r w:rsidRPr="00CF45E8">
        <w:rPr>
          <w:rFonts w:eastAsia="TimesNewRomanPSMT"/>
          <w:b/>
          <w:bCs/>
          <w:iCs/>
          <w:color w:val="auto"/>
        </w:rPr>
        <w:t>Опозив понуде</w:t>
      </w:r>
      <w:r w:rsidRPr="00CF45E8">
        <w:rPr>
          <w:rFonts w:eastAsia="TimesNewRomanPSMT"/>
          <w:bCs/>
          <w:iCs/>
          <w:color w:val="auto"/>
        </w:rPr>
        <w:t xml:space="preserve"> </w:t>
      </w:r>
      <w:r w:rsidRPr="00CF45E8">
        <w:rPr>
          <w:rFonts w:eastAsia="TimesNewRomanPS-BoldMT"/>
          <w:b/>
          <w:bCs/>
          <w:color w:val="auto"/>
        </w:rPr>
        <w:t>за јавну набавку</w:t>
      </w:r>
      <w:r w:rsidRPr="00CF45E8">
        <w:rPr>
          <w:color w:val="auto"/>
        </w:rPr>
        <w:t xml:space="preserve"> </w:t>
      </w:r>
      <w:proofErr w:type="gramStart"/>
      <w:r>
        <w:rPr>
          <w:sz w:val="22"/>
          <w:szCs w:val="22"/>
        </w:rPr>
        <w:t xml:space="preserve">услуга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Pr="00F1600B">
        <w:rPr>
          <w:lang w:val="sr-Cyrl-CS"/>
        </w:rPr>
        <w:t xml:space="preserve"> </w:t>
      </w:r>
      <w:r w:rsidR="00B37428" w:rsidRPr="00C72FA7">
        <w:rPr>
          <w:b/>
        </w:rPr>
        <w:t>за партију</w:t>
      </w:r>
      <w:r w:rsidR="00B37428">
        <w:rPr>
          <w:b/>
        </w:rPr>
        <w:t xml:space="preserve"> 2</w:t>
      </w:r>
      <w:r w:rsidR="00B37428" w:rsidRPr="00285C4C">
        <w:t xml:space="preserve"> </w:t>
      </w:r>
      <w:r w:rsidR="00B37428" w:rsidRPr="00A174AA">
        <w:rPr>
          <w:rFonts w:eastAsia="Times New Roman"/>
          <w:b/>
          <w:color w:val="auto"/>
          <w:kern w:val="0"/>
          <w:lang w:val="sr-Cyrl-CS" w:eastAsia="en-US"/>
        </w:rPr>
        <w:t xml:space="preserve">Поправка </w:t>
      </w:r>
      <w:r w:rsidR="00B37428" w:rsidRPr="00A174AA">
        <w:rPr>
          <w:rFonts w:eastAsia="Times New Roman"/>
          <w:b/>
          <w:color w:val="auto"/>
          <w:kern w:val="0"/>
          <w:lang w:eastAsia="en-US"/>
        </w:rPr>
        <w:t>микроталасне пећи</w:t>
      </w:r>
      <w:r w:rsidR="00B37428" w:rsidRPr="00A174AA">
        <w:rPr>
          <w:rFonts w:eastAsia="Times New Roman"/>
          <w:b/>
          <w:color w:val="auto"/>
          <w:kern w:val="0"/>
          <w:lang w:val="sr-Cyrl-CS" w:eastAsia="en-US"/>
        </w:rPr>
        <w:t xml:space="preserve"> „</w:t>
      </w:r>
      <w:r w:rsidR="00B37428" w:rsidRPr="00A174AA">
        <w:rPr>
          <w:rFonts w:eastAsia="Times New Roman"/>
          <w:b/>
          <w:color w:val="auto"/>
          <w:kern w:val="0"/>
          <w:lang w:eastAsia="en-US"/>
        </w:rPr>
        <w:t xml:space="preserve">Anton Paar GmbH“   MW 3000  произвођача  Graz/Austria </w:t>
      </w:r>
      <w:r w:rsidRPr="00F1600B">
        <w:rPr>
          <w:lang w:val="sr-Cyrl-CS"/>
        </w:rPr>
        <w:t xml:space="preserve">редни број </w:t>
      </w:r>
      <w:r w:rsidRPr="00B83652">
        <w:rPr>
          <w:lang w:val="sr-Cyrl-CS"/>
        </w:rPr>
        <w:t>ЈН</w:t>
      </w:r>
      <w:r w:rsidRPr="00B83652">
        <w:t xml:space="preserve">МВ </w:t>
      </w:r>
      <w:r w:rsidRPr="00B83652">
        <w:rPr>
          <w:lang w:val="sr-Cyrl-CS"/>
        </w:rPr>
        <w:t xml:space="preserve"> </w:t>
      </w:r>
      <w:r w:rsidR="007915CC">
        <w:t>3-</w:t>
      </w:r>
      <w:r w:rsidR="007915CC">
        <w:rPr>
          <w:lang/>
        </w:rPr>
        <w:t>2</w:t>
      </w:r>
      <w:r w:rsidRPr="00B83652">
        <w:t>/20</w:t>
      </w:r>
      <w:r>
        <w:t xml:space="preserve">20 </w:t>
      </w:r>
      <w:r w:rsidRPr="009771E2">
        <w:rPr>
          <w:rFonts w:eastAsia="TimesNewRomanPSMT"/>
          <w:b/>
          <w:bCs/>
          <w:color w:val="auto"/>
        </w:rPr>
        <w:t xml:space="preserve">- </w:t>
      </w:r>
      <w:r w:rsidRPr="009771E2">
        <w:rPr>
          <w:rFonts w:eastAsia="TimesNewRomanPS-BoldMT"/>
          <w:b/>
          <w:bCs/>
          <w:color w:val="auto"/>
        </w:rPr>
        <w:t>НЕ ОТВАРАТ</w:t>
      </w:r>
      <w:r>
        <w:rPr>
          <w:rFonts w:eastAsia="TimesNewRomanPS-BoldMT"/>
          <w:b/>
          <w:bCs/>
          <w:color w:val="auto"/>
        </w:rPr>
        <w:t>И</w:t>
      </w:r>
      <w:r w:rsidRPr="009771E2">
        <w:rPr>
          <w:rFonts w:eastAsia="TimesNewRomanPS-BoldMT"/>
          <w:b/>
          <w:bCs/>
          <w:color w:val="auto"/>
        </w:rPr>
        <w:t>”</w:t>
      </w:r>
      <w:r w:rsidRPr="009771E2">
        <w:rPr>
          <w:rFonts w:eastAsia="TimesNewRomanPSMT"/>
          <w:bCs/>
          <w:iCs/>
          <w:color w:val="auto"/>
        </w:rPr>
        <w:t xml:space="preserve">  </w:t>
      </w:r>
      <w:r w:rsidRPr="00CF45E8">
        <w:rPr>
          <w:rFonts w:eastAsia="TimesNewRomanPSMT"/>
          <w:bCs/>
          <w:iCs/>
          <w:color w:val="auto"/>
        </w:rPr>
        <w:t xml:space="preserve">или </w:t>
      </w:r>
    </w:p>
    <w:p w:rsidR="001B2FCD" w:rsidRDefault="001B2FCD" w:rsidP="001B2FCD">
      <w:pPr>
        <w:jc w:val="both"/>
        <w:rPr>
          <w:rFonts w:eastAsia="TimesNewRomanPSMT"/>
          <w:bCs/>
          <w:iCs/>
          <w:color w:val="auto"/>
        </w:rPr>
      </w:pPr>
      <w:r w:rsidRPr="00CF45E8">
        <w:rPr>
          <w:rFonts w:eastAsia="TimesNewRomanPSMT"/>
          <w:bCs/>
          <w:iCs/>
          <w:color w:val="auto"/>
        </w:rPr>
        <w:t>„</w:t>
      </w:r>
      <w:r>
        <w:rPr>
          <w:rFonts w:eastAsia="TimesNewRomanPSMT"/>
          <w:b/>
          <w:bCs/>
          <w:iCs/>
          <w:color w:val="auto"/>
        </w:rPr>
        <w:t>И</w:t>
      </w:r>
      <w:r w:rsidRPr="00CF45E8">
        <w:rPr>
          <w:rFonts w:eastAsia="TimesNewRomanPSMT"/>
          <w:b/>
          <w:bCs/>
          <w:iCs/>
          <w:color w:val="auto"/>
        </w:rPr>
        <w:t>змена и допуна понуде</w:t>
      </w:r>
      <w:r w:rsidRPr="00CF45E8">
        <w:rPr>
          <w:rFonts w:eastAsia="TimesNewRomanPS-BoldMT"/>
          <w:b/>
          <w:bCs/>
          <w:color w:val="auto"/>
        </w:rPr>
        <w:t xml:space="preserve"> за јавну</w:t>
      </w:r>
      <w:r>
        <w:rPr>
          <w:rFonts w:eastAsia="TimesNewRomanPS-BoldMT"/>
          <w:b/>
          <w:bCs/>
          <w:color w:val="auto"/>
        </w:rPr>
        <w:t xml:space="preserve"> набавку</w:t>
      </w:r>
      <w:r w:rsidRPr="00CF45E8">
        <w:rPr>
          <w:rFonts w:eastAsia="TimesNewRomanPS-BoldMT"/>
          <w:b/>
          <w:bCs/>
          <w:color w:val="auto"/>
        </w:rPr>
        <w:t xml:space="preserve"> </w:t>
      </w:r>
      <w:proofErr w:type="gramStart"/>
      <w:r>
        <w:rPr>
          <w:sz w:val="22"/>
          <w:szCs w:val="22"/>
        </w:rPr>
        <w:t xml:space="preserve">услуга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Pr="00F1600B">
        <w:rPr>
          <w:lang w:val="sr-Cyrl-CS"/>
        </w:rPr>
        <w:t xml:space="preserve"> </w:t>
      </w:r>
      <w:r w:rsidR="007915CC" w:rsidRPr="00C72FA7">
        <w:rPr>
          <w:b/>
        </w:rPr>
        <w:t>за партију</w:t>
      </w:r>
      <w:r w:rsidR="005F3507">
        <w:rPr>
          <w:b/>
          <w:lang/>
        </w:rPr>
        <w:t xml:space="preserve"> </w:t>
      </w:r>
      <w:r w:rsidR="007915CC">
        <w:rPr>
          <w:b/>
        </w:rPr>
        <w:t>2</w:t>
      </w:r>
      <w:r w:rsidR="007915CC" w:rsidRPr="00285C4C">
        <w:t xml:space="preserve"> </w:t>
      </w:r>
      <w:r w:rsidR="007915CC" w:rsidRPr="00A174AA">
        <w:rPr>
          <w:rFonts w:eastAsia="Times New Roman"/>
          <w:b/>
          <w:color w:val="auto"/>
          <w:kern w:val="0"/>
          <w:lang w:val="sr-Cyrl-CS" w:eastAsia="en-US"/>
        </w:rPr>
        <w:t xml:space="preserve">Поправка </w:t>
      </w:r>
      <w:r w:rsidR="007915CC" w:rsidRPr="00A174AA">
        <w:rPr>
          <w:rFonts w:eastAsia="Times New Roman"/>
          <w:b/>
          <w:color w:val="auto"/>
          <w:kern w:val="0"/>
          <w:lang w:eastAsia="en-US"/>
        </w:rPr>
        <w:t>микроталасне пећи</w:t>
      </w:r>
      <w:r w:rsidR="007915CC" w:rsidRPr="00A174AA">
        <w:rPr>
          <w:rFonts w:eastAsia="Times New Roman"/>
          <w:b/>
          <w:color w:val="auto"/>
          <w:kern w:val="0"/>
          <w:lang w:val="sr-Cyrl-CS" w:eastAsia="en-US"/>
        </w:rPr>
        <w:t xml:space="preserve"> „</w:t>
      </w:r>
      <w:r w:rsidR="007915CC">
        <w:rPr>
          <w:rFonts w:eastAsia="Times New Roman"/>
          <w:b/>
          <w:color w:val="auto"/>
          <w:kern w:val="0"/>
          <w:lang w:eastAsia="en-US"/>
        </w:rPr>
        <w:t xml:space="preserve">Anton Paar GmbH“ </w:t>
      </w:r>
      <w:r w:rsidR="007915CC" w:rsidRPr="00A174AA">
        <w:rPr>
          <w:rFonts w:eastAsia="Times New Roman"/>
          <w:b/>
          <w:color w:val="auto"/>
          <w:kern w:val="0"/>
          <w:lang w:eastAsia="en-US"/>
        </w:rPr>
        <w:t>MW 3000  произвођача  Graz/Austria</w:t>
      </w:r>
      <w:r w:rsidR="000F794F">
        <w:rPr>
          <w:rFonts w:eastAsia="Times New Roman"/>
          <w:b/>
          <w:color w:val="auto"/>
          <w:kern w:val="0"/>
          <w:lang w:eastAsia="en-US"/>
        </w:rPr>
        <w:t xml:space="preserve">, </w:t>
      </w:r>
      <w:r w:rsidRPr="00F1600B">
        <w:rPr>
          <w:lang w:val="sr-Cyrl-CS"/>
        </w:rPr>
        <w:t xml:space="preserve">редни број </w:t>
      </w:r>
      <w:r w:rsidRPr="00B83652">
        <w:rPr>
          <w:lang w:val="sr-Cyrl-CS"/>
        </w:rPr>
        <w:t>ЈН</w:t>
      </w:r>
      <w:r w:rsidRPr="00B83652">
        <w:t xml:space="preserve">МВ </w:t>
      </w:r>
      <w:r w:rsidRPr="00B83652">
        <w:rPr>
          <w:lang w:val="sr-Cyrl-CS"/>
        </w:rPr>
        <w:t xml:space="preserve"> </w:t>
      </w:r>
      <w:r w:rsidR="007915CC">
        <w:t>3-</w:t>
      </w:r>
      <w:r w:rsidR="007915CC">
        <w:rPr>
          <w:lang/>
        </w:rPr>
        <w:t>2</w:t>
      </w:r>
      <w:r w:rsidRPr="00B83652">
        <w:t>/20</w:t>
      </w:r>
      <w:r>
        <w:t>20 -</w:t>
      </w:r>
      <w:r w:rsidRPr="009771E2">
        <w:rPr>
          <w:rFonts w:eastAsia="TimesNewRomanPSMT"/>
          <w:b/>
          <w:bCs/>
          <w:color w:val="auto"/>
        </w:rPr>
        <w:t xml:space="preserve"> </w:t>
      </w:r>
      <w:r w:rsidRPr="009771E2">
        <w:rPr>
          <w:rFonts w:eastAsia="TimesNewRomanPS-BoldMT"/>
          <w:b/>
          <w:bCs/>
          <w:color w:val="auto"/>
        </w:rPr>
        <w:t>НЕ ОТВАРАТ</w:t>
      </w:r>
      <w:r>
        <w:rPr>
          <w:rFonts w:eastAsia="TimesNewRomanPS-BoldMT"/>
          <w:b/>
          <w:bCs/>
          <w:color w:val="auto"/>
        </w:rPr>
        <w:t>И</w:t>
      </w:r>
      <w:r w:rsidRPr="009771E2">
        <w:rPr>
          <w:rFonts w:eastAsia="TimesNewRomanPS-BoldMT"/>
          <w:b/>
          <w:bCs/>
          <w:color w:val="auto"/>
        </w:rPr>
        <w:t>”</w:t>
      </w:r>
      <w:r w:rsidRPr="009771E2">
        <w:rPr>
          <w:rFonts w:eastAsia="TimesNewRomanPSMT"/>
          <w:bCs/>
          <w:iCs/>
          <w:color w:val="auto"/>
        </w:rPr>
        <w:t xml:space="preserve"> </w:t>
      </w:r>
    </w:p>
    <w:p w:rsidR="001B2FCD" w:rsidRPr="006F3494" w:rsidRDefault="001B2FCD" w:rsidP="001B2FCD">
      <w:pPr>
        <w:jc w:val="both"/>
      </w:pPr>
      <w:proofErr w:type="gramStart"/>
      <w:r w:rsidRPr="00CF45E8">
        <w:rPr>
          <w:rFonts w:eastAsia="TimesNewRomanPSMT"/>
          <w:bCs/>
          <w:color w:val="auto"/>
        </w:rPr>
        <w:lastRenderedPageBreak/>
        <w:t>На полеђини коверте или на кутији навести назив</w:t>
      </w:r>
      <w:r w:rsidRPr="00CF45E8">
        <w:rPr>
          <w:rFonts w:eastAsia="TimesNewRomanPSMT"/>
          <w:bCs/>
          <w:color w:val="auto"/>
          <w:lang w:val="sr-Cyrl-CS"/>
        </w:rPr>
        <w:t xml:space="preserve"> и адресу</w:t>
      </w:r>
      <w:r w:rsidRPr="00CF45E8">
        <w:rPr>
          <w:rFonts w:eastAsia="TimesNewRomanPSMT"/>
          <w:bCs/>
          <w:color w:val="auto"/>
        </w:rPr>
        <w:t xml:space="preserve"> понуђача.</w:t>
      </w:r>
      <w:proofErr w:type="gramEnd"/>
      <w:r w:rsidRPr="00CF45E8">
        <w:rPr>
          <w:rFonts w:eastAsia="TimesNewRomanPSMT"/>
          <w:bCs/>
          <w:color w:val="auto"/>
        </w:rPr>
        <w:t xml:space="preserve"> </w:t>
      </w:r>
      <w:proofErr w:type="gramStart"/>
      <w:r w:rsidRPr="00CF45E8">
        <w:rPr>
          <w:rFonts w:eastAsia="TimesNewRomanPSMT"/>
          <w:bCs/>
          <w:color w:val="auto"/>
        </w:rPr>
        <w:t>У случају да понуду подноси група понуђача, на коверти је потребно назначити да се ради о групи</w:t>
      </w:r>
      <w:r w:rsidRPr="006F3494">
        <w:rPr>
          <w:rFonts w:eastAsia="TimesNewRomanPSMT"/>
          <w:bCs/>
        </w:rPr>
        <w:t xml:space="preserve"> понуђача и навести називе и адресу свих учесника у заједничкој понуди.</w:t>
      </w:r>
      <w:proofErr w:type="gramEnd"/>
    </w:p>
    <w:p w:rsidR="001B2FCD" w:rsidRPr="006F3494" w:rsidRDefault="001B2FCD" w:rsidP="001B2FCD">
      <w:pPr>
        <w:jc w:val="both"/>
        <w:rPr>
          <w:b/>
          <w:i/>
          <w:iCs/>
        </w:rPr>
      </w:pPr>
      <w:proofErr w:type="gramStart"/>
      <w:r w:rsidRPr="006F3494">
        <w:t>По истеку рока за подношење понуда понуђач не може да повуче нити да мења своју понуду.</w:t>
      </w:r>
      <w:proofErr w:type="gramEnd"/>
    </w:p>
    <w:p w:rsidR="001B2FCD" w:rsidRDefault="001B2FCD" w:rsidP="001B2FCD">
      <w:pPr>
        <w:jc w:val="both"/>
        <w:rPr>
          <w:b/>
          <w:i/>
          <w:iCs/>
        </w:rPr>
      </w:pPr>
    </w:p>
    <w:p w:rsidR="001B2FCD" w:rsidRPr="006F3494" w:rsidRDefault="001B2FCD" w:rsidP="001B2FCD">
      <w:pPr>
        <w:jc w:val="both"/>
      </w:pPr>
      <w:r>
        <w:rPr>
          <w:b/>
          <w:bCs/>
          <w:i/>
          <w:iCs/>
        </w:rPr>
        <w:t>6</w:t>
      </w:r>
      <w:r w:rsidRPr="006F3494">
        <w:rPr>
          <w:b/>
          <w:bCs/>
          <w:i/>
          <w:iCs/>
        </w:rPr>
        <w:t>. УЧЕСТВОВАЊЕ У ЗАЈЕДН</w:t>
      </w:r>
      <w:r>
        <w:rPr>
          <w:b/>
          <w:bCs/>
          <w:i/>
          <w:iCs/>
        </w:rPr>
        <w:t>И</w:t>
      </w:r>
      <w:r w:rsidRPr="006F3494">
        <w:rPr>
          <w:b/>
          <w:bCs/>
          <w:i/>
          <w:iCs/>
        </w:rPr>
        <w:t>ЧКОЈ ПОНУД</w:t>
      </w:r>
      <w:r>
        <w:rPr>
          <w:b/>
          <w:bCs/>
          <w:i/>
          <w:iCs/>
        </w:rPr>
        <w:t>И</w:t>
      </w:r>
      <w:r w:rsidRPr="006F3494">
        <w:rPr>
          <w:b/>
          <w:bCs/>
          <w:i/>
          <w:iCs/>
        </w:rPr>
        <w:t xml:space="preserve"> </w:t>
      </w:r>
      <w:r>
        <w:rPr>
          <w:b/>
          <w:bCs/>
          <w:i/>
          <w:iCs/>
        </w:rPr>
        <w:t>И</w:t>
      </w:r>
      <w:r w:rsidRPr="006F3494">
        <w:rPr>
          <w:b/>
          <w:bCs/>
          <w:i/>
          <w:iCs/>
        </w:rPr>
        <w:t>Л</w:t>
      </w:r>
      <w:r>
        <w:rPr>
          <w:b/>
          <w:bCs/>
          <w:i/>
          <w:iCs/>
        </w:rPr>
        <w:t>И</w:t>
      </w:r>
      <w:r w:rsidRPr="006F3494">
        <w:rPr>
          <w:b/>
          <w:bCs/>
          <w:i/>
          <w:iCs/>
        </w:rPr>
        <w:t xml:space="preserve"> КАО ПОД</w:t>
      </w:r>
      <w:r>
        <w:rPr>
          <w:b/>
          <w:bCs/>
          <w:i/>
          <w:iCs/>
        </w:rPr>
        <w:t>И</w:t>
      </w:r>
      <w:r w:rsidRPr="006F3494">
        <w:rPr>
          <w:b/>
          <w:bCs/>
          <w:i/>
          <w:iCs/>
        </w:rPr>
        <w:t xml:space="preserve">ЗВОЂАЧ </w:t>
      </w:r>
    </w:p>
    <w:p w:rsidR="001B2FCD" w:rsidRPr="006F3494" w:rsidRDefault="001B2FCD" w:rsidP="001B2FCD">
      <w:pPr>
        <w:jc w:val="both"/>
      </w:pPr>
    </w:p>
    <w:p w:rsidR="001B2FCD" w:rsidRPr="006F3494" w:rsidRDefault="001B2FCD" w:rsidP="001B2FCD">
      <w:pPr>
        <w:jc w:val="both"/>
        <w:rPr>
          <w:iCs/>
        </w:rPr>
      </w:pPr>
      <w:proofErr w:type="gramStart"/>
      <w:r w:rsidRPr="006F3494">
        <w:rPr>
          <w:bCs/>
          <w:iCs/>
        </w:rPr>
        <w:t>Понуђач може да поднесе само једну понуду.</w:t>
      </w:r>
      <w:proofErr w:type="gramEnd"/>
      <w:r w:rsidRPr="006F3494">
        <w:rPr>
          <w:i/>
          <w:iCs/>
        </w:rPr>
        <w:t xml:space="preserve"> </w:t>
      </w:r>
    </w:p>
    <w:p w:rsidR="001B2FCD" w:rsidRPr="006F3494" w:rsidRDefault="001B2FCD" w:rsidP="001B2FCD">
      <w:pPr>
        <w:jc w:val="both"/>
        <w:rPr>
          <w:iCs/>
        </w:rPr>
      </w:pPr>
      <w:proofErr w:type="gramStart"/>
      <w:r w:rsidRPr="006F3494">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1B2FCD" w:rsidRPr="006F3494" w:rsidRDefault="001B2FCD" w:rsidP="001B2FCD">
      <w:pPr>
        <w:jc w:val="both"/>
        <w:rPr>
          <w:i/>
          <w:iCs/>
          <w:color w:val="FF0000"/>
        </w:rPr>
      </w:pPr>
      <w:proofErr w:type="gramStart"/>
      <w:r w:rsidRPr="006F3494">
        <w:rPr>
          <w:iCs/>
        </w:rPr>
        <w:t xml:space="preserve">У Обрасцу понуде </w:t>
      </w:r>
      <w:r w:rsidRPr="006F3494">
        <w:rPr>
          <w:iCs/>
          <w:lang w:val="sr-Cyrl-CS"/>
        </w:rPr>
        <w:t xml:space="preserve">(поглавље </w:t>
      </w:r>
      <w:r>
        <w:rPr>
          <w:b/>
          <w:iCs/>
        </w:rPr>
        <w:t>VII</w:t>
      </w:r>
      <w:r w:rsidRPr="006F3494">
        <w:rPr>
          <w:iCs/>
          <w:lang w:val="ru-RU"/>
        </w:rPr>
        <w:t>)</w:t>
      </w:r>
      <w:r w:rsidRPr="006F3494">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1B2FCD" w:rsidRPr="006F3494" w:rsidRDefault="001B2FCD" w:rsidP="001B2FCD">
      <w:pPr>
        <w:jc w:val="both"/>
        <w:rPr>
          <w:i/>
          <w:iCs/>
          <w:color w:val="FF0000"/>
        </w:rPr>
      </w:pPr>
    </w:p>
    <w:p w:rsidR="001B2FCD" w:rsidRPr="006F3494" w:rsidRDefault="001B2FCD" w:rsidP="001B2FCD">
      <w:pPr>
        <w:jc w:val="both"/>
        <w:rPr>
          <w:iCs/>
        </w:rPr>
      </w:pPr>
      <w:r>
        <w:rPr>
          <w:b/>
          <w:bCs/>
          <w:i/>
          <w:iCs/>
        </w:rPr>
        <w:t>7</w:t>
      </w:r>
      <w:r w:rsidRPr="006F3494">
        <w:rPr>
          <w:b/>
          <w:bCs/>
          <w:i/>
          <w:iCs/>
        </w:rPr>
        <w:t>. ПОНУДА СА ПОД</w:t>
      </w:r>
      <w:r>
        <w:rPr>
          <w:b/>
          <w:bCs/>
          <w:i/>
          <w:iCs/>
        </w:rPr>
        <w:t>И</w:t>
      </w:r>
      <w:r w:rsidRPr="006F3494">
        <w:rPr>
          <w:b/>
          <w:bCs/>
          <w:i/>
          <w:iCs/>
        </w:rPr>
        <w:t>ЗВОЂАЧЕМ</w:t>
      </w:r>
    </w:p>
    <w:p w:rsidR="001B2FCD" w:rsidRPr="006F3494" w:rsidRDefault="001B2FCD" w:rsidP="001B2FCD">
      <w:pPr>
        <w:jc w:val="both"/>
        <w:rPr>
          <w:iCs/>
        </w:rPr>
      </w:pPr>
    </w:p>
    <w:p w:rsidR="001B2FCD" w:rsidRPr="006F3494" w:rsidRDefault="001B2FCD" w:rsidP="001B2FCD">
      <w:pPr>
        <w:jc w:val="both"/>
        <w:rPr>
          <w:iCs/>
        </w:rPr>
      </w:pPr>
      <w:r w:rsidRPr="006F3494">
        <w:rPr>
          <w:iCs/>
        </w:rPr>
        <w:t>Уколико понуђач подноси понуду са подизвођачем дужан је да у Обрасцу понуде</w:t>
      </w:r>
      <w:r w:rsidRPr="006F3494">
        <w:rPr>
          <w:iCs/>
          <w:lang w:val="sr-Cyrl-CS"/>
        </w:rPr>
        <w:t xml:space="preserve"> (поглавље </w:t>
      </w:r>
      <w:r>
        <w:rPr>
          <w:b/>
          <w:iCs/>
        </w:rPr>
        <w:t>VII</w:t>
      </w:r>
      <w:r w:rsidRPr="006F3494">
        <w:rPr>
          <w:iCs/>
          <w:lang w:val="ru-RU"/>
        </w:rPr>
        <w:t>)</w:t>
      </w:r>
      <w:r w:rsidRPr="006F3494">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B2FCD" w:rsidRPr="006F3494" w:rsidRDefault="001B2FCD" w:rsidP="001B2FCD">
      <w:pPr>
        <w:jc w:val="both"/>
        <w:rPr>
          <w:iCs/>
        </w:rPr>
      </w:pPr>
      <w:proofErr w:type="gramStart"/>
      <w:r w:rsidRPr="006F3494">
        <w:rPr>
          <w:iCs/>
        </w:rPr>
        <w:t xml:space="preserve">Понуђач </w:t>
      </w:r>
      <w:r w:rsidRPr="006F3494">
        <w:rPr>
          <w:iCs/>
          <w:color w:val="auto"/>
        </w:rPr>
        <w:t>у Обрасцу понуде</w:t>
      </w:r>
      <w:r w:rsidRPr="006F3494">
        <w:rPr>
          <w:i/>
          <w:iCs/>
          <w:color w:val="FF0000"/>
        </w:rPr>
        <w:t xml:space="preserve"> </w:t>
      </w:r>
      <w:r w:rsidRPr="006F3494">
        <w:rPr>
          <w:iCs/>
          <w:color w:val="auto"/>
        </w:rPr>
        <w:t xml:space="preserve">наводи </w:t>
      </w:r>
      <w:r w:rsidRPr="006F3494">
        <w:rPr>
          <w:iCs/>
        </w:rPr>
        <w:t>назив и седиште подизвођача, уколико ће делимично извршење набавке поверити подизвођачу.</w:t>
      </w:r>
      <w:proofErr w:type="gramEnd"/>
      <w:r w:rsidRPr="006F3494">
        <w:rPr>
          <w:iCs/>
        </w:rPr>
        <w:t xml:space="preserve"> </w:t>
      </w:r>
    </w:p>
    <w:p w:rsidR="001B2FCD" w:rsidRPr="006F3494" w:rsidRDefault="001B2FCD" w:rsidP="001B2FCD">
      <w:pPr>
        <w:jc w:val="both"/>
        <w:rPr>
          <w:rFonts w:eastAsia="TimesNewRomanPSMT"/>
          <w:bCs/>
        </w:rPr>
      </w:pPr>
      <w:proofErr w:type="gramStart"/>
      <w:r w:rsidRPr="006F3494">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6F3494">
        <w:rPr>
          <w:rFonts w:eastAsia="TimesNewRomanPSMT"/>
          <w:bCs/>
        </w:rPr>
        <w:t xml:space="preserve"> </w:t>
      </w:r>
    </w:p>
    <w:p w:rsidR="001B2FCD" w:rsidRPr="006F3494" w:rsidRDefault="001B2FCD" w:rsidP="001B2FCD">
      <w:pPr>
        <w:jc w:val="both"/>
        <w:rPr>
          <w:iCs/>
        </w:rPr>
      </w:pPr>
      <w:proofErr w:type="gramStart"/>
      <w:r w:rsidRPr="006F3494">
        <w:rPr>
          <w:rFonts w:eastAsia="TimesNewRomanPSMT"/>
          <w:bCs/>
        </w:rPr>
        <w:t xml:space="preserve">Понуђач је дужан да за подизвођаче достави доказе о испуњености услова који су наведени у </w:t>
      </w:r>
      <w:r w:rsidRPr="006F3494">
        <w:rPr>
          <w:rFonts w:eastAsia="TimesNewRomanPSMT"/>
          <w:bCs/>
          <w:lang w:val="sr-Cyrl-CS"/>
        </w:rPr>
        <w:t>поглављу</w:t>
      </w:r>
      <w:r w:rsidRPr="006F3494">
        <w:rPr>
          <w:rFonts w:eastAsia="TimesNewRomanPSMT"/>
          <w:bCs/>
        </w:rPr>
        <w:t xml:space="preserve"> </w:t>
      </w:r>
      <w:r>
        <w:rPr>
          <w:rFonts w:eastAsia="TimesNewRomanPSMT"/>
          <w:b/>
          <w:bCs/>
        </w:rPr>
        <w:t>V</w:t>
      </w:r>
      <w:r w:rsidRPr="006F3494">
        <w:rPr>
          <w:rFonts w:eastAsia="TimesNewRomanPSMT"/>
          <w:bCs/>
          <w:lang w:val="ru-RU"/>
        </w:rPr>
        <w:t xml:space="preserve"> </w:t>
      </w:r>
      <w:r w:rsidRPr="006F3494">
        <w:rPr>
          <w:rFonts w:eastAsia="TimesNewRomanPSMT"/>
          <w:bCs/>
        </w:rPr>
        <w:t xml:space="preserve">конкурсне документације, у складу са упутством како се доказује испуњеност услова (Образац изјаве из </w:t>
      </w:r>
      <w:r w:rsidRPr="006F3494">
        <w:rPr>
          <w:rFonts w:eastAsia="TimesNewRomanPSMT"/>
          <w:bCs/>
          <w:lang w:val="sr-Cyrl-CS"/>
        </w:rPr>
        <w:t>поглаваља</w:t>
      </w:r>
      <w:r w:rsidRPr="006F3494">
        <w:rPr>
          <w:rFonts w:eastAsia="TimesNewRomanPSMT"/>
          <w:bCs/>
        </w:rPr>
        <w:t xml:space="preserve"> </w:t>
      </w:r>
      <w:r>
        <w:rPr>
          <w:rFonts w:eastAsia="TimesNewRomanPSMT"/>
          <w:b/>
          <w:bCs/>
        </w:rPr>
        <w:t>V</w:t>
      </w:r>
      <w:r w:rsidRPr="006F3494">
        <w:rPr>
          <w:rFonts w:eastAsia="TimesNewRomanPSMT"/>
          <w:bCs/>
          <w:lang w:val="ru-RU"/>
        </w:rPr>
        <w:t xml:space="preserve"> одељак </w:t>
      </w:r>
      <w:r w:rsidRPr="006F3494">
        <w:rPr>
          <w:rFonts w:eastAsia="TimesNewRomanPSMT"/>
          <w:b/>
          <w:bCs/>
          <w:lang w:val="ru-RU"/>
        </w:rPr>
        <w:t>3</w:t>
      </w:r>
      <w:r w:rsidRPr="006F3494">
        <w:rPr>
          <w:rFonts w:eastAsia="TimesNewRomanPSMT"/>
          <w:bCs/>
          <w:lang w:val="ru-RU"/>
        </w:rPr>
        <w:t>.</w:t>
      </w:r>
      <w:r w:rsidRPr="006F3494">
        <w:rPr>
          <w:rFonts w:eastAsia="TimesNewRomanPSMT"/>
          <w:bCs/>
        </w:rPr>
        <w:t>).</w:t>
      </w:r>
      <w:proofErr w:type="gramEnd"/>
    </w:p>
    <w:p w:rsidR="001B2FCD" w:rsidRPr="006F3494" w:rsidRDefault="001B2FCD" w:rsidP="001B2FCD">
      <w:pPr>
        <w:jc w:val="both"/>
        <w:rPr>
          <w:iCs/>
        </w:rPr>
      </w:pPr>
      <w:proofErr w:type="gramStart"/>
      <w:r w:rsidRPr="006F3494">
        <w:rPr>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6F3494">
        <w:rPr>
          <w:iCs/>
        </w:rPr>
        <w:t xml:space="preserve"> </w:t>
      </w:r>
    </w:p>
    <w:p w:rsidR="001B2FCD" w:rsidRPr="006F3494" w:rsidRDefault="001B2FCD" w:rsidP="001B2FCD">
      <w:pPr>
        <w:jc w:val="both"/>
      </w:pPr>
      <w:proofErr w:type="gramStart"/>
      <w:r w:rsidRPr="006F3494">
        <w:rPr>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1B2FCD" w:rsidRPr="006F3494" w:rsidRDefault="001B2FCD" w:rsidP="001B2FCD">
      <w:pPr>
        <w:jc w:val="both"/>
        <w:rPr>
          <w:color w:val="FF0000"/>
        </w:rPr>
      </w:pPr>
    </w:p>
    <w:p w:rsidR="001B2FCD" w:rsidRPr="006F3494" w:rsidRDefault="001B2FCD" w:rsidP="001B2FCD">
      <w:pPr>
        <w:jc w:val="both"/>
      </w:pPr>
      <w:r>
        <w:rPr>
          <w:b/>
          <w:i/>
        </w:rPr>
        <w:t>8</w:t>
      </w:r>
      <w:r w:rsidRPr="006F3494">
        <w:rPr>
          <w:b/>
          <w:i/>
        </w:rPr>
        <w:t>. ЗАЈЕДН</w:t>
      </w:r>
      <w:r>
        <w:rPr>
          <w:b/>
          <w:i/>
        </w:rPr>
        <w:t>И</w:t>
      </w:r>
      <w:r w:rsidRPr="006F3494">
        <w:rPr>
          <w:b/>
          <w:i/>
        </w:rPr>
        <w:t>ЧКА ПОНУДА</w:t>
      </w:r>
    </w:p>
    <w:p w:rsidR="001B2FCD" w:rsidRPr="006F3494" w:rsidRDefault="001B2FCD" w:rsidP="001B2FCD">
      <w:pPr>
        <w:jc w:val="both"/>
      </w:pPr>
    </w:p>
    <w:p w:rsidR="001B2FCD" w:rsidRPr="006F3494" w:rsidRDefault="001B2FCD" w:rsidP="001B2FCD">
      <w:pPr>
        <w:jc w:val="both"/>
      </w:pPr>
      <w:proofErr w:type="gramStart"/>
      <w:r w:rsidRPr="006F3494">
        <w:t>Понуду може поднети група понуђача.</w:t>
      </w:r>
      <w:proofErr w:type="gramEnd"/>
    </w:p>
    <w:p w:rsidR="001B2FCD" w:rsidRPr="006F3494" w:rsidRDefault="001B2FCD" w:rsidP="001B2FCD">
      <w:pPr>
        <w:jc w:val="both"/>
      </w:pPr>
      <w:proofErr w:type="gramStart"/>
      <w:r w:rsidRPr="006F3494">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6F3494">
        <w:t xml:space="preserve"> </w:t>
      </w:r>
      <w:proofErr w:type="gramStart"/>
      <w:r w:rsidRPr="006F3494">
        <w:t>ст</w:t>
      </w:r>
      <w:proofErr w:type="gramEnd"/>
      <w:r w:rsidRPr="006F3494">
        <w:rPr>
          <w:lang w:val="sr-Cyrl-CS"/>
        </w:rPr>
        <w:t>.</w:t>
      </w:r>
      <w:r w:rsidRPr="006F3494">
        <w:t xml:space="preserve"> 4. </w:t>
      </w:r>
      <w:proofErr w:type="gramStart"/>
      <w:r w:rsidRPr="006F3494">
        <w:t>тач</w:t>
      </w:r>
      <w:proofErr w:type="gramEnd"/>
      <w:r w:rsidRPr="006F3494">
        <w:rPr>
          <w:lang w:val="sr-Cyrl-CS"/>
        </w:rPr>
        <w:t>.</w:t>
      </w:r>
      <w:r w:rsidRPr="006F3494">
        <w:t xml:space="preserve"> 1</w:t>
      </w:r>
      <w:r w:rsidRPr="006F3494">
        <w:rPr>
          <w:lang w:val="sr-Cyrl-CS"/>
        </w:rPr>
        <w:t>)</w:t>
      </w:r>
      <w:r w:rsidRPr="006F3494">
        <w:t xml:space="preserve"> </w:t>
      </w:r>
      <w:proofErr w:type="gramStart"/>
      <w:r>
        <w:t>и</w:t>
      </w:r>
      <w:proofErr w:type="gramEnd"/>
      <w:r>
        <w:t xml:space="preserve"> 2</w:t>
      </w:r>
      <w:r w:rsidRPr="006F3494">
        <w:rPr>
          <w:lang w:val="sr-Cyrl-CS"/>
        </w:rPr>
        <w:t>)</w:t>
      </w:r>
      <w:r w:rsidRPr="006F3494">
        <w:t xml:space="preserve"> Закона и то податке о: </w:t>
      </w:r>
    </w:p>
    <w:p w:rsidR="001B2FCD" w:rsidRPr="006F3494" w:rsidRDefault="001B2FCD" w:rsidP="001B2FCD">
      <w:pPr>
        <w:numPr>
          <w:ilvl w:val="0"/>
          <w:numId w:val="5"/>
        </w:numPr>
        <w:jc w:val="both"/>
      </w:pPr>
      <w:r w:rsidRPr="006F3494">
        <w:t>члану групе који ће бити носилац посла, односно који ће поднети понуду и који ће заступати групу понуђача пред наручиоцем</w:t>
      </w:r>
      <w:r>
        <w:t xml:space="preserve"> и</w:t>
      </w:r>
      <w:r w:rsidRPr="006F3494">
        <w:t xml:space="preserve"> </w:t>
      </w:r>
    </w:p>
    <w:p w:rsidR="001B2FCD" w:rsidRPr="006F3494" w:rsidRDefault="001B2FCD" w:rsidP="001B2FCD">
      <w:pPr>
        <w:numPr>
          <w:ilvl w:val="0"/>
          <w:numId w:val="5"/>
        </w:numPr>
        <w:jc w:val="both"/>
      </w:pPr>
      <w:proofErr w:type="gramStart"/>
      <w:r>
        <w:t>опис</w:t>
      </w:r>
      <w:proofErr w:type="gramEnd"/>
      <w:r>
        <w:t xml:space="preserve"> послова сваког од понуђача из групе понуђача у извршењу уговора.</w:t>
      </w:r>
      <w:r w:rsidRPr="006F3494">
        <w:t xml:space="preserve"> </w:t>
      </w:r>
    </w:p>
    <w:p w:rsidR="001B2FCD" w:rsidRPr="006F3494" w:rsidRDefault="001B2FCD" w:rsidP="001B2FCD">
      <w:pPr>
        <w:jc w:val="both"/>
      </w:pPr>
      <w:proofErr w:type="gramStart"/>
      <w:r w:rsidRPr="006F3494">
        <w:rPr>
          <w:rFonts w:eastAsia="TimesNewRomanPSMT"/>
          <w:bCs/>
        </w:rPr>
        <w:t xml:space="preserve">Група понуђача је дужна да достави све доказе о испуњености услова који су наведени у </w:t>
      </w:r>
      <w:r w:rsidRPr="006F3494">
        <w:rPr>
          <w:rFonts w:eastAsia="TimesNewRomanPSMT"/>
          <w:bCs/>
          <w:lang w:val="sr-Cyrl-CS"/>
        </w:rPr>
        <w:t>поглављу</w:t>
      </w:r>
      <w:r w:rsidRPr="006F3494">
        <w:rPr>
          <w:rFonts w:eastAsia="TimesNewRomanPSMT"/>
          <w:bCs/>
        </w:rPr>
        <w:t xml:space="preserve"> </w:t>
      </w:r>
      <w:r>
        <w:rPr>
          <w:rFonts w:eastAsia="TimesNewRomanPSMT"/>
          <w:b/>
          <w:bCs/>
        </w:rPr>
        <w:t>V</w:t>
      </w:r>
      <w:r w:rsidRPr="006F3494">
        <w:rPr>
          <w:rFonts w:eastAsia="TimesNewRomanPSMT"/>
          <w:bCs/>
          <w:lang w:val="ru-RU"/>
        </w:rPr>
        <w:t xml:space="preserve"> </w:t>
      </w:r>
      <w:r w:rsidRPr="006F3494">
        <w:rPr>
          <w:rFonts w:eastAsia="TimesNewRomanPSMT"/>
          <w:bCs/>
        </w:rPr>
        <w:t>конкурсне документације, у складу са упутством како се доказује испуњеност услова.</w:t>
      </w:r>
      <w:proofErr w:type="gramEnd"/>
    </w:p>
    <w:p w:rsidR="001B2FCD" w:rsidRPr="006F3494" w:rsidRDefault="001B2FCD" w:rsidP="001B2FCD">
      <w:pPr>
        <w:jc w:val="both"/>
        <w:rPr>
          <w:color w:val="auto"/>
        </w:rPr>
      </w:pPr>
      <w:proofErr w:type="gramStart"/>
      <w:r w:rsidRPr="006F3494">
        <w:t>Понуђачи из групе понуђача одговарају неограничено солидарно према наручиоцу.</w:t>
      </w:r>
      <w:proofErr w:type="gramEnd"/>
      <w:r w:rsidRPr="006F3494">
        <w:t xml:space="preserve"> </w:t>
      </w:r>
    </w:p>
    <w:p w:rsidR="001B2FCD" w:rsidRPr="006F3494" w:rsidRDefault="001B2FCD" w:rsidP="001B2FCD">
      <w:pPr>
        <w:jc w:val="both"/>
        <w:rPr>
          <w:color w:val="auto"/>
        </w:rPr>
      </w:pPr>
      <w:proofErr w:type="gramStart"/>
      <w:r w:rsidRPr="006F3494">
        <w:rPr>
          <w:color w:val="auto"/>
        </w:rPr>
        <w:t>Задруга може поднети понуду самостално, у своје име, а за рачун задругара или заједничку понуду у име задругара.</w:t>
      </w:r>
      <w:proofErr w:type="gramEnd"/>
    </w:p>
    <w:p w:rsidR="001B2FCD" w:rsidRPr="006F3494" w:rsidRDefault="001B2FCD" w:rsidP="001B2FCD">
      <w:pPr>
        <w:jc w:val="both"/>
        <w:rPr>
          <w:color w:val="auto"/>
        </w:rPr>
      </w:pPr>
      <w:proofErr w:type="gramStart"/>
      <w:r w:rsidRPr="006F3494">
        <w:rPr>
          <w:color w:val="auto"/>
        </w:rPr>
        <w:lastRenderedPageBreak/>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1B2FCD" w:rsidRPr="006F3494" w:rsidRDefault="001B2FCD" w:rsidP="001B2FCD">
      <w:pPr>
        <w:jc w:val="both"/>
      </w:pPr>
      <w:proofErr w:type="gramStart"/>
      <w:r w:rsidRPr="006F3494">
        <w:rPr>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1B2FCD" w:rsidRDefault="001B2FCD" w:rsidP="001B2FCD">
      <w:pPr>
        <w:jc w:val="both"/>
      </w:pPr>
    </w:p>
    <w:p w:rsidR="001B2FCD" w:rsidRPr="00EE6D0A" w:rsidRDefault="001B2FCD" w:rsidP="001B2FCD">
      <w:pPr>
        <w:jc w:val="both"/>
        <w:rPr>
          <w:color w:val="FF0000"/>
        </w:rPr>
      </w:pPr>
    </w:p>
    <w:p w:rsidR="001B2FCD" w:rsidRPr="005E0B4B" w:rsidRDefault="001B2FCD" w:rsidP="001B2FCD">
      <w:pPr>
        <w:jc w:val="both"/>
        <w:rPr>
          <w:color w:val="auto"/>
        </w:rPr>
      </w:pPr>
      <w:r w:rsidRPr="005E0B4B">
        <w:rPr>
          <w:b/>
          <w:bCs/>
          <w:i/>
          <w:iCs/>
          <w:color w:val="auto"/>
        </w:rPr>
        <w:t>9. НАЧ</w:t>
      </w:r>
      <w:r>
        <w:rPr>
          <w:b/>
          <w:bCs/>
          <w:i/>
          <w:iCs/>
          <w:color w:val="auto"/>
        </w:rPr>
        <w:t>И</w:t>
      </w:r>
      <w:r w:rsidRPr="005E0B4B">
        <w:rPr>
          <w:b/>
          <w:bCs/>
          <w:i/>
          <w:iCs/>
          <w:color w:val="auto"/>
        </w:rPr>
        <w:t xml:space="preserve">Н </w:t>
      </w:r>
      <w:r>
        <w:rPr>
          <w:b/>
          <w:bCs/>
          <w:i/>
          <w:iCs/>
          <w:color w:val="auto"/>
        </w:rPr>
        <w:t>И</w:t>
      </w:r>
      <w:r w:rsidRPr="005E0B4B">
        <w:rPr>
          <w:b/>
          <w:bCs/>
          <w:i/>
          <w:iCs/>
          <w:color w:val="auto"/>
        </w:rPr>
        <w:t xml:space="preserve"> УСЛО</w:t>
      </w:r>
      <w:r>
        <w:rPr>
          <w:b/>
          <w:bCs/>
          <w:i/>
          <w:iCs/>
          <w:color w:val="auto"/>
        </w:rPr>
        <w:t>В</w:t>
      </w:r>
      <w:r>
        <w:rPr>
          <w:b/>
          <w:bCs/>
          <w:i/>
          <w:iCs/>
          <w:color w:val="auto"/>
          <w:lang w:val="sr-Cyrl-CS"/>
        </w:rPr>
        <w:t>И</w:t>
      </w:r>
      <w:r w:rsidRPr="005E0B4B">
        <w:rPr>
          <w:b/>
          <w:bCs/>
          <w:i/>
          <w:iCs/>
          <w:color w:val="auto"/>
        </w:rPr>
        <w:t xml:space="preserve"> ПЛАЋАЊА, ГАРАНТН</w:t>
      </w:r>
      <w:r>
        <w:rPr>
          <w:b/>
          <w:bCs/>
          <w:i/>
          <w:iCs/>
          <w:color w:val="auto"/>
        </w:rPr>
        <w:t>И</w:t>
      </w:r>
      <w:r w:rsidRPr="005E0B4B">
        <w:rPr>
          <w:b/>
          <w:bCs/>
          <w:i/>
          <w:iCs/>
          <w:color w:val="auto"/>
        </w:rPr>
        <w:t xml:space="preserve"> РОК, КАО </w:t>
      </w:r>
      <w:r>
        <w:rPr>
          <w:b/>
          <w:bCs/>
          <w:i/>
          <w:iCs/>
          <w:color w:val="auto"/>
        </w:rPr>
        <w:t>И</w:t>
      </w:r>
      <w:r w:rsidRPr="005E0B4B">
        <w:rPr>
          <w:b/>
          <w:bCs/>
          <w:i/>
          <w:iCs/>
          <w:color w:val="auto"/>
        </w:rPr>
        <w:t xml:space="preserve"> ДРУГЕ ОКОЛНОСТ</w:t>
      </w:r>
      <w:r>
        <w:rPr>
          <w:b/>
          <w:bCs/>
          <w:i/>
          <w:iCs/>
          <w:color w:val="auto"/>
        </w:rPr>
        <w:t>И</w:t>
      </w:r>
      <w:r w:rsidRPr="005E0B4B">
        <w:rPr>
          <w:b/>
          <w:bCs/>
          <w:i/>
          <w:iCs/>
          <w:color w:val="auto"/>
        </w:rPr>
        <w:t xml:space="preserve"> ОД КОЈ</w:t>
      </w:r>
      <w:r>
        <w:rPr>
          <w:b/>
          <w:bCs/>
          <w:i/>
          <w:iCs/>
          <w:color w:val="auto"/>
        </w:rPr>
        <w:t>И</w:t>
      </w:r>
      <w:r w:rsidRPr="005E0B4B">
        <w:rPr>
          <w:b/>
          <w:bCs/>
          <w:i/>
          <w:iCs/>
          <w:color w:val="auto"/>
        </w:rPr>
        <w:t>Х ЗА</w:t>
      </w:r>
      <w:r>
        <w:rPr>
          <w:b/>
          <w:bCs/>
          <w:i/>
          <w:iCs/>
          <w:color w:val="auto"/>
        </w:rPr>
        <w:t>ВИ</w:t>
      </w:r>
      <w:r w:rsidRPr="005E0B4B">
        <w:rPr>
          <w:b/>
          <w:bCs/>
          <w:i/>
          <w:iCs/>
          <w:color w:val="auto"/>
        </w:rPr>
        <w:t>С</w:t>
      </w:r>
      <w:r>
        <w:rPr>
          <w:b/>
          <w:bCs/>
          <w:i/>
          <w:iCs/>
          <w:color w:val="auto"/>
        </w:rPr>
        <w:t>И</w:t>
      </w:r>
      <w:r w:rsidRPr="005E0B4B">
        <w:rPr>
          <w:b/>
          <w:bCs/>
          <w:i/>
          <w:iCs/>
          <w:color w:val="auto"/>
        </w:rPr>
        <w:t xml:space="preserve"> </w:t>
      </w:r>
      <w:proofErr w:type="gramStart"/>
      <w:r w:rsidRPr="005E0B4B">
        <w:rPr>
          <w:b/>
          <w:bCs/>
          <w:i/>
          <w:iCs/>
          <w:color w:val="auto"/>
        </w:rPr>
        <w:t>ПР</w:t>
      </w:r>
      <w:r>
        <w:rPr>
          <w:b/>
          <w:bCs/>
          <w:i/>
          <w:iCs/>
          <w:color w:val="auto"/>
        </w:rPr>
        <w:t>И</w:t>
      </w:r>
      <w:r w:rsidRPr="005E0B4B">
        <w:rPr>
          <w:b/>
          <w:bCs/>
          <w:i/>
          <w:iCs/>
          <w:color w:val="auto"/>
        </w:rPr>
        <w:t>Х</w:t>
      </w:r>
      <w:r>
        <w:rPr>
          <w:b/>
          <w:bCs/>
          <w:i/>
          <w:iCs/>
          <w:color w:val="auto"/>
        </w:rPr>
        <w:t>В</w:t>
      </w:r>
      <w:r w:rsidRPr="005E0B4B">
        <w:rPr>
          <w:b/>
          <w:bCs/>
          <w:i/>
          <w:iCs/>
          <w:color w:val="auto"/>
        </w:rPr>
        <w:t>АТЉ</w:t>
      </w:r>
      <w:r>
        <w:rPr>
          <w:b/>
          <w:bCs/>
          <w:i/>
          <w:iCs/>
          <w:color w:val="auto"/>
        </w:rPr>
        <w:t>ИВ</w:t>
      </w:r>
      <w:r w:rsidRPr="005E0B4B">
        <w:rPr>
          <w:b/>
          <w:bCs/>
          <w:i/>
          <w:iCs/>
          <w:color w:val="auto"/>
        </w:rPr>
        <w:t>ОСТ  ПОНУДЕ</w:t>
      </w:r>
      <w:proofErr w:type="gramEnd"/>
    </w:p>
    <w:p w:rsidR="001B2FCD" w:rsidRPr="005E0B4B" w:rsidRDefault="001B2FCD" w:rsidP="001B2FCD">
      <w:pPr>
        <w:jc w:val="both"/>
        <w:rPr>
          <w:color w:val="auto"/>
        </w:rPr>
      </w:pPr>
    </w:p>
    <w:p w:rsidR="001B2FCD" w:rsidRPr="005E0B4B" w:rsidRDefault="001B2FCD" w:rsidP="001B2FCD">
      <w:pPr>
        <w:jc w:val="both"/>
        <w:rPr>
          <w:iCs/>
          <w:color w:val="auto"/>
        </w:rPr>
      </w:pPr>
      <w:r w:rsidRPr="005E0B4B">
        <w:rPr>
          <w:b/>
          <w:bCs/>
          <w:i/>
          <w:iCs/>
          <w:color w:val="auto"/>
        </w:rPr>
        <w:t>9.1</w:t>
      </w:r>
      <w:r w:rsidRPr="005E0B4B">
        <w:rPr>
          <w:b/>
          <w:bCs/>
          <w:i/>
          <w:iCs/>
          <w:color w:val="auto"/>
          <w:u w:val="single"/>
        </w:rPr>
        <w:t xml:space="preserve">. </w:t>
      </w:r>
      <w:r w:rsidRPr="005E0B4B">
        <w:rPr>
          <w:iCs/>
          <w:color w:val="auto"/>
          <w:u w:val="single"/>
        </w:rPr>
        <w:t>Захтеви у погледу начина, рока и услова плаћања</w:t>
      </w:r>
      <w:r w:rsidRPr="005E0B4B">
        <w:rPr>
          <w:i/>
          <w:iCs/>
          <w:color w:val="auto"/>
          <w:u w:val="single"/>
        </w:rPr>
        <w:t>.</w:t>
      </w:r>
    </w:p>
    <w:p w:rsidR="001B2FCD" w:rsidRPr="002A455C" w:rsidRDefault="001B2FCD" w:rsidP="001B2FCD">
      <w:pPr>
        <w:jc w:val="both"/>
        <w:rPr>
          <w:iCs/>
          <w:color w:val="auto"/>
        </w:rPr>
      </w:pPr>
      <w:r w:rsidRPr="005E0B4B">
        <w:rPr>
          <w:iCs/>
          <w:color w:val="auto"/>
        </w:rPr>
        <w:t>Плаћање се врши уплатом на рачун понуђача у складу са Законом</w:t>
      </w:r>
      <w:r w:rsidRPr="002A455C">
        <w:rPr>
          <w:iCs/>
          <w:color w:val="auto"/>
        </w:rPr>
        <w:t xml:space="preserve"> о роковима измирења новчаних обавеза у комерцијалним трансакцијама </w:t>
      </w:r>
      <w:r w:rsidRPr="002A455C">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1B2FCD" w:rsidRPr="00574EE7" w:rsidRDefault="001B2FCD" w:rsidP="001B2FCD">
      <w:pPr>
        <w:jc w:val="both"/>
        <w:rPr>
          <w:iCs/>
        </w:rPr>
      </w:pPr>
      <w:proofErr w:type="gramStart"/>
      <w:r w:rsidRPr="00574EE7">
        <w:rPr>
          <w:iCs/>
        </w:rPr>
        <w:t>Плаћање се врши уплатом на рачун понуђача.</w:t>
      </w:r>
      <w:proofErr w:type="gramEnd"/>
    </w:p>
    <w:p w:rsidR="001B2FCD" w:rsidRPr="00BD1E55" w:rsidRDefault="001B2FCD" w:rsidP="001B2FCD">
      <w:pPr>
        <w:pStyle w:val="BodyTextIndent"/>
        <w:spacing w:after="0"/>
        <w:ind w:left="0"/>
        <w:jc w:val="both"/>
        <w:rPr>
          <w:lang w:val="sr-Latn-CS"/>
        </w:rPr>
      </w:pPr>
      <w:proofErr w:type="gramStart"/>
      <w:r w:rsidRPr="00BD1E55">
        <w:rPr>
          <w:iCs/>
        </w:rPr>
        <w:t>Понуђачу није дозвољено да захтева аванс.</w:t>
      </w:r>
      <w:proofErr w:type="gramEnd"/>
      <w:r w:rsidRPr="00BD1E55">
        <w:rPr>
          <w:lang w:val="sr-Latn-CS"/>
        </w:rPr>
        <w:t xml:space="preserve"> Понуде са авансним плаћањем ће бити одбијене као неприхватљиве.</w:t>
      </w:r>
    </w:p>
    <w:p w:rsidR="001B2FCD" w:rsidRPr="00B70E49" w:rsidRDefault="001B2FCD" w:rsidP="001B2FCD">
      <w:pPr>
        <w:jc w:val="both"/>
        <w:rPr>
          <w:lang w:val="sr-Cyrl-CS"/>
        </w:rPr>
      </w:pPr>
      <w:r>
        <w:t>П</w:t>
      </w:r>
      <w:r>
        <w:rPr>
          <w:lang w:val="sr-Latn-CS"/>
        </w:rPr>
        <w:t xml:space="preserve">онуђеном ценом је неопходно обухватити све зависне трошкове које понуђач има у реализацији </w:t>
      </w:r>
      <w:r w:rsidRPr="00B70E49">
        <w:rPr>
          <w:lang w:val="sr-Cyrl-CS"/>
        </w:rPr>
        <w:t>посла (</w:t>
      </w:r>
      <w:r>
        <w:t>путни трошкови</w:t>
      </w:r>
      <w:r w:rsidRPr="00B70E49">
        <w:rPr>
          <w:lang w:val="sr-Cyrl-CS"/>
        </w:rPr>
        <w:t>,</w:t>
      </w:r>
      <w:r>
        <w:rPr>
          <w:lang w:val="sr-Cyrl-CS"/>
        </w:rPr>
        <w:t xml:space="preserve"> </w:t>
      </w:r>
      <w:r w:rsidRPr="00B70E49">
        <w:rPr>
          <w:lang w:val="sr-Cyrl-CS"/>
        </w:rPr>
        <w:t>радни сат сервисера</w:t>
      </w:r>
      <w:r>
        <w:t>, резервни делови и материјали</w:t>
      </w:r>
      <w:r w:rsidRPr="00B70E49">
        <w:rPr>
          <w:lang w:val="sr-Cyrl-CS"/>
        </w:rPr>
        <w:t xml:space="preserve"> и остали</w:t>
      </w:r>
      <w:r>
        <w:t xml:space="preserve"> трошкови</w:t>
      </w:r>
      <w:r w:rsidRPr="00B70E49">
        <w:rPr>
          <w:lang w:val="sr-Cyrl-CS"/>
        </w:rPr>
        <w:t>)</w:t>
      </w:r>
    </w:p>
    <w:p w:rsidR="001B2FCD" w:rsidRDefault="001B2FCD" w:rsidP="001B2FCD">
      <w:pPr>
        <w:jc w:val="both"/>
        <w:rPr>
          <w:lang w:val="sr-Latn-CS"/>
        </w:rPr>
      </w:pPr>
      <w:r>
        <w:rPr>
          <w:lang w:val="sr-Latn-CS"/>
        </w:rPr>
        <w:t>Плаћање ће бити извршено изабраном понуђачу на основу издатог рачуна а који мора бити у складу са радним налогом, који садржи тачан опис извршених услуга и потврду да је апарат предат у исправном стању на коришћење.</w:t>
      </w:r>
    </w:p>
    <w:p w:rsidR="001B2FCD" w:rsidRPr="00573E3A" w:rsidRDefault="001B2FCD" w:rsidP="001B2FCD">
      <w:pPr>
        <w:jc w:val="both"/>
        <w:rPr>
          <w:color w:val="FF0000"/>
        </w:rPr>
      </w:pPr>
    </w:p>
    <w:p w:rsidR="001B2FCD" w:rsidRPr="00915332" w:rsidRDefault="001B2FCD" w:rsidP="001B2FCD">
      <w:pPr>
        <w:jc w:val="both"/>
        <w:rPr>
          <w:iCs/>
          <w:color w:val="auto"/>
        </w:rPr>
      </w:pPr>
      <w:r w:rsidRPr="009771E2">
        <w:rPr>
          <w:b/>
          <w:bCs/>
          <w:i/>
          <w:iCs/>
          <w:color w:val="auto"/>
        </w:rPr>
        <w:t xml:space="preserve">9.2. </w:t>
      </w:r>
      <w:r w:rsidRPr="00915332">
        <w:rPr>
          <w:iCs/>
          <w:color w:val="auto"/>
          <w:u w:val="single"/>
        </w:rPr>
        <w:t>Захтев у погледу рока (испоруке добара, извршења услуге, извођења радова)</w:t>
      </w:r>
    </w:p>
    <w:p w:rsidR="001B2FCD" w:rsidRPr="00C12629" w:rsidRDefault="001B2FCD" w:rsidP="001B2FCD">
      <w:proofErr w:type="gramStart"/>
      <w:r>
        <w:t>- Рок за сервисирање апарата је максимално 5 дана од дана пријема поруџбенице.</w:t>
      </w:r>
      <w:proofErr w:type="gramEnd"/>
    </w:p>
    <w:p w:rsidR="001B2FCD" w:rsidRPr="00E178DC" w:rsidRDefault="001B2FCD" w:rsidP="001B2FCD">
      <w:pPr>
        <w:jc w:val="both"/>
      </w:pPr>
    </w:p>
    <w:p w:rsidR="001B2FCD" w:rsidRPr="009771E2" w:rsidRDefault="001B2FCD" w:rsidP="001B2FCD">
      <w:pPr>
        <w:jc w:val="both"/>
        <w:rPr>
          <w:iCs/>
          <w:color w:val="auto"/>
        </w:rPr>
      </w:pPr>
      <w:r w:rsidRPr="009771E2">
        <w:rPr>
          <w:b/>
          <w:bCs/>
          <w:iCs/>
          <w:color w:val="auto"/>
          <w:u w:val="single"/>
        </w:rPr>
        <w:t xml:space="preserve">9.3. </w:t>
      </w:r>
      <w:r w:rsidRPr="009771E2">
        <w:rPr>
          <w:iCs/>
          <w:color w:val="auto"/>
          <w:u w:val="single"/>
        </w:rPr>
        <w:t>Захтев у погледу рока важења понуде</w:t>
      </w:r>
    </w:p>
    <w:p w:rsidR="001B2FCD" w:rsidRPr="009771E2" w:rsidRDefault="001B2FCD" w:rsidP="001B2FCD">
      <w:pPr>
        <w:jc w:val="both"/>
        <w:rPr>
          <w:iCs/>
          <w:color w:val="auto"/>
        </w:rPr>
      </w:pPr>
      <w:proofErr w:type="gramStart"/>
      <w:r w:rsidRPr="009771E2">
        <w:rPr>
          <w:iCs/>
          <w:color w:val="auto"/>
        </w:rPr>
        <w:t>Рок важења понуде не може бити краћи од 30 дана од дана отварања понуда.</w:t>
      </w:r>
      <w:proofErr w:type="gramEnd"/>
    </w:p>
    <w:p w:rsidR="001B2FCD" w:rsidRPr="009771E2" w:rsidRDefault="001B2FCD" w:rsidP="001B2FCD">
      <w:pPr>
        <w:jc w:val="both"/>
        <w:rPr>
          <w:iCs/>
          <w:color w:val="auto"/>
        </w:rPr>
      </w:pPr>
      <w:proofErr w:type="gramStart"/>
      <w:r w:rsidRPr="009771E2">
        <w:rPr>
          <w:iCs/>
          <w:color w:val="auto"/>
        </w:rPr>
        <w:t>У случају истека рока важења понуде, наручилац је дужан да у писаном облику затражи од понуђача продужење рока важења понуде.</w:t>
      </w:r>
      <w:proofErr w:type="gramEnd"/>
    </w:p>
    <w:p w:rsidR="001B2FCD" w:rsidRDefault="001B2FCD" w:rsidP="001B2FCD">
      <w:pPr>
        <w:jc w:val="both"/>
        <w:rPr>
          <w:iCs/>
          <w:color w:val="auto"/>
        </w:rPr>
      </w:pPr>
      <w:proofErr w:type="gramStart"/>
      <w:r w:rsidRPr="009771E2">
        <w:rPr>
          <w:iCs/>
          <w:color w:val="auto"/>
        </w:rPr>
        <w:t>Понуђач који прихвати захтев за продужење рока важења понуде на може мењати понуду.</w:t>
      </w:r>
      <w:proofErr w:type="gramEnd"/>
    </w:p>
    <w:p w:rsidR="001B2FCD" w:rsidRPr="009771E2" w:rsidRDefault="001B2FCD" w:rsidP="001B2FCD">
      <w:pPr>
        <w:jc w:val="both"/>
        <w:rPr>
          <w:iCs/>
          <w:color w:val="auto"/>
        </w:rPr>
      </w:pPr>
    </w:p>
    <w:p w:rsidR="001B2FCD" w:rsidRDefault="001B2FCD" w:rsidP="001B2FCD">
      <w:pPr>
        <w:jc w:val="both"/>
        <w:rPr>
          <w:iCs/>
          <w:u w:val="single"/>
        </w:rPr>
      </w:pPr>
      <w:r w:rsidRPr="009771E2">
        <w:rPr>
          <w:b/>
          <w:bCs/>
          <w:iCs/>
          <w:color w:val="auto"/>
          <w:u w:val="single"/>
        </w:rPr>
        <w:t>9.</w:t>
      </w:r>
      <w:r>
        <w:rPr>
          <w:b/>
          <w:bCs/>
          <w:iCs/>
          <w:color w:val="auto"/>
          <w:u w:val="single"/>
        </w:rPr>
        <w:t>4</w:t>
      </w:r>
      <w:r w:rsidRPr="009771E2">
        <w:rPr>
          <w:b/>
          <w:bCs/>
          <w:iCs/>
          <w:color w:val="auto"/>
          <w:u w:val="single"/>
        </w:rPr>
        <w:t xml:space="preserve">. </w:t>
      </w:r>
      <w:r w:rsidRPr="006F3494">
        <w:rPr>
          <w:iCs/>
          <w:u w:val="single"/>
        </w:rPr>
        <w:t>Захтев у погледу</w:t>
      </w:r>
      <w:r>
        <w:rPr>
          <w:iCs/>
          <w:u w:val="single"/>
        </w:rPr>
        <w:t xml:space="preserve"> гарантног</w:t>
      </w:r>
      <w:r w:rsidRPr="006F3494">
        <w:rPr>
          <w:iCs/>
          <w:u w:val="single"/>
        </w:rPr>
        <w:t xml:space="preserve"> рока </w:t>
      </w:r>
    </w:p>
    <w:p w:rsidR="001B2FCD" w:rsidRPr="00AA1264" w:rsidRDefault="001B2FCD" w:rsidP="001B2FCD">
      <w:pPr>
        <w:pStyle w:val="Style7"/>
        <w:widowControl/>
        <w:rPr>
          <w:rStyle w:val="FontStyle49"/>
          <w:lang w:eastAsia="sr-Cyrl-CS"/>
        </w:rPr>
      </w:pPr>
      <w:r w:rsidRPr="00AA1264">
        <w:rPr>
          <w:rStyle w:val="FontStyle49"/>
          <w:lang w:val="sr-Cyrl-CS" w:eastAsia="sr-Cyrl-CS"/>
        </w:rPr>
        <w:t xml:space="preserve">Гарантни рок мора износити најмање </w:t>
      </w:r>
      <w:r>
        <w:rPr>
          <w:rStyle w:val="FontStyle49"/>
          <w:lang w:eastAsia="sr-Cyrl-CS"/>
        </w:rPr>
        <w:t>12</w:t>
      </w:r>
      <w:r w:rsidRPr="00766E87">
        <w:rPr>
          <w:rStyle w:val="FontStyle49"/>
          <w:color w:val="FF0000"/>
          <w:lang w:val="sr-Cyrl-CS" w:eastAsia="sr-Cyrl-CS"/>
        </w:rPr>
        <w:t xml:space="preserve"> </w:t>
      </w:r>
      <w:r>
        <w:rPr>
          <w:rStyle w:val="FontStyle49"/>
          <w:lang w:eastAsia="sr-Cyrl-CS"/>
        </w:rPr>
        <w:t>месеци</w:t>
      </w:r>
      <w:r w:rsidRPr="00AA1264">
        <w:rPr>
          <w:rStyle w:val="FontStyle49"/>
          <w:lang w:val="sr-Cyrl-CS" w:eastAsia="sr-Cyrl-CS"/>
        </w:rPr>
        <w:t xml:space="preserve"> од дана </w:t>
      </w:r>
      <w:r>
        <w:rPr>
          <w:rStyle w:val="FontStyle49"/>
          <w:lang w:eastAsia="sr-Cyrl-CS"/>
        </w:rPr>
        <w:t>завршетка услуге сервисирања</w:t>
      </w:r>
      <w:r w:rsidRPr="00AA1264">
        <w:rPr>
          <w:rStyle w:val="FontStyle49"/>
          <w:lang w:val="sr-Cyrl-CS" w:eastAsia="sr-Cyrl-CS"/>
        </w:rPr>
        <w:t xml:space="preserve">. Гаранцијом </w:t>
      </w:r>
      <w:r>
        <w:rPr>
          <w:rStyle w:val="FontStyle49"/>
          <w:lang w:eastAsia="sr-Cyrl-CS"/>
        </w:rPr>
        <w:t>су</w:t>
      </w:r>
      <w:r w:rsidRPr="00AA1264">
        <w:rPr>
          <w:rStyle w:val="FontStyle49"/>
          <w:lang w:val="sr-Cyrl-CS" w:eastAsia="sr-Cyrl-CS"/>
        </w:rPr>
        <w:t xml:space="preserve"> обухваћен</w:t>
      </w:r>
      <w:r>
        <w:rPr>
          <w:rStyle w:val="FontStyle49"/>
          <w:lang w:eastAsia="sr-Cyrl-CS"/>
        </w:rPr>
        <w:t>и</w:t>
      </w:r>
      <w:r w:rsidRPr="00AA1264">
        <w:rPr>
          <w:rStyle w:val="FontStyle49"/>
          <w:lang w:val="sr-Cyrl-CS" w:eastAsia="sr-Cyrl-CS"/>
        </w:rPr>
        <w:t xml:space="preserve"> </w:t>
      </w:r>
      <w:r>
        <w:rPr>
          <w:rStyle w:val="FontStyle49"/>
          <w:lang w:eastAsia="sr-Cyrl-CS"/>
        </w:rPr>
        <w:t>сви уграђени резервни делови</w:t>
      </w:r>
      <w:r w:rsidRPr="00AA1264">
        <w:rPr>
          <w:rStyle w:val="FontStyle49"/>
          <w:lang w:eastAsia="sr-Cyrl-CS"/>
        </w:rPr>
        <w:t>.</w:t>
      </w:r>
      <w:r w:rsidRPr="00AA1264">
        <w:rPr>
          <w:rStyle w:val="FontStyle49"/>
          <w:lang w:val="sr-Cyrl-CS" w:eastAsia="sr-Cyrl-CS"/>
        </w:rPr>
        <w:t xml:space="preserve"> Ова гаранција не обухвата отказе изазване коришћењем </w:t>
      </w:r>
      <w:r w:rsidRPr="00AA1264">
        <w:rPr>
          <w:rStyle w:val="FontStyle49"/>
          <w:lang w:eastAsia="sr-Cyrl-CS"/>
        </w:rPr>
        <w:t>опреме</w:t>
      </w:r>
      <w:r w:rsidRPr="00AA1264">
        <w:rPr>
          <w:rStyle w:val="FontStyle49"/>
          <w:lang w:val="sr-Cyrl-CS" w:eastAsia="sr-Cyrl-CS"/>
        </w:rPr>
        <w:t xml:space="preserve"> на начин који није у складу са препорукама произвођача </w:t>
      </w:r>
      <w:r w:rsidRPr="00AA1264">
        <w:rPr>
          <w:rStyle w:val="FontStyle49"/>
          <w:lang w:eastAsia="sr-Cyrl-CS"/>
        </w:rPr>
        <w:t>опреме</w:t>
      </w:r>
      <w:r w:rsidRPr="00AA1264">
        <w:rPr>
          <w:rStyle w:val="FontStyle49"/>
          <w:lang w:val="sr-Cyrl-CS" w:eastAsia="sr-Cyrl-CS"/>
        </w:rPr>
        <w:t xml:space="preserve">. </w:t>
      </w:r>
      <w:proofErr w:type="gramStart"/>
      <w:r w:rsidRPr="00AA1264">
        <w:rPr>
          <w:rStyle w:val="FontStyle49"/>
          <w:lang w:eastAsia="sr-Cyrl-CS"/>
        </w:rPr>
        <w:t xml:space="preserve">Понуде са гарантним роком краћим од </w:t>
      </w:r>
      <w:r>
        <w:rPr>
          <w:rStyle w:val="FontStyle49"/>
          <w:lang w:eastAsia="sr-Cyrl-CS"/>
        </w:rPr>
        <w:t>захтеваног</w:t>
      </w:r>
      <w:r w:rsidRPr="00AA1264">
        <w:rPr>
          <w:rStyle w:val="FontStyle49"/>
          <w:lang w:eastAsia="sr-Cyrl-CS"/>
        </w:rPr>
        <w:t xml:space="preserve"> биће одбијене као неприхватљив</w:t>
      </w:r>
      <w:r>
        <w:rPr>
          <w:rStyle w:val="FontStyle49"/>
          <w:lang w:eastAsia="sr-Cyrl-CS"/>
        </w:rPr>
        <w:t>е.</w:t>
      </w:r>
      <w:proofErr w:type="gramEnd"/>
    </w:p>
    <w:p w:rsidR="001B2FCD" w:rsidRPr="00AA1264" w:rsidRDefault="001B2FCD" w:rsidP="001B2FCD">
      <w:pPr>
        <w:jc w:val="both"/>
        <w:rPr>
          <w:iCs/>
        </w:rPr>
      </w:pPr>
    </w:p>
    <w:p w:rsidR="001B2FCD" w:rsidRPr="006F3494" w:rsidRDefault="001B2FCD" w:rsidP="001B2FCD">
      <w:pPr>
        <w:jc w:val="both"/>
        <w:rPr>
          <w:b/>
          <w:bCs/>
          <w:i/>
          <w:iCs/>
        </w:rPr>
      </w:pPr>
      <w:r>
        <w:rPr>
          <w:b/>
          <w:bCs/>
          <w:i/>
          <w:iCs/>
        </w:rPr>
        <w:t>10</w:t>
      </w:r>
      <w:r w:rsidRPr="006F3494">
        <w:rPr>
          <w:b/>
          <w:bCs/>
          <w:i/>
          <w:iCs/>
        </w:rPr>
        <w:t xml:space="preserve">. </w:t>
      </w:r>
      <w:r>
        <w:rPr>
          <w:b/>
          <w:bCs/>
          <w:i/>
          <w:iCs/>
        </w:rPr>
        <w:t>В</w:t>
      </w:r>
      <w:r w:rsidRPr="006F3494">
        <w:rPr>
          <w:b/>
          <w:bCs/>
          <w:i/>
          <w:iCs/>
        </w:rPr>
        <w:t xml:space="preserve">АЛУТА </w:t>
      </w:r>
      <w:r>
        <w:rPr>
          <w:b/>
          <w:bCs/>
          <w:i/>
          <w:iCs/>
        </w:rPr>
        <w:t>И</w:t>
      </w:r>
      <w:r w:rsidRPr="006F3494">
        <w:rPr>
          <w:b/>
          <w:bCs/>
          <w:i/>
          <w:iCs/>
        </w:rPr>
        <w:t xml:space="preserve"> НАЧ</w:t>
      </w:r>
      <w:r>
        <w:rPr>
          <w:b/>
          <w:bCs/>
          <w:i/>
          <w:iCs/>
        </w:rPr>
        <w:t>И</w:t>
      </w:r>
      <w:r w:rsidRPr="006F3494">
        <w:rPr>
          <w:b/>
          <w:bCs/>
          <w:i/>
          <w:iCs/>
        </w:rPr>
        <w:t>Н НА КОЈ</w:t>
      </w:r>
      <w:r>
        <w:rPr>
          <w:b/>
          <w:bCs/>
          <w:i/>
          <w:iCs/>
        </w:rPr>
        <w:t>И</w:t>
      </w:r>
      <w:r w:rsidRPr="006F3494">
        <w:rPr>
          <w:b/>
          <w:bCs/>
          <w:i/>
          <w:iCs/>
        </w:rPr>
        <w:t xml:space="preserve"> МОРА ДА БУДЕ НА</w:t>
      </w:r>
      <w:r>
        <w:rPr>
          <w:b/>
          <w:bCs/>
          <w:i/>
          <w:iCs/>
        </w:rPr>
        <w:t>В</w:t>
      </w:r>
      <w:r w:rsidRPr="006F3494">
        <w:rPr>
          <w:b/>
          <w:bCs/>
          <w:i/>
          <w:iCs/>
        </w:rPr>
        <w:t xml:space="preserve">ЕДЕНА </w:t>
      </w:r>
      <w:r>
        <w:rPr>
          <w:b/>
          <w:bCs/>
          <w:i/>
          <w:iCs/>
        </w:rPr>
        <w:t>И</w:t>
      </w:r>
      <w:r w:rsidRPr="006F3494">
        <w:rPr>
          <w:b/>
          <w:bCs/>
          <w:i/>
          <w:iCs/>
        </w:rPr>
        <w:t xml:space="preserve"> </w:t>
      </w:r>
      <w:r>
        <w:rPr>
          <w:b/>
          <w:bCs/>
          <w:i/>
          <w:iCs/>
        </w:rPr>
        <w:t>И</w:t>
      </w:r>
      <w:r w:rsidRPr="006F3494">
        <w:rPr>
          <w:b/>
          <w:bCs/>
          <w:i/>
          <w:iCs/>
        </w:rPr>
        <w:t>ЗРАЖЕНА ЦЕНА У ПОНУД</w:t>
      </w:r>
      <w:r>
        <w:rPr>
          <w:b/>
          <w:bCs/>
          <w:i/>
          <w:iCs/>
        </w:rPr>
        <w:t>И</w:t>
      </w:r>
    </w:p>
    <w:p w:rsidR="001B2FCD" w:rsidRPr="006F3494" w:rsidRDefault="001B2FCD" w:rsidP="001B2FCD">
      <w:pPr>
        <w:jc w:val="both"/>
        <w:rPr>
          <w:b/>
          <w:bCs/>
          <w:i/>
          <w:iCs/>
        </w:rPr>
      </w:pPr>
    </w:p>
    <w:p w:rsidR="001B2FCD" w:rsidRPr="00574EE7" w:rsidRDefault="001B2FCD" w:rsidP="001B2FCD">
      <w:pPr>
        <w:jc w:val="both"/>
        <w:rPr>
          <w:iCs/>
        </w:rPr>
      </w:pPr>
      <w:proofErr w:type="gramStart"/>
      <w:r w:rsidRPr="00574EE7">
        <w:rPr>
          <w:iCs/>
        </w:rPr>
        <w:t xml:space="preserve">Цена мора бити исказана у динарима, са и </w:t>
      </w:r>
      <w:r w:rsidRPr="00574EE7">
        <w:rPr>
          <w:iCs/>
          <w:color w:val="00000A"/>
        </w:rPr>
        <w:t>без пореза на додату вредност,</w:t>
      </w:r>
      <w:r w:rsidRPr="00574EE7">
        <w:rPr>
          <w:color w:val="00000A"/>
        </w:rPr>
        <w:t xml:space="preserve"> </w:t>
      </w:r>
      <w:r w:rsidRPr="00574EE7">
        <w:t>са урачунатим свим трошковима које понуђач има у реализацији предметне јавне наб</w:t>
      </w:r>
      <w:r>
        <w:t>авке.</w:t>
      </w:r>
      <w:proofErr w:type="gramEnd"/>
      <w:r w:rsidRPr="00574EE7">
        <w:t xml:space="preserve"> </w:t>
      </w:r>
      <w:proofErr w:type="gramStart"/>
      <w:r>
        <w:t>П</w:t>
      </w:r>
      <w:r>
        <w:rPr>
          <w:lang w:val="sr-Latn-CS"/>
        </w:rPr>
        <w:t xml:space="preserve">онуђеном ценом је неопходно обухватити све зависне трошкове које понуђач има у реализацији </w:t>
      </w:r>
      <w:r w:rsidRPr="00B70E49">
        <w:rPr>
          <w:lang w:val="sr-Cyrl-CS"/>
        </w:rPr>
        <w:t>посла (путни трошкови, радни сат сервисера и остали</w:t>
      </w:r>
      <w:r>
        <w:t xml:space="preserve"> трошкови</w:t>
      </w:r>
      <w:r w:rsidRPr="00B70E49">
        <w:rPr>
          <w:lang w:val="sr-Cyrl-CS"/>
        </w:rPr>
        <w:t>)</w:t>
      </w:r>
      <w:r>
        <w:t xml:space="preserve">, </w:t>
      </w:r>
      <w:r w:rsidRPr="00574EE7">
        <w:t>с тим да ће се за оцену понуде узимати у обзир цена без пореза на додату вредност.</w:t>
      </w:r>
      <w:proofErr w:type="gramEnd"/>
    </w:p>
    <w:p w:rsidR="001B2FCD" w:rsidRDefault="001B2FCD" w:rsidP="001B2FCD">
      <w:pPr>
        <w:jc w:val="both"/>
        <w:rPr>
          <w:b/>
        </w:rPr>
      </w:pPr>
      <w:proofErr w:type="gramStart"/>
      <w:r w:rsidRPr="002805A8">
        <w:rPr>
          <w:b/>
          <w:iCs/>
        </w:rPr>
        <w:t>Цена је фиксна и не може се мењати</w:t>
      </w:r>
      <w:r>
        <w:rPr>
          <w:b/>
          <w:iCs/>
        </w:rPr>
        <w:t xml:space="preserve"> за време трајања уговора</w:t>
      </w:r>
      <w:r w:rsidRPr="002805A8">
        <w:rPr>
          <w:b/>
          <w:iCs/>
        </w:rPr>
        <w:t>.</w:t>
      </w:r>
      <w:proofErr w:type="gramEnd"/>
      <w:r w:rsidRPr="002805A8">
        <w:rPr>
          <w:b/>
        </w:rPr>
        <w:t xml:space="preserve"> </w:t>
      </w:r>
    </w:p>
    <w:p w:rsidR="001B2FCD" w:rsidRDefault="001B2FCD" w:rsidP="001B2FCD">
      <w:pPr>
        <w:jc w:val="both"/>
        <w:rPr>
          <w:lang w:val="sr-Latn-CS"/>
        </w:rPr>
      </w:pPr>
      <w:r>
        <w:rPr>
          <w:lang w:val="sr-Latn-CS"/>
        </w:rPr>
        <w:lastRenderedPageBreak/>
        <w:t>Плаћање ће бити извршено изабраном понуђачу на основу издатог рачуна а који мора бити у складу са радним налогом, који садржи тачан опис извршених услуга и потврду да је апарат предат у исправном стању на коришћење.</w:t>
      </w:r>
    </w:p>
    <w:p w:rsidR="001B2FCD" w:rsidRPr="006F3494" w:rsidRDefault="001B2FCD" w:rsidP="001B2FCD">
      <w:pPr>
        <w:jc w:val="both"/>
        <w:rPr>
          <w:iCs/>
        </w:rPr>
      </w:pPr>
      <w:proofErr w:type="gramStart"/>
      <w:r w:rsidRPr="006F3494">
        <w:t>Ако је у понуди исказана неуобичајено ниска цена, наручилац ће поступити у складу са чланом 92.</w:t>
      </w:r>
      <w:proofErr w:type="gramEnd"/>
      <w:r w:rsidRPr="006F3494">
        <w:t xml:space="preserve"> </w:t>
      </w:r>
      <w:proofErr w:type="gramStart"/>
      <w:r w:rsidRPr="006F3494">
        <w:t>Закона.</w:t>
      </w:r>
      <w:proofErr w:type="gramEnd"/>
    </w:p>
    <w:p w:rsidR="001B2FCD" w:rsidRPr="00E178DC" w:rsidRDefault="001B2FCD" w:rsidP="001B2FCD">
      <w:pPr>
        <w:jc w:val="both"/>
        <w:rPr>
          <w:iCs/>
          <w:color w:val="auto"/>
        </w:rPr>
      </w:pPr>
      <w:proofErr w:type="gramStart"/>
      <w:r w:rsidRPr="00E178DC">
        <w:rPr>
          <w:iCs/>
          <w:color w:val="auto"/>
        </w:rPr>
        <w:t>Ако понуђена цена укључује увозну царину и друге дажбине, понуђач је дужан да тај део одвојено искаже у динарима.</w:t>
      </w:r>
      <w:proofErr w:type="gramEnd"/>
      <w:r w:rsidRPr="00E178DC">
        <w:rPr>
          <w:iCs/>
          <w:color w:val="auto"/>
        </w:rPr>
        <w:t xml:space="preserve"> </w:t>
      </w:r>
    </w:p>
    <w:p w:rsidR="001B2FCD" w:rsidRDefault="001B2FCD" w:rsidP="001B2FCD">
      <w:pPr>
        <w:jc w:val="both"/>
        <w:rPr>
          <w:b/>
          <w:i/>
          <w:iCs/>
        </w:rPr>
      </w:pPr>
      <w:r w:rsidRPr="00631F3D">
        <w:rPr>
          <w:b/>
          <w:i/>
          <w:iCs/>
        </w:rPr>
        <w:t xml:space="preserve"> </w:t>
      </w:r>
    </w:p>
    <w:p w:rsidR="001B2FCD" w:rsidRPr="006F3494" w:rsidRDefault="001B2FCD" w:rsidP="001B2FCD">
      <w:pPr>
        <w:jc w:val="both"/>
        <w:rPr>
          <w:b/>
          <w:i/>
          <w:iCs/>
          <w:color w:val="auto"/>
        </w:rPr>
      </w:pPr>
      <w:r w:rsidRPr="006F3494">
        <w:rPr>
          <w:b/>
          <w:i/>
          <w:iCs/>
          <w:color w:val="auto"/>
        </w:rPr>
        <w:t>1</w:t>
      </w:r>
      <w:r>
        <w:rPr>
          <w:b/>
          <w:i/>
          <w:iCs/>
          <w:color w:val="auto"/>
        </w:rPr>
        <w:t>1</w:t>
      </w:r>
      <w:r w:rsidRPr="006F3494">
        <w:rPr>
          <w:b/>
          <w:i/>
          <w:iCs/>
          <w:color w:val="auto"/>
        </w:rPr>
        <w:t>. ПОДАЦ</w:t>
      </w:r>
      <w:r>
        <w:rPr>
          <w:b/>
          <w:i/>
          <w:iCs/>
          <w:color w:val="auto"/>
        </w:rPr>
        <w:t>И</w:t>
      </w:r>
      <w:r w:rsidRPr="006F3494">
        <w:rPr>
          <w:b/>
          <w:i/>
          <w:iCs/>
          <w:color w:val="auto"/>
        </w:rPr>
        <w:t xml:space="preserve"> О ДРЖА</w:t>
      </w:r>
      <w:r>
        <w:rPr>
          <w:b/>
          <w:i/>
          <w:iCs/>
          <w:color w:val="auto"/>
        </w:rPr>
        <w:t>В</w:t>
      </w:r>
      <w:r w:rsidRPr="006F3494">
        <w:rPr>
          <w:b/>
          <w:i/>
          <w:iCs/>
          <w:color w:val="auto"/>
        </w:rPr>
        <w:t xml:space="preserve">НОМ ОРГАНУ </w:t>
      </w:r>
      <w:r>
        <w:rPr>
          <w:b/>
          <w:i/>
          <w:iCs/>
          <w:color w:val="auto"/>
        </w:rPr>
        <w:t>И</w:t>
      </w:r>
      <w:r w:rsidRPr="006F3494">
        <w:rPr>
          <w:b/>
          <w:i/>
          <w:iCs/>
          <w:color w:val="auto"/>
        </w:rPr>
        <w:t>Л</w:t>
      </w:r>
      <w:r>
        <w:rPr>
          <w:b/>
          <w:i/>
          <w:iCs/>
          <w:color w:val="auto"/>
        </w:rPr>
        <w:t>И</w:t>
      </w:r>
      <w:r w:rsidRPr="006F3494">
        <w:rPr>
          <w:b/>
          <w:i/>
          <w:iCs/>
          <w:color w:val="auto"/>
        </w:rPr>
        <w:t xml:space="preserve"> ОРГАН</w:t>
      </w:r>
      <w:r>
        <w:rPr>
          <w:b/>
          <w:i/>
          <w:iCs/>
          <w:color w:val="auto"/>
        </w:rPr>
        <w:t>И</w:t>
      </w:r>
      <w:r w:rsidRPr="006F3494">
        <w:rPr>
          <w:b/>
          <w:i/>
          <w:iCs/>
          <w:color w:val="auto"/>
        </w:rPr>
        <w:t>ЗАЦ</w:t>
      </w:r>
      <w:r>
        <w:rPr>
          <w:b/>
          <w:i/>
          <w:iCs/>
          <w:color w:val="auto"/>
        </w:rPr>
        <w:t>И</w:t>
      </w:r>
      <w:r w:rsidRPr="006F3494">
        <w:rPr>
          <w:b/>
          <w:i/>
          <w:iCs/>
          <w:color w:val="auto"/>
        </w:rPr>
        <w:t>Ј</w:t>
      </w:r>
      <w:r>
        <w:rPr>
          <w:b/>
          <w:i/>
          <w:iCs/>
          <w:color w:val="auto"/>
        </w:rPr>
        <w:t>И</w:t>
      </w:r>
      <w:r w:rsidRPr="006F3494">
        <w:rPr>
          <w:b/>
          <w:i/>
          <w:iCs/>
          <w:color w:val="auto"/>
        </w:rPr>
        <w:t xml:space="preserve">, ОДНОСНО ОРГАНУ </w:t>
      </w:r>
      <w:r>
        <w:rPr>
          <w:b/>
          <w:i/>
          <w:iCs/>
          <w:color w:val="auto"/>
        </w:rPr>
        <w:t>И</w:t>
      </w:r>
      <w:r w:rsidRPr="006F3494">
        <w:rPr>
          <w:b/>
          <w:i/>
          <w:iCs/>
          <w:color w:val="auto"/>
        </w:rPr>
        <w:t>Л</w:t>
      </w:r>
      <w:r>
        <w:rPr>
          <w:b/>
          <w:i/>
          <w:iCs/>
          <w:color w:val="auto"/>
        </w:rPr>
        <w:t>И</w:t>
      </w:r>
      <w:r w:rsidRPr="006F3494">
        <w:rPr>
          <w:b/>
          <w:i/>
          <w:iCs/>
          <w:color w:val="auto"/>
        </w:rPr>
        <w:t xml:space="preserve"> СЛУЖБ</w:t>
      </w:r>
      <w:r>
        <w:rPr>
          <w:b/>
          <w:i/>
          <w:iCs/>
          <w:color w:val="auto"/>
        </w:rPr>
        <w:t>И</w:t>
      </w:r>
      <w:r w:rsidRPr="006F3494">
        <w:rPr>
          <w:b/>
          <w:i/>
          <w:iCs/>
          <w:color w:val="auto"/>
        </w:rPr>
        <w:t xml:space="preserve"> ТЕР</w:t>
      </w:r>
      <w:r>
        <w:rPr>
          <w:b/>
          <w:i/>
          <w:iCs/>
          <w:color w:val="auto"/>
        </w:rPr>
        <w:t>И</w:t>
      </w:r>
      <w:r w:rsidRPr="006F3494">
        <w:rPr>
          <w:b/>
          <w:i/>
          <w:iCs/>
          <w:color w:val="auto"/>
        </w:rPr>
        <w:t>ТОР</w:t>
      </w:r>
      <w:r>
        <w:rPr>
          <w:b/>
          <w:i/>
          <w:iCs/>
          <w:color w:val="auto"/>
        </w:rPr>
        <w:t>И</w:t>
      </w:r>
      <w:r w:rsidRPr="006F3494">
        <w:rPr>
          <w:b/>
          <w:i/>
          <w:iCs/>
          <w:color w:val="auto"/>
        </w:rPr>
        <w:t>ЈАЛНЕ АУТОНОМ</w:t>
      </w:r>
      <w:r>
        <w:rPr>
          <w:b/>
          <w:i/>
          <w:iCs/>
          <w:color w:val="auto"/>
        </w:rPr>
        <w:t>И</w:t>
      </w:r>
      <w:r w:rsidRPr="006F3494">
        <w:rPr>
          <w:b/>
          <w:i/>
          <w:iCs/>
          <w:color w:val="auto"/>
        </w:rPr>
        <w:t xml:space="preserve">ЈЕ  </w:t>
      </w:r>
      <w:r>
        <w:rPr>
          <w:b/>
          <w:i/>
          <w:iCs/>
          <w:color w:val="auto"/>
        </w:rPr>
        <w:t>И</w:t>
      </w:r>
      <w:r w:rsidRPr="006F3494">
        <w:rPr>
          <w:b/>
          <w:i/>
          <w:iCs/>
          <w:color w:val="auto"/>
        </w:rPr>
        <w:t>Л</w:t>
      </w:r>
      <w:r>
        <w:rPr>
          <w:b/>
          <w:i/>
          <w:iCs/>
          <w:color w:val="auto"/>
        </w:rPr>
        <w:t>И</w:t>
      </w:r>
      <w:r w:rsidRPr="006F3494">
        <w:rPr>
          <w:b/>
          <w:i/>
          <w:iCs/>
          <w:color w:val="auto"/>
        </w:rPr>
        <w:t xml:space="preserve"> ЛОКАЛНЕ САМОУПРА</w:t>
      </w:r>
      <w:r>
        <w:rPr>
          <w:b/>
          <w:i/>
          <w:iCs/>
          <w:color w:val="auto"/>
        </w:rPr>
        <w:t>В</w:t>
      </w:r>
      <w:r w:rsidRPr="006F3494">
        <w:rPr>
          <w:b/>
          <w:i/>
          <w:iCs/>
          <w:color w:val="auto"/>
        </w:rPr>
        <w:t>Е ГДЕ СЕ МОГУ БЛАГО</w:t>
      </w:r>
      <w:r>
        <w:rPr>
          <w:b/>
          <w:i/>
          <w:iCs/>
          <w:color w:val="auto"/>
        </w:rPr>
        <w:t>В</w:t>
      </w:r>
      <w:r w:rsidRPr="006F3494">
        <w:rPr>
          <w:b/>
          <w:i/>
          <w:iCs/>
          <w:color w:val="auto"/>
        </w:rPr>
        <w:t>РЕМЕНО ДОБ</w:t>
      </w:r>
      <w:r>
        <w:rPr>
          <w:b/>
          <w:i/>
          <w:iCs/>
          <w:color w:val="auto"/>
        </w:rPr>
        <w:t>И</w:t>
      </w:r>
      <w:r w:rsidRPr="006F3494">
        <w:rPr>
          <w:b/>
          <w:i/>
          <w:iCs/>
          <w:color w:val="auto"/>
        </w:rPr>
        <w:t>Т</w:t>
      </w:r>
      <w:r>
        <w:rPr>
          <w:b/>
          <w:i/>
          <w:iCs/>
          <w:color w:val="auto"/>
        </w:rPr>
        <w:t>И</w:t>
      </w:r>
      <w:r w:rsidRPr="006F3494">
        <w:rPr>
          <w:b/>
          <w:i/>
          <w:iCs/>
          <w:color w:val="auto"/>
        </w:rPr>
        <w:t xml:space="preserve"> </w:t>
      </w:r>
      <w:r>
        <w:rPr>
          <w:b/>
          <w:i/>
          <w:iCs/>
          <w:color w:val="auto"/>
        </w:rPr>
        <w:t>И</w:t>
      </w:r>
      <w:r w:rsidRPr="006F3494">
        <w:rPr>
          <w:b/>
          <w:i/>
          <w:iCs/>
          <w:color w:val="auto"/>
        </w:rPr>
        <w:t>СПРА</w:t>
      </w:r>
      <w:r>
        <w:rPr>
          <w:b/>
          <w:i/>
          <w:iCs/>
          <w:color w:val="auto"/>
        </w:rPr>
        <w:t>В</w:t>
      </w:r>
      <w:r w:rsidRPr="006F3494">
        <w:rPr>
          <w:b/>
          <w:i/>
          <w:iCs/>
          <w:color w:val="auto"/>
        </w:rPr>
        <w:t>Н</w:t>
      </w:r>
      <w:r>
        <w:rPr>
          <w:b/>
          <w:i/>
          <w:iCs/>
          <w:color w:val="auto"/>
        </w:rPr>
        <w:t>И</w:t>
      </w:r>
      <w:r w:rsidRPr="006F3494">
        <w:rPr>
          <w:b/>
          <w:i/>
          <w:iCs/>
          <w:color w:val="auto"/>
        </w:rPr>
        <w:t xml:space="preserve"> ПОДАЦ</w:t>
      </w:r>
      <w:r>
        <w:rPr>
          <w:b/>
          <w:i/>
          <w:iCs/>
          <w:color w:val="auto"/>
        </w:rPr>
        <w:t>И</w:t>
      </w:r>
      <w:r w:rsidRPr="006F3494">
        <w:rPr>
          <w:b/>
          <w:i/>
          <w:iCs/>
          <w:color w:val="auto"/>
        </w:rPr>
        <w:t xml:space="preserve"> О ПОРЕСК</w:t>
      </w:r>
      <w:r>
        <w:rPr>
          <w:b/>
          <w:i/>
          <w:iCs/>
          <w:color w:val="auto"/>
        </w:rPr>
        <w:t>И</w:t>
      </w:r>
      <w:r w:rsidRPr="006F3494">
        <w:rPr>
          <w:b/>
          <w:i/>
          <w:iCs/>
          <w:color w:val="auto"/>
        </w:rPr>
        <w:t>М ОБА</w:t>
      </w:r>
      <w:r>
        <w:rPr>
          <w:b/>
          <w:i/>
          <w:iCs/>
          <w:color w:val="auto"/>
        </w:rPr>
        <w:t>В</w:t>
      </w:r>
      <w:r w:rsidRPr="006F3494">
        <w:rPr>
          <w:b/>
          <w:i/>
          <w:iCs/>
          <w:color w:val="auto"/>
        </w:rPr>
        <w:t>ЕЗАМА, ЗАШТ</w:t>
      </w:r>
      <w:r>
        <w:rPr>
          <w:b/>
          <w:i/>
          <w:iCs/>
          <w:color w:val="auto"/>
        </w:rPr>
        <w:t>И</w:t>
      </w:r>
      <w:r w:rsidRPr="006F3494">
        <w:rPr>
          <w:b/>
          <w:i/>
          <w:iCs/>
          <w:color w:val="auto"/>
        </w:rPr>
        <w:t>Т</w:t>
      </w:r>
      <w:r>
        <w:rPr>
          <w:b/>
          <w:i/>
          <w:iCs/>
          <w:color w:val="auto"/>
        </w:rPr>
        <w:t>И</w:t>
      </w:r>
      <w:r w:rsidRPr="006F3494">
        <w:rPr>
          <w:b/>
          <w:i/>
          <w:iCs/>
          <w:color w:val="auto"/>
        </w:rPr>
        <w:t xml:space="preserve"> Ж</w:t>
      </w:r>
      <w:r>
        <w:rPr>
          <w:b/>
          <w:i/>
          <w:iCs/>
          <w:color w:val="auto"/>
        </w:rPr>
        <w:t>ИВ</w:t>
      </w:r>
      <w:r w:rsidRPr="006F3494">
        <w:rPr>
          <w:b/>
          <w:i/>
          <w:iCs/>
          <w:color w:val="auto"/>
        </w:rPr>
        <w:t>ОТНЕ СРЕД</w:t>
      </w:r>
      <w:r>
        <w:rPr>
          <w:b/>
          <w:i/>
          <w:iCs/>
          <w:color w:val="auto"/>
        </w:rPr>
        <w:t>И</w:t>
      </w:r>
      <w:r w:rsidRPr="006F3494">
        <w:rPr>
          <w:b/>
          <w:i/>
          <w:iCs/>
          <w:color w:val="auto"/>
        </w:rPr>
        <w:t>НЕ, ЗАШТ</w:t>
      </w:r>
      <w:r>
        <w:rPr>
          <w:b/>
          <w:i/>
          <w:iCs/>
          <w:color w:val="auto"/>
        </w:rPr>
        <w:t>И</w:t>
      </w:r>
      <w:r w:rsidRPr="006F3494">
        <w:rPr>
          <w:b/>
          <w:i/>
          <w:iCs/>
          <w:color w:val="auto"/>
        </w:rPr>
        <w:t>Т</w:t>
      </w:r>
      <w:r>
        <w:rPr>
          <w:b/>
          <w:i/>
          <w:iCs/>
          <w:color w:val="auto"/>
        </w:rPr>
        <w:t>И</w:t>
      </w:r>
      <w:r w:rsidRPr="006F3494">
        <w:rPr>
          <w:b/>
          <w:i/>
          <w:iCs/>
          <w:color w:val="auto"/>
        </w:rPr>
        <w:t xml:space="preserve"> ПР</w:t>
      </w:r>
      <w:r>
        <w:rPr>
          <w:b/>
          <w:i/>
          <w:iCs/>
          <w:color w:val="auto"/>
        </w:rPr>
        <w:t>И</w:t>
      </w:r>
      <w:r w:rsidRPr="006F3494">
        <w:rPr>
          <w:b/>
          <w:i/>
          <w:iCs/>
          <w:color w:val="auto"/>
        </w:rPr>
        <w:t xml:space="preserve"> ЗАПОШЉА</w:t>
      </w:r>
      <w:r>
        <w:rPr>
          <w:b/>
          <w:i/>
          <w:iCs/>
          <w:color w:val="auto"/>
        </w:rPr>
        <w:t>В</w:t>
      </w:r>
      <w:r w:rsidRPr="006F3494">
        <w:rPr>
          <w:b/>
          <w:i/>
          <w:iCs/>
          <w:color w:val="auto"/>
        </w:rPr>
        <w:t>АЊУ, УСЛО</w:t>
      </w:r>
      <w:r>
        <w:rPr>
          <w:b/>
          <w:i/>
          <w:iCs/>
          <w:color w:val="auto"/>
        </w:rPr>
        <w:t>ВИ</w:t>
      </w:r>
      <w:r w:rsidRPr="006F3494">
        <w:rPr>
          <w:b/>
          <w:i/>
          <w:iCs/>
          <w:color w:val="auto"/>
        </w:rPr>
        <w:t xml:space="preserve">МА РАДА </w:t>
      </w:r>
      <w:r>
        <w:rPr>
          <w:b/>
          <w:i/>
          <w:iCs/>
          <w:color w:val="auto"/>
        </w:rPr>
        <w:t>И</w:t>
      </w:r>
      <w:r w:rsidRPr="006F3494">
        <w:rPr>
          <w:b/>
          <w:i/>
          <w:iCs/>
          <w:color w:val="auto"/>
        </w:rPr>
        <w:t xml:space="preserve"> СЛ., А КОЈ</w:t>
      </w:r>
      <w:r>
        <w:rPr>
          <w:b/>
          <w:i/>
          <w:iCs/>
          <w:color w:val="auto"/>
        </w:rPr>
        <w:t>И</w:t>
      </w:r>
      <w:r w:rsidRPr="006F3494">
        <w:rPr>
          <w:b/>
          <w:i/>
          <w:iCs/>
          <w:color w:val="auto"/>
        </w:rPr>
        <w:t xml:space="preserve"> СУ </w:t>
      </w:r>
      <w:r>
        <w:rPr>
          <w:b/>
          <w:i/>
          <w:iCs/>
          <w:color w:val="auto"/>
        </w:rPr>
        <w:t>В</w:t>
      </w:r>
      <w:r w:rsidRPr="006F3494">
        <w:rPr>
          <w:b/>
          <w:i/>
          <w:iCs/>
          <w:color w:val="auto"/>
        </w:rPr>
        <w:t>ЕЗАН</w:t>
      </w:r>
      <w:r>
        <w:rPr>
          <w:b/>
          <w:i/>
          <w:iCs/>
          <w:color w:val="auto"/>
        </w:rPr>
        <w:t>И</w:t>
      </w:r>
      <w:r w:rsidRPr="006F3494">
        <w:rPr>
          <w:b/>
          <w:i/>
          <w:iCs/>
          <w:color w:val="auto"/>
        </w:rPr>
        <w:t xml:space="preserve"> ЗА </w:t>
      </w:r>
      <w:r>
        <w:rPr>
          <w:b/>
          <w:i/>
          <w:iCs/>
          <w:color w:val="auto"/>
        </w:rPr>
        <w:t>И</w:t>
      </w:r>
      <w:r w:rsidRPr="006F3494">
        <w:rPr>
          <w:b/>
          <w:i/>
          <w:iCs/>
          <w:color w:val="auto"/>
        </w:rPr>
        <w:t>З</w:t>
      </w:r>
      <w:r>
        <w:rPr>
          <w:b/>
          <w:i/>
          <w:iCs/>
          <w:color w:val="auto"/>
        </w:rPr>
        <w:t>В</w:t>
      </w:r>
      <w:r w:rsidRPr="006F3494">
        <w:rPr>
          <w:b/>
          <w:i/>
          <w:iCs/>
          <w:color w:val="auto"/>
        </w:rPr>
        <w:t>РШЕЊЕ УГО</w:t>
      </w:r>
      <w:r>
        <w:rPr>
          <w:b/>
          <w:i/>
          <w:iCs/>
          <w:color w:val="auto"/>
        </w:rPr>
        <w:t>В</w:t>
      </w:r>
      <w:r w:rsidRPr="006F3494">
        <w:rPr>
          <w:b/>
          <w:i/>
          <w:iCs/>
          <w:color w:val="auto"/>
        </w:rPr>
        <w:t>ОРА О ЈА</w:t>
      </w:r>
      <w:r>
        <w:rPr>
          <w:b/>
          <w:i/>
          <w:iCs/>
          <w:color w:val="auto"/>
        </w:rPr>
        <w:t>В</w:t>
      </w:r>
      <w:r w:rsidRPr="006F3494">
        <w:rPr>
          <w:b/>
          <w:i/>
          <w:iCs/>
          <w:color w:val="auto"/>
        </w:rPr>
        <w:t>НОЈ НАБА</w:t>
      </w:r>
      <w:r>
        <w:rPr>
          <w:b/>
          <w:i/>
          <w:iCs/>
          <w:color w:val="auto"/>
        </w:rPr>
        <w:t>В</w:t>
      </w:r>
      <w:r w:rsidRPr="006F3494">
        <w:rPr>
          <w:b/>
          <w:i/>
          <w:iCs/>
          <w:color w:val="auto"/>
        </w:rPr>
        <w:t>Ц</w:t>
      </w:r>
      <w:r>
        <w:rPr>
          <w:b/>
          <w:i/>
          <w:iCs/>
          <w:color w:val="auto"/>
        </w:rPr>
        <w:t>И</w:t>
      </w:r>
      <w:r w:rsidRPr="006F3494">
        <w:rPr>
          <w:b/>
          <w:i/>
          <w:iCs/>
          <w:color w:val="auto"/>
        </w:rPr>
        <w:t xml:space="preserve"> </w:t>
      </w:r>
    </w:p>
    <w:p w:rsidR="001B2FCD" w:rsidRPr="006F3494" w:rsidRDefault="001B2FCD" w:rsidP="001B2FCD">
      <w:pPr>
        <w:jc w:val="both"/>
        <w:rPr>
          <w:b/>
          <w:i/>
          <w:iCs/>
          <w:color w:val="auto"/>
        </w:rPr>
      </w:pPr>
    </w:p>
    <w:p w:rsidR="001B2FCD" w:rsidRPr="009E0B01" w:rsidRDefault="001B2FCD" w:rsidP="001B2FCD">
      <w:pPr>
        <w:jc w:val="both"/>
        <w:rPr>
          <w:lang w:val="sr-Cyrl-CS"/>
        </w:rPr>
      </w:pPr>
      <w:r w:rsidRPr="009E0B01">
        <w:rPr>
          <w:lang w:val="sr-Cyrl-CS"/>
        </w:rPr>
        <w:t>Подаци се могу добити код следећих институција:</w:t>
      </w:r>
    </w:p>
    <w:p w:rsidR="001B2FCD" w:rsidRPr="009E0B01" w:rsidRDefault="001B2FCD" w:rsidP="001B2FCD">
      <w:pPr>
        <w:numPr>
          <w:ilvl w:val="0"/>
          <w:numId w:val="8"/>
        </w:numPr>
        <w:tabs>
          <w:tab w:val="clear" w:pos="1440"/>
          <w:tab w:val="num" w:pos="426"/>
        </w:tabs>
        <w:suppressAutoHyphens w:val="0"/>
        <w:spacing w:line="240" w:lineRule="auto"/>
        <w:ind w:left="426" w:hanging="426"/>
        <w:rPr>
          <w:u w:val="single"/>
          <w:lang w:val="sr-Latn-CS"/>
        </w:rPr>
      </w:pPr>
      <w:r w:rsidRPr="009E0B01">
        <w:rPr>
          <w:lang w:val="sr-Cyrl-CS"/>
        </w:rPr>
        <w:t xml:space="preserve">Министарство финансија и привреде Републике Србије: </w:t>
      </w:r>
      <w:hyperlink r:id="rId9" w:history="1">
        <w:r w:rsidRPr="009E0B01">
          <w:rPr>
            <w:rStyle w:val="Hyperlink"/>
            <w:color w:val="auto"/>
            <w:lang w:val="sr-Cyrl-CS"/>
          </w:rPr>
          <w:t>www.</w:t>
        </w:r>
        <w:r>
          <w:rPr>
            <w:rStyle w:val="Hyperlink"/>
            <w:color w:val="auto"/>
            <w:lang w:val="sr-Cyrl-CS"/>
          </w:rPr>
          <w:t>mfp</w:t>
        </w:r>
        <w:r w:rsidRPr="009E0B01">
          <w:rPr>
            <w:rStyle w:val="Hyperlink"/>
            <w:color w:val="auto"/>
            <w:lang w:val="sr-Cyrl-CS"/>
          </w:rPr>
          <w:t>.</w:t>
        </w:r>
        <w:r>
          <w:rPr>
            <w:rStyle w:val="Hyperlink"/>
            <w:color w:val="auto"/>
            <w:lang w:val="sr-Cyrl-CS"/>
          </w:rPr>
          <w:t>gov</w:t>
        </w:r>
        <w:r w:rsidRPr="009E0B01">
          <w:rPr>
            <w:rStyle w:val="Hyperlink"/>
            <w:color w:val="auto"/>
            <w:lang w:val="sr-Cyrl-CS"/>
          </w:rPr>
          <w:t>.</w:t>
        </w:r>
        <w:r>
          <w:rPr>
            <w:rStyle w:val="Hyperlink"/>
            <w:color w:val="auto"/>
            <w:lang w:val="sr-Cyrl-CS"/>
          </w:rPr>
          <w:t>rs</w:t>
        </w:r>
      </w:hyperlink>
    </w:p>
    <w:p w:rsidR="001B2FCD" w:rsidRPr="009E0B01" w:rsidRDefault="001B2FCD" w:rsidP="001B2FCD">
      <w:pPr>
        <w:numPr>
          <w:ilvl w:val="0"/>
          <w:numId w:val="8"/>
        </w:numPr>
        <w:tabs>
          <w:tab w:val="clear" w:pos="1440"/>
          <w:tab w:val="num" w:pos="426"/>
        </w:tabs>
        <w:suppressAutoHyphens w:val="0"/>
        <w:spacing w:line="240" w:lineRule="auto"/>
        <w:ind w:left="426" w:hanging="426"/>
        <w:rPr>
          <w:u w:val="single"/>
          <w:lang w:val="sr-Latn-CS"/>
        </w:rPr>
      </w:pPr>
      <w:r w:rsidRPr="009E0B01">
        <w:rPr>
          <w:lang w:val="sr-Latn-CS"/>
        </w:rPr>
        <w:t xml:space="preserve">Пореска управа </w:t>
      </w:r>
      <w:r w:rsidRPr="009E0B01">
        <w:rPr>
          <w:lang w:val="sr-Cyrl-CS"/>
        </w:rPr>
        <w:t>Републике:</w:t>
      </w:r>
      <w:r w:rsidRPr="009E0B01">
        <w:rPr>
          <w:u w:val="single"/>
          <w:lang w:val="sr-Cyrl-CS"/>
        </w:rPr>
        <w:t xml:space="preserve"> </w:t>
      </w:r>
      <w:hyperlink r:id="rId10" w:history="1">
        <w:r>
          <w:rPr>
            <w:rStyle w:val="Hyperlink"/>
            <w:color w:val="auto"/>
            <w:lang w:val="sr-Cyrl-CS"/>
          </w:rPr>
          <w:t>http</w:t>
        </w:r>
        <w:r w:rsidRPr="009E0B01">
          <w:rPr>
            <w:rStyle w:val="Hyperlink"/>
            <w:color w:val="auto"/>
            <w:lang w:val="sr-Cyrl-CS"/>
          </w:rPr>
          <w:t>://</w:t>
        </w:r>
        <w:r>
          <w:rPr>
            <w:rStyle w:val="Hyperlink"/>
            <w:color w:val="auto"/>
            <w:lang w:val="sr-Cyrl-CS"/>
          </w:rPr>
          <w:t>poreskaupravars</w:t>
        </w:r>
        <w:r w:rsidRPr="009E0B01">
          <w:rPr>
            <w:rStyle w:val="Hyperlink"/>
            <w:color w:val="auto"/>
            <w:lang w:val="sr-Cyrl-CS"/>
          </w:rPr>
          <w:t>.</w:t>
        </w:r>
        <w:r>
          <w:rPr>
            <w:rStyle w:val="Hyperlink"/>
            <w:color w:val="auto"/>
            <w:lang w:val="sr-Cyrl-CS"/>
          </w:rPr>
          <w:t>org</w:t>
        </w:r>
        <w:r w:rsidRPr="009E0B01">
          <w:rPr>
            <w:rStyle w:val="Hyperlink"/>
            <w:color w:val="auto"/>
            <w:lang w:val="sr-Latn-CS"/>
          </w:rPr>
          <w:t>/</w:t>
        </w:r>
      </w:hyperlink>
    </w:p>
    <w:p w:rsidR="001B2FCD" w:rsidRPr="009E0B01" w:rsidRDefault="001B2FCD" w:rsidP="001B2FCD">
      <w:pPr>
        <w:numPr>
          <w:ilvl w:val="0"/>
          <w:numId w:val="8"/>
        </w:numPr>
        <w:tabs>
          <w:tab w:val="clear" w:pos="1440"/>
          <w:tab w:val="num" w:pos="426"/>
        </w:tabs>
        <w:suppressAutoHyphens w:val="0"/>
        <w:spacing w:line="240" w:lineRule="auto"/>
        <w:ind w:left="426" w:hanging="426"/>
        <w:rPr>
          <w:u w:val="single"/>
          <w:lang w:val="sr-Latn-CS"/>
        </w:rPr>
      </w:pPr>
      <w:r w:rsidRPr="009E0B01">
        <w:rPr>
          <w:lang w:val="sr-Cyrl-CS"/>
        </w:rPr>
        <w:t>Министарство правде и државне управе Републике Србије:</w:t>
      </w:r>
      <w:r>
        <w:t xml:space="preserve"> </w:t>
      </w:r>
      <w:hyperlink r:id="rId11" w:history="1">
        <w:r w:rsidRPr="009E0B01">
          <w:rPr>
            <w:rStyle w:val="Hyperlink"/>
            <w:color w:val="auto"/>
            <w:lang w:val="sr-Latn-CS"/>
          </w:rPr>
          <w:t>www.</w:t>
        </w:r>
        <w:r>
          <w:rPr>
            <w:rStyle w:val="Hyperlink"/>
            <w:color w:val="auto"/>
            <w:lang w:val="sr-Latn-CS"/>
          </w:rPr>
          <w:t>drzavnauprava</w:t>
        </w:r>
        <w:r w:rsidRPr="009E0B01">
          <w:rPr>
            <w:rStyle w:val="Hyperlink"/>
            <w:color w:val="auto"/>
            <w:lang w:val="sr-Latn-CS"/>
          </w:rPr>
          <w:t>.</w:t>
        </w:r>
        <w:r>
          <w:rPr>
            <w:rStyle w:val="Hyperlink"/>
            <w:color w:val="auto"/>
            <w:lang w:val="sr-Latn-CS"/>
          </w:rPr>
          <w:t>gov</w:t>
        </w:r>
        <w:r w:rsidRPr="009E0B01">
          <w:rPr>
            <w:rStyle w:val="Hyperlink"/>
            <w:color w:val="auto"/>
            <w:lang w:val="sr-Latn-CS"/>
          </w:rPr>
          <w:t>.</w:t>
        </w:r>
        <w:r>
          <w:rPr>
            <w:rStyle w:val="Hyperlink"/>
            <w:color w:val="auto"/>
            <w:lang w:val="sr-Latn-CS"/>
          </w:rPr>
          <w:t>rs</w:t>
        </w:r>
      </w:hyperlink>
    </w:p>
    <w:p w:rsidR="001B2FCD" w:rsidRPr="009E0B01" w:rsidRDefault="001B2FCD" w:rsidP="001B2FCD">
      <w:pPr>
        <w:numPr>
          <w:ilvl w:val="0"/>
          <w:numId w:val="8"/>
        </w:numPr>
        <w:tabs>
          <w:tab w:val="clear" w:pos="1440"/>
          <w:tab w:val="num" w:pos="426"/>
        </w:tabs>
        <w:suppressAutoHyphens w:val="0"/>
        <w:spacing w:line="240" w:lineRule="auto"/>
        <w:ind w:left="426" w:hanging="426"/>
        <w:rPr>
          <w:u w:val="single"/>
          <w:lang w:val="sr-Latn-CS"/>
        </w:rPr>
      </w:pPr>
      <w:r w:rsidRPr="009E0B01">
        <w:rPr>
          <w:lang w:val="sr-Cyrl-CS"/>
        </w:rPr>
        <w:t>Министарство рада, запошљавања и социјалне политике Републике Србије:</w:t>
      </w:r>
      <w:r w:rsidRPr="009E0B01">
        <w:rPr>
          <w:lang w:val="sr-Latn-CS"/>
        </w:rPr>
        <w:t xml:space="preserve"> </w:t>
      </w:r>
      <w:hyperlink r:id="rId12" w:history="1">
        <w:r w:rsidRPr="009E0B01">
          <w:rPr>
            <w:rStyle w:val="Hyperlink"/>
            <w:color w:val="auto"/>
            <w:lang w:val="sr-Cyrl-CS"/>
          </w:rPr>
          <w:t>www.</w:t>
        </w:r>
        <w:r>
          <w:rPr>
            <w:rStyle w:val="Hyperlink"/>
            <w:color w:val="auto"/>
            <w:lang w:val="sr-Cyrl-CS"/>
          </w:rPr>
          <w:t>minrzs</w:t>
        </w:r>
        <w:r w:rsidRPr="009E0B01">
          <w:rPr>
            <w:rStyle w:val="Hyperlink"/>
            <w:color w:val="auto"/>
            <w:lang w:val="sr-Cyrl-CS"/>
          </w:rPr>
          <w:t>.</w:t>
        </w:r>
        <w:r>
          <w:rPr>
            <w:rStyle w:val="Hyperlink"/>
            <w:color w:val="auto"/>
            <w:lang w:val="sr-Cyrl-CS"/>
          </w:rPr>
          <w:t>gov</w:t>
        </w:r>
        <w:r w:rsidRPr="009E0B01">
          <w:rPr>
            <w:rStyle w:val="Hyperlink"/>
            <w:color w:val="auto"/>
            <w:lang w:val="sr-Cyrl-CS"/>
          </w:rPr>
          <w:t>.</w:t>
        </w:r>
        <w:r>
          <w:rPr>
            <w:rStyle w:val="Hyperlink"/>
            <w:color w:val="auto"/>
            <w:lang w:val="sr-Cyrl-CS"/>
          </w:rPr>
          <w:t>rs</w:t>
        </w:r>
      </w:hyperlink>
    </w:p>
    <w:p w:rsidR="001B2FCD" w:rsidRPr="009E0B01" w:rsidRDefault="001B2FCD" w:rsidP="001B2FCD">
      <w:pPr>
        <w:numPr>
          <w:ilvl w:val="0"/>
          <w:numId w:val="8"/>
        </w:numPr>
        <w:tabs>
          <w:tab w:val="clear" w:pos="1440"/>
          <w:tab w:val="num" w:pos="426"/>
        </w:tabs>
        <w:suppressAutoHyphens w:val="0"/>
        <w:spacing w:line="240" w:lineRule="auto"/>
        <w:ind w:left="426" w:hanging="426"/>
        <w:rPr>
          <w:u w:val="single"/>
          <w:lang w:val="sr-Latn-CS"/>
        </w:rPr>
      </w:pPr>
      <w:r w:rsidRPr="009E0B01">
        <w:rPr>
          <w:lang w:val="sr-Latn-CS"/>
        </w:rPr>
        <w:t>Агенција</w:t>
      </w:r>
      <w:r w:rsidRPr="009E0B01">
        <w:rPr>
          <w:lang w:val="sr-Cyrl-CS"/>
        </w:rPr>
        <w:t xml:space="preserve"> за заштиту животне средине: </w:t>
      </w:r>
      <w:hyperlink r:id="rId13" w:history="1">
        <w:r w:rsidRPr="009E0B01">
          <w:rPr>
            <w:rStyle w:val="Hyperlink"/>
            <w:color w:val="auto"/>
            <w:lang w:val="sr-Cyrl-CS"/>
          </w:rPr>
          <w:t>www.</w:t>
        </w:r>
        <w:r>
          <w:rPr>
            <w:rStyle w:val="Hyperlink"/>
            <w:color w:val="auto"/>
            <w:lang w:val="sr-Cyrl-CS"/>
          </w:rPr>
          <w:t>sepa</w:t>
        </w:r>
        <w:r w:rsidRPr="009E0B01">
          <w:rPr>
            <w:rStyle w:val="Hyperlink"/>
            <w:color w:val="auto"/>
            <w:lang w:val="sr-Cyrl-CS"/>
          </w:rPr>
          <w:t>.</w:t>
        </w:r>
        <w:r>
          <w:rPr>
            <w:rStyle w:val="Hyperlink"/>
            <w:color w:val="auto"/>
            <w:lang w:val="sr-Cyrl-CS"/>
          </w:rPr>
          <w:t>gov</w:t>
        </w:r>
        <w:r w:rsidRPr="009E0B01">
          <w:rPr>
            <w:rStyle w:val="Hyperlink"/>
            <w:color w:val="auto"/>
            <w:lang w:val="sr-Cyrl-CS"/>
          </w:rPr>
          <w:t>.</w:t>
        </w:r>
        <w:r>
          <w:rPr>
            <w:rStyle w:val="Hyperlink"/>
            <w:color w:val="auto"/>
            <w:lang w:val="sr-Cyrl-CS"/>
          </w:rPr>
          <w:t>rs</w:t>
        </w:r>
      </w:hyperlink>
    </w:p>
    <w:p w:rsidR="001B2FCD" w:rsidRDefault="001B2FCD" w:rsidP="001B2FCD">
      <w:pPr>
        <w:numPr>
          <w:ilvl w:val="0"/>
          <w:numId w:val="8"/>
        </w:numPr>
        <w:tabs>
          <w:tab w:val="clear" w:pos="1440"/>
          <w:tab w:val="num" w:pos="374"/>
        </w:tabs>
        <w:ind w:left="426" w:hanging="426"/>
        <w:jc w:val="both"/>
        <w:rPr>
          <w:u w:val="single"/>
        </w:rPr>
      </w:pPr>
      <w:r>
        <w:t xml:space="preserve"> </w:t>
      </w:r>
      <w:r w:rsidRPr="009E0B01">
        <w:rPr>
          <w:lang w:val="sr-Cyrl-CS"/>
        </w:rPr>
        <w:t>Министарство енергетике, развоја и заштите животне средине:</w:t>
      </w:r>
      <w:r w:rsidRPr="009E0B01">
        <w:rPr>
          <w:lang w:val="sr-Latn-CS"/>
        </w:rPr>
        <w:t xml:space="preserve"> </w:t>
      </w:r>
      <w:hyperlink r:id="rId14" w:history="1">
        <w:r w:rsidRPr="009E0B01">
          <w:rPr>
            <w:rStyle w:val="Hyperlink"/>
            <w:color w:val="auto"/>
            <w:lang w:val="sr-Cyrl-CS"/>
          </w:rPr>
          <w:t>www.</w:t>
        </w:r>
        <w:r>
          <w:rPr>
            <w:rStyle w:val="Hyperlink"/>
            <w:color w:val="auto"/>
            <w:lang w:val="sr-Cyrl-CS"/>
          </w:rPr>
          <w:t>merz</w:t>
        </w:r>
        <w:r w:rsidRPr="009E0B01">
          <w:rPr>
            <w:rStyle w:val="Hyperlink"/>
            <w:color w:val="auto"/>
            <w:lang w:val="sr-Cyrl-CS"/>
          </w:rPr>
          <w:t>.</w:t>
        </w:r>
        <w:r>
          <w:rPr>
            <w:rStyle w:val="Hyperlink"/>
            <w:color w:val="auto"/>
            <w:lang w:val="sr-Cyrl-CS"/>
          </w:rPr>
          <w:t>gov</w:t>
        </w:r>
        <w:r w:rsidRPr="009E0B01">
          <w:rPr>
            <w:rStyle w:val="Hyperlink"/>
            <w:color w:val="auto"/>
            <w:lang w:val="sr-Cyrl-CS"/>
          </w:rPr>
          <w:t>.</w:t>
        </w:r>
        <w:r>
          <w:rPr>
            <w:rStyle w:val="Hyperlink"/>
            <w:color w:val="auto"/>
            <w:lang w:val="sr-Cyrl-CS"/>
          </w:rPr>
          <w:t>rs</w:t>
        </w:r>
      </w:hyperlink>
    </w:p>
    <w:p w:rsidR="001B2FCD" w:rsidRPr="00573E3A" w:rsidRDefault="001B2FCD" w:rsidP="001B2FCD">
      <w:pPr>
        <w:jc w:val="both"/>
        <w:rPr>
          <w:b/>
          <w:i/>
          <w:iCs/>
          <w:color w:val="auto"/>
        </w:rPr>
      </w:pPr>
    </w:p>
    <w:p w:rsidR="001B2FCD" w:rsidRPr="006F3494" w:rsidRDefault="001B2FCD" w:rsidP="001B2FCD">
      <w:pPr>
        <w:jc w:val="both"/>
      </w:pPr>
      <w:r w:rsidRPr="006F3494">
        <w:rPr>
          <w:b/>
          <w:bCs/>
          <w:i/>
        </w:rPr>
        <w:t>1</w:t>
      </w:r>
      <w:r>
        <w:rPr>
          <w:b/>
          <w:bCs/>
          <w:i/>
        </w:rPr>
        <w:t>2</w:t>
      </w:r>
      <w:r w:rsidRPr="006F3494">
        <w:rPr>
          <w:b/>
          <w:bCs/>
          <w:i/>
        </w:rPr>
        <w:t>. ЗАШТ</w:t>
      </w:r>
      <w:r>
        <w:rPr>
          <w:b/>
          <w:bCs/>
          <w:i/>
        </w:rPr>
        <w:t>И</w:t>
      </w:r>
      <w:r w:rsidRPr="006F3494">
        <w:rPr>
          <w:b/>
          <w:bCs/>
          <w:i/>
        </w:rPr>
        <w:t>ТА ПО</w:t>
      </w:r>
      <w:r>
        <w:rPr>
          <w:b/>
          <w:bCs/>
          <w:i/>
        </w:rPr>
        <w:t>В</w:t>
      </w:r>
      <w:r w:rsidRPr="006F3494">
        <w:rPr>
          <w:b/>
          <w:bCs/>
          <w:i/>
        </w:rPr>
        <w:t>ЕРЉ</w:t>
      </w:r>
      <w:r>
        <w:rPr>
          <w:b/>
          <w:bCs/>
          <w:i/>
        </w:rPr>
        <w:t>ИВ</w:t>
      </w:r>
      <w:r w:rsidRPr="006F3494">
        <w:rPr>
          <w:b/>
          <w:bCs/>
          <w:i/>
        </w:rPr>
        <w:t>ОСТ</w:t>
      </w:r>
      <w:r>
        <w:rPr>
          <w:b/>
          <w:bCs/>
          <w:i/>
        </w:rPr>
        <w:t>И</w:t>
      </w:r>
      <w:r w:rsidRPr="006F3494">
        <w:rPr>
          <w:b/>
          <w:bCs/>
          <w:i/>
        </w:rPr>
        <w:t xml:space="preserve"> ПОДАТАКА КОЈЕ НАРУЧ</w:t>
      </w:r>
      <w:r>
        <w:rPr>
          <w:b/>
          <w:bCs/>
          <w:i/>
        </w:rPr>
        <w:t>И</w:t>
      </w:r>
      <w:r w:rsidRPr="006F3494">
        <w:rPr>
          <w:b/>
          <w:bCs/>
          <w:i/>
        </w:rPr>
        <w:t>ЛАЦ СТА</w:t>
      </w:r>
      <w:r>
        <w:rPr>
          <w:b/>
          <w:bCs/>
          <w:i/>
        </w:rPr>
        <w:t>В</w:t>
      </w:r>
      <w:r w:rsidRPr="006F3494">
        <w:rPr>
          <w:b/>
          <w:bCs/>
          <w:i/>
        </w:rPr>
        <w:t>ЉА ПОНУЂАЧ</w:t>
      </w:r>
      <w:r>
        <w:rPr>
          <w:b/>
          <w:bCs/>
          <w:i/>
        </w:rPr>
        <w:t>И</w:t>
      </w:r>
      <w:r w:rsidRPr="006F3494">
        <w:rPr>
          <w:b/>
          <w:bCs/>
          <w:i/>
        </w:rPr>
        <w:t>МА НА РАСПОЛАГАЊЕ, УКЉУЧУЈУЋ</w:t>
      </w:r>
      <w:r>
        <w:rPr>
          <w:b/>
          <w:bCs/>
          <w:i/>
        </w:rPr>
        <w:t>И</w:t>
      </w:r>
      <w:r w:rsidRPr="006F3494">
        <w:rPr>
          <w:b/>
          <w:bCs/>
          <w:i/>
        </w:rPr>
        <w:t xml:space="preserve"> </w:t>
      </w:r>
      <w:r>
        <w:rPr>
          <w:b/>
          <w:bCs/>
          <w:i/>
        </w:rPr>
        <w:t>И</w:t>
      </w:r>
      <w:r w:rsidRPr="006F3494">
        <w:rPr>
          <w:b/>
          <w:bCs/>
          <w:i/>
        </w:rPr>
        <w:t xml:space="preserve"> Њ</w:t>
      </w:r>
      <w:r>
        <w:rPr>
          <w:b/>
          <w:bCs/>
          <w:i/>
        </w:rPr>
        <w:t>И</w:t>
      </w:r>
      <w:r w:rsidRPr="006F3494">
        <w:rPr>
          <w:b/>
          <w:bCs/>
          <w:i/>
        </w:rPr>
        <w:t>ХО</w:t>
      </w:r>
      <w:r>
        <w:rPr>
          <w:b/>
          <w:bCs/>
          <w:i/>
        </w:rPr>
        <w:t>В</w:t>
      </w:r>
      <w:r w:rsidRPr="006F3494">
        <w:rPr>
          <w:b/>
          <w:bCs/>
          <w:i/>
        </w:rPr>
        <w:t>Е ПОД</w:t>
      </w:r>
      <w:r>
        <w:rPr>
          <w:b/>
          <w:bCs/>
          <w:i/>
        </w:rPr>
        <w:t>И</w:t>
      </w:r>
      <w:r w:rsidRPr="006F3494">
        <w:rPr>
          <w:b/>
          <w:bCs/>
          <w:i/>
        </w:rPr>
        <w:t>З</w:t>
      </w:r>
      <w:r>
        <w:rPr>
          <w:b/>
          <w:bCs/>
          <w:i/>
        </w:rPr>
        <w:t>В</w:t>
      </w:r>
      <w:r w:rsidRPr="006F3494">
        <w:rPr>
          <w:b/>
          <w:bCs/>
          <w:i/>
        </w:rPr>
        <w:t xml:space="preserve">ОЂАЧЕ </w:t>
      </w:r>
    </w:p>
    <w:p w:rsidR="001B2FCD" w:rsidRPr="006F3494" w:rsidRDefault="001B2FCD" w:rsidP="001B2FCD">
      <w:pPr>
        <w:spacing w:before="120" w:after="120"/>
        <w:jc w:val="both"/>
        <w:rPr>
          <w:b/>
          <w:i/>
        </w:rPr>
      </w:pPr>
      <w:proofErr w:type="gramStart"/>
      <w:r w:rsidRPr="006F3494">
        <w:t>Предметна набавка не садржи поверљиве информације које наручилац ставља на располагање.</w:t>
      </w:r>
      <w:proofErr w:type="gramEnd"/>
    </w:p>
    <w:p w:rsidR="001B2FCD" w:rsidRPr="006F3494" w:rsidRDefault="001B2FCD" w:rsidP="001B2FCD">
      <w:pPr>
        <w:jc w:val="both"/>
        <w:rPr>
          <w:color w:val="FF0000"/>
        </w:rPr>
      </w:pPr>
    </w:p>
    <w:p w:rsidR="001B2FCD" w:rsidRPr="006F3494" w:rsidRDefault="001B2FCD" w:rsidP="001B2FCD">
      <w:pPr>
        <w:jc w:val="both"/>
        <w:rPr>
          <w:b/>
          <w:bCs/>
        </w:rPr>
      </w:pPr>
      <w:r w:rsidRPr="006F3494">
        <w:rPr>
          <w:b/>
          <w:bCs/>
        </w:rPr>
        <w:t>1</w:t>
      </w:r>
      <w:r>
        <w:rPr>
          <w:b/>
          <w:bCs/>
        </w:rPr>
        <w:t>3</w:t>
      </w:r>
      <w:r w:rsidRPr="006F3494">
        <w:rPr>
          <w:b/>
          <w:bCs/>
        </w:rPr>
        <w:t xml:space="preserve">. ДОДАТНЕ </w:t>
      </w:r>
      <w:r>
        <w:rPr>
          <w:b/>
          <w:bCs/>
        </w:rPr>
        <w:t>И</w:t>
      </w:r>
      <w:r w:rsidRPr="006F3494">
        <w:rPr>
          <w:b/>
          <w:bCs/>
        </w:rPr>
        <w:t>НФОРМАЦ</w:t>
      </w:r>
      <w:r>
        <w:rPr>
          <w:b/>
          <w:bCs/>
        </w:rPr>
        <w:t>И</w:t>
      </w:r>
      <w:r w:rsidRPr="006F3494">
        <w:rPr>
          <w:b/>
          <w:bCs/>
        </w:rPr>
        <w:t xml:space="preserve">ЈЕ </w:t>
      </w:r>
      <w:r>
        <w:rPr>
          <w:b/>
          <w:bCs/>
        </w:rPr>
        <w:t>И</w:t>
      </w:r>
      <w:r w:rsidRPr="006F3494">
        <w:rPr>
          <w:b/>
          <w:bCs/>
        </w:rPr>
        <w:t>Л</w:t>
      </w:r>
      <w:r>
        <w:rPr>
          <w:b/>
          <w:bCs/>
        </w:rPr>
        <w:t>И</w:t>
      </w:r>
      <w:r w:rsidRPr="006F3494">
        <w:rPr>
          <w:b/>
          <w:bCs/>
        </w:rPr>
        <w:t xml:space="preserve"> ПОЈАШЊЕЊА У </w:t>
      </w:r>
      <w:r>
        <w:rPr>
          <w:b/>
          <w:bCs/>
        </w:rPr>
        <w:t>В</w:t>
      </w:r>
      <w:r w:rsidRPr="006F3494">
        <w:rPr>
          <w:b/>
          <w:bCs/>
        </w:rPr>
        <w:t>ЕЗ</w:t>
      </w:r>
      <w:r>
        <w:rPr>
          <w:b/>
          <w:bCs/>
        </w:rPr>
        <w:t>И</w:t>
      </w:r>
      <w:r w:rsidRPr="006F3494">
        <w:rPr>
          <w:b/>
          <w:bCs/>
        </w:rPr>
        <w:t xml:space="preserve"> СА ПР</w:t>
      </w:r>
      <w:r>
        <w:rPr>
          <w:b/>
          <w:bCs/>
        </w:rPr>
        <w:t>И</w:t>
      </w:r>
      <w:r w:rsidRPr="006F3494">
        <w:rPr>
          <w:b/>
          <w:bCs/>
        </w:rPr>
        <w:t>ПРЕМАЊЕМ ПОНУДЕ</w:t>
      </w:r>
    </w:p>
    <w:p w:rsidR="001B2FCD" w:rsidRPr="006F3494" w:rsidRDefault="001B2FCD" w:rsidP="001B2FCD">
      <w:pPr>
        <w:jc w:val="both"/>
        <w:rPr>
          <w:b/>
          <w:bCs/>
        </w:rPr>
      </w:pPr>
    </w:p>
    <w:p w:rsidR="001B2FCD" w:rsidRPr="006F3494" w:rsidRDefault="001B2FCD" w:rsidP="001B2FCD">
      <w:pPr>
        <w:jc w:val="both"/>
      </w:pPr>
      <w:r w:rsidRPr="006F3494">
        <w:t xml:space="preserve">Заинтересовано лице може, у писаном </w:t>
      </w:r>
      <w:r w:rsidRPr="006F3494">
        <w:rPr>
          <w:color w:val="auto"/>
        </w:rPr>
        <w:t xml:space="preserve">облику </w:t>
      </w:r>
      <w:r w:rsidRPr="006F3494">
        <w:rPr>
          <w:i/>
          <w:color w:val="auto"/>
        </w:rPr>
        <w:t>путем поште</w:t>
      </w:r>
      <w:r w:rsidRPr="006F3494">
        <w:rPr>
          <w:i/>
          <w:color w:val="auto"/>
          <w:lang w:val="sr-Cyrl-CS"/>
        </w:rPr>
        <w:t xml:space="preserve"> на адресу наручиоца</w:t>
      </w:r>
      <w:r w:rsidRPr="006F3494">
        <w:rPr>
          <w:i/>
          <w:color w:val="auto"/>
        </w:rPr>
        <w:t>, електронске поште</w:t>
      </w:r>
      <w:r w:rsidRPr="006F3494">
        <w:rPr>
          <w:i/>
          <w:color w:val="auto"/>
          <w:lang w:val="sr-Cyrl-CS"/>
        </w:rPr>
        <w:t xml:space="preserve"> на </w:t>
      </w:r>
      <w:r>
        <w:rPr>
          <w:i/>
          <w:iCs/>
          <w:color w:val="auto"/>
        </w:rPr>
        <w:t>e</w:t>
      </w:r>
      <w:r w:rsidRPr="006F3494">
        <w:rPr>
          <w:i/>
          <w:iCs/>
          <w:color w:val="auto"/>
          <w:lang w:val="ru-RU"/>
        </w:rPr>
        <w:t>-</w:t>
      </w:r>
      <w:r>
        <w:rPr>
          <w:i/>
          <w:iCs/>
          <w:color w:val="auto"/>
        </w:rPr>
        <w:t>mail</w:t>
      </w:r>
      <w:r w:rsidRPr="006F3494">
        <w:rPr>
          <w:color w:val="auto"/>
          <w:lang w:val="sr-Latn-CS"/>
        </w:rPr>
        <w:t xml:space="preserve"> </w:t>
      </w:r>
      <w:r>
        <w:rPr>
          <w:color w:val="auto"/>
          <w:lang w:val="sr-Latn-CS"/>
        </w:rPr>
        <w:t>javnenabavke</w:t>
      </w:r>
      <w:r w:rsidRPr="009D2F26">
        <w:rPr>
          <w:color w:val="auto"/>
          <w:lang w:val="ru-RU"/>
        </w:rPr>
        <w:t>@</w:t>
      </w:r>
      <w:r>
        <w:rPr>
          <w:color w:val="auto"/>
          <w:lang w:val="sr-Latn-CS"/>
        </w:rPr>
        <w:t>izjz</w:t>
      </w:r>
      <w:r w:rsidRPr="006F3494">
        <w:rPr>
          <w:color w:val="auto"/>
          <w:lang w:val="sr-Latn-CS"/>
        </w:rPr>
        <w:t>-</w:t>
      </w:r>
      <w:r>
        <w:rPr>
          <w:color w:val="auto"/>
          <w:lang w:val="sr-Latn-CS"/>
        </w:rPr>
        <w:t>nis</w:t>
      </w:r>
      <w:r w:rsidRPr="006F3494">
        <w:rPr>
          <w:color w:val="auto"/>
          <w:lang w:val="sr-Latn-CS"/>
        </w:rPr>
        <w:t>.</w:t>
      </w:r>
      <w:r>
        <w:rPr>
          <w:color w:val="auto"/>
          <w:lang w:val="sr-Latn-CS"/>
        </w:rPr>
        <w:t>org</w:t>
      </w:r>
      <w:r w:rsidRPr="006F3494">
        <w:rPr>
          <w:color w:val="auto"/>
          <w:lang w:val="sr-Latn-CS"/>
        </w:rPr>
        <w:t>.</w:t>
      </w:r>
      <w:r>
        <w:rPr>
          <w:color w:val="auto"/>
          <w:lang w:val="sr-Latn-CS"/>
        </w:rPr>
        <w:t>rs</w:t>
      </w:r>
      <w:r w:rsidRPr="006F3494">
        <w:rPr>
          <w:i/>
          <w:color w:val="auto"/>
        </w:rPr>
        <w:t xml:space="preserve"> или факсом</w:t>
      </w:r>
      <w:r w:rsidRPr="006F3494">
        <w:rPr>
          <w:i/>
          <w:color w:val="auto"/>
          <w:lang w:val="sr-Cyrl-CS"/>
        </w:rPr>
        <w:t xml:space="preserve"> на број</w:t>
      </w:r>
      <w:r>
        <w:rPr>
          <w:i/>
          <w:color w:val="auto"/>
        </w:rPr>
        <w:t xml:space="preserve"> </w:t>
      </w:r>
      <w:r w:rsidRPr="006F3494">
        <w:rPr>
          <w:i/>
          <w:color w:val="auto"/>
          <w:lang w:val="sr-Cyrl-CS"/>
        </w:rPr>
        <w:t>018/4225-974</w:t>
      </w:r>
      <w:r w:rsidRPr="006F3494">
        <w:rPr>
          <w:rFonts w:eastAsia="TimesNewRomanPS-BoldMT"/>
          <w:b/>
          <w:bCs/>
        </w:rPr>
        <w:t xml:space="preserve"> </w:t>
      </w:r>
      <w:r w:rsidRPr="006F3494">
        <w:t>тражити од наручиоца додатне информације или појашњења у вези са припремањем понуде,</w:t>
      </w:r>
      <w:r w:rsidRPr="00573E3A">
        <w:t xml:space="preserve"> </w:t>
      </w:r>
      <w:r>
        <w:t>при чему може да укаже наручиоцу и на евентуално уочене недостатке и неправилности у конкурсној документацији</w:t>
      </w:r>
      <w:r w:rsidRPr="006F3494">
        <w:t xml:space="preserve"> најкасније 5 дана пре истека рока за подношење понуде. </w:t>
      </w:r>
    </w:p>
    <w:p w:rsidR="001B2FCD" w:rsidRPr="006F3494" w:rsidRDefault="001B2FCD" w:rsidP="001B2FCD">
      <w:pPr>
        <w:jc w:val="both"/>
      </w:pPr>
      <w:proofErr w:type="gramStart"/>
      <w:r>
        <w:t>У случају из претходног става, Наручилац ће у року од 3 дана од дана пријема захтева, одговор објавити на Порталу јавних набавки и на својој интернет страници.</w:t>
      </w:r>
      <w:proofErr w:type="gramEnd"/>
    </w:p>
    <w:p w:rsidR="001B2FCD" w:rsidRPr="009771E2" w:rsidRDefault="001B2FCD" w:rsidP="001B2FCD">
      <w:pPr>
        <w:jc w:val="both"/>
        <w:rPr>
          <w:color w:val="auto"/>
        </w:rPr>
      </w:pPr>
      <w:proofErr w:type="gramStart"/>
      <w:r w:rsidRPr="006F3494">
        <w:t>Додатне информације или појашњења упућују се са напоменом „Захтев за додатним информацијама или појашњењима конкурсне документације,</w:t>
      </w:r>
      <w:r w:rsidRPr="006F3494">
        <w:rPr>
          <w:rFonts w:eastAsia="TimesNewRomanPS-BoldMT"/>
          <w:b/>
          <w:bCs/>
        </w:rPr>
        <w:t xml:space="preserve"> </w:t>
      </w:r>
      <w:r w:rsidRPr="009771E2">
        <w:rPr>
          <w:rFonts w:eastAsia="TimesNewRomanPS-BoldMT"/>
          <w:b/>
          <w:bCs/>
          <w:color w:val="auto"/>
        </w:rPr>
        <w:t>бр.</w:t>
      </w:r>
      <w:proofErr w:type="gramEnd"/>
      <w:r w:rsidRPr="009771E2">
        <w:rPr>
          <w:rFonts w:eastAsia="TimesNewRomanPS-BoldMT"/>
          <w:b/>
          <w:bCs/>
          <w:color w:val="auto"/>
        </w:rPr>
        <w:t xml:space="preserve"> </w:t>
      </w:r>
      <w:proofErr w:type="gramStart"/>
      <w:r w:rsidRPr="009771E2">
        <w:rPr>
          <w:rFonts w:eastAsia="TimesNewRomanPS-BoldMT"/>
          <w:b/>
          <w:bCs/>
          <w:color w:val="auto"/>
        </w:rPr>
        <w:t>ЈНМ</w:t>
      </w:r>
      <w:r>
        <w:rPr>
          <w:rFonts w:eastAsia="TimesNewRomanPS-BoldMT"/>
          <w:b/>
          <w:bCs/>
          <w:color w:val="auto"/>
        </w:rPr>
        <w:t>В</w:t>
      </w:r>
      <w:r w:rsidRPr="009771E2">
        <w:rPr>
          <w:rFonts w:eastAsia="TimesNewRomanPS-BoldMT"/>
          <w:b/>
          <w:bCs/>
          <w:color w:val="auto"/>
        </w:rPr>
        <w:t xml:space="preserve"> </w:t>
      </w:r>
      <w:r>
        <w:rPr>
          <w:rFonts w:eastAsia="TimesNewRomanPS-BoldMT"/>
          <w:b/>
          <w:bCs/>
          <w:color w:val="auto"/>
        </w:rPr>
        <w:t>3-2</w:t>
      </w:r>
      <w:r w:rsidRPr="009771E2">
        <w:rPr>
          <w:rFonts w:eastAsia="TimesNewRomanPS-BoldMT"/>
          <w:b/>
          <w:bCs/>
          <w:color w:val="auto"/>
        </w:rPr>
        <w:t>/20</w:t>
      </w:r>
      <w:r>
        <w:rPr>
          <w:rFonts w:eastAsia="TimesNewRomanPS-BoldMT"/>
          <w:b/>
          <w:bCs/>
          <w:color w:val="auto"/>
        </w:rPr>
        <w:t>20</w:t>
      </w:r>
      <w:r w:rsidRPr="009771E2">
        <w:rPr>
          <w:color w:val="auto"/>
        </w:rPr>
        <w:t>.</w:t>
      </w:r>
      <w:proofErr w:type="gramEnd"/>
    </w:p>
    <w:p w:rsidR="001B2FCD" w:rsidRPr="006F3494" w:rsidRDefault="001B2FCD" w:rsidP="001B2FCD">
      <w:pPr>
        <w:jc w:val="both"/>
      </w:pPr>
      <w:proofErr w:type="gramStart"/>
      <w:r w:rsidRPr="006F3494">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6F3494">
        <w:t xml:space="preserve"> </w:t>
      </w:r>
    </w:p>
    <w:p w:rsidR="001B2FCD" w:rsidRPr="006F3494" w:rsidRDefault="001B2FCD" w:rsidP="001B2FCD">
      <w:pPr>
        <w:jc w:val="both"/>
      </w:pPr>
      <w:proofErr w:type="gramStart"/>
      <w:r w:rsidRPr="006F3494">
        <w:t>По истеку рока предвиђеног за подношење понуда н</w:t>
      </w:r>
      <w:r w:rsidRPr="006F3494">
        <w:rPr>
          <w:lang w:val="sr-Cyrl-CS"/>
        </w:rPr>
        <w:t>а</w:t>
      </w:r>
      <w:r w:rsidRPr="006F3494">
        <w:t>ручилац не може да мења нити да допуњује конкурсну документацију.</w:t>
      </w:r>
      <w:proofErr w:type="gramEnd"/>
      <w:r w:rsidRPr="006F3494">
        <w:t xml:space="preserve"> </w:t>
      </w:r>
    </w:p>
    <w:p w:rsidR="001B2FCD" w:rsidRPr="006F3494" w:rsidRDefault="001B2FCD" w:rsidP="001B2FCD">
      <w:pPr>
        <w:jc w:val="both"/>
        <w:rPr>
          <w:bCs/>
          <w:color w:val="auto"/>
        </w:rPr>
      </w:pPr>
      <w:proofErr w:type="gramStart"/>
      <w:r w:rsidRPr="006F3494">
        <w:t>Тражење додатних информација или појашњења у вези са припремањем понуде телефоном није дозвољено.</w:t>
      </w:r>
      <w:proofErr w:type="gramEnd"/>
      <w:r w:rsidRPr="006F3494">
        <w:t xml:space="preserve"> </w:t>
      </w:r>
    </w:p>
    <w:p w:rsidR="001B2FCD" w:rsidRPr="006F3494" w:rsidRDefault="001B2FCD" w:rsidP="001B2FCD">
      <w:pPr>
        <w:jc w:val="both"/>
      </w:pPr>
      <w:proofErr w:type="gramStart"/>
      <w:r w:rsidRPr="006F3494">
        <w:rPr>
          <w:bCs/>
          <w:color w:val="auto"/>
        </w:rPr>
        <w:lastRenderedPageBreak/>
        <w:t>Комуникација у поступку јавне набавке врши се искључиво на начин одређен чланом 20.</w:t>
      </w:r>
      <w:proofErr w:type="gramEnd"/>
      <w:r w:rsidRPr="006F3494">
        <w:rPr>
          <w:bCs/>
          <w:color w:val="auto"/>
        </w:rPr>
        <w:t xml:space="preserve"> </w:t>
      </w:r>
      <w:proofErr w:type="gramStart"/>
      <w:r w:rsidRPr="006F3494">
        <w:rPr>
          <w:bCs/>
          <w:color w:val="auto"/>
        </w:rPr>
        <w:t>Закона.</w:t>
      </w:r>
      <w:proofErr w:type="gramEnd"/>
    </w:p>
    <w:p w:rsidR="001B2FCD" w:rsidRPr="006F3494" w:rsidRDefault="001B2FCD" w:rsidP="001B2FCD">
      <w:pPr>
        <w:jc w:val="both"/>
      </w:pPr>
    </w:p>
    <w:p w:rsidR="001B2FCD" w:rsidRPr="006F3494" w:rsidRDefault="001B2FCD" w:rsidP="001B2FCD">
      <w:pPr>
        <w:jc w:val="both"/>
        <w:rPr>
          <w:b/>
          <w:bCs/>
        </w:rPr>
      </w:pPr>
      <w:r w:rsidRPr="006F3494">
        <w:rPr>
          <w:b/>
          <w:bCs/>
        </w:rPr>
        <w:t>1</w:t>
      </w:r>
      <w:r>
        <w:rPr>
          <w:b/>
          <w:bCs/>
        </w:rPr>
        <w:t>4</w:t>
      </w:r>
      <w:r w:rsidRPr="006F3494">
        <w:rPr>
          <w:b/>
          <w:bCs/>
        </w:rPr>
        <w:t>. ДОДАТНА ОБЈАШЊЕЊА ОД ПОНУЂАЧА ПОСЛЕ ОТ</w:t>
      </w:r>
      <w:r>
        <w:rPr>
          <w:b/>
          <w:bCs/>
        </w:rPr>
        <w:t>В</w:t>
      </w:r>
      <w:r w:rsidRPr="006F3494">
        <w:rPr>
          <w:b/>
          <w:bCs/>
        </w:rPr>
        <w:t xml:space="preserve">АРАЊА ПОНУДА </w:t>
      </w:r>
      <w:r>
        <w:rPr>
          <w:b/>
          <w:bCs/>
        </w:rPr>
        <w:t>И</w:t>
      </w:r>
      <w:r w:rsidRPr="006F3494">
        <w:rPr>
          <w:b/>
          <w:bCs/>
        </w:rPr>
        <w:t xml:space="preserve"> КОНТРОЛА КОД ПОНУЂАЧА ОДНОСНО ЊЕГО</w:t>
      </w:r>
      <w:r>
        <w:rPr>
          <w:b/>
          <w:bCs/>
        </w:rPr>
        <w:t>В</w:t>
      </w:r>
      <w:r w:rsidRPr="006F3494">
        <w:rPr>
          <w:b/>
          <w:bCs/>
        </w:rPr>
        <w:t>ОГ ПОД</w:t>
      </w:r>
      <w:r>
        <w:rPr>
          <w:b/>
          <w:bCs/>
        </w:rPr>
        <w:t>И</w:t>
      </w:r>
      <w:r w:rsidRPr="006F3494">
        <w:rPr>
          <w:b/>
          <w:bCs/>
        </w:rPr>
        <w:t>З</w:t>
      </w:r>
      <w:r>
        <w:rPr>
          <w:b/>
          <w:bCs/>
        </w:rPr>
        <w:t>В</w:t>
      </w:r>
      <w:r w:rsidRPr="006F3494">
        <w:rPr>
          <w:b/>
          <w:bCs/>
        </w:rPr>
        <w:t xml:space="preserve">ОЂАЧА </w:t>
      </w:r>
    </w:p>
    <w:p w:rsidR="001B2FCD" w:rsidRPr="006F3494" w:rsidRDefault="001B2FCD" w:rsidP="001B2FCD">
      <w:pPr>
        <w:jc w:val="both"/>
        <w:rPr>
          <w:b/>
          <w:bCs/>
        </w:rPr>
      </w:pPr>
    </w:p>
    <w:p w:rsidR="001B2FCD" w:rsidRPr="006F3494" w:rsidRDefault="001B2FCD" w:rsidP="001B2FCD">
      <w:pPr>
        <w:jc w:val="both"/>
        <w:rPr>
          <w:rFonts w:eastAsia="TimesNewRomanPSMT"/>
          <w:bCs/>
        </w:rPr>
      </w:pPr>
      <w:proofErr w:type="gramStart"/>
      <w:r w:rsidRPr="006F3494">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6F3494">
        <w:t xml:space="preserve"> </w:t>
      </w:r>
      <w:proofErr w:type="gramStart"/>
      <w:r w:rsidRPr="006F3494">
        <w:t>Закона).</w:t>
      </w:r>
      <w:proofErr w:type="gramEnd"/>
      <w:r w:rsidRPr="006F3494">
        <w:t xml:space="preserve"> </w:t>
      </w:r>
    </w:p>
    <w:p w:rsidR="001B2FCD" w:rsidRPr="006F3494" w:rsidRDefault="001B2FCD" w:rsidP="001B2FCD">
      <w:pPr>
        <w:tabs>
          <w:tab w:val="left" w:pos="-135"/>
          <w:tab w:val="left" w:pos="0"/>
          <w:tab w:val="left" w:pos="120"/>
        </w:tabs>
        <w:jc w:val="both"/>
      </w:pPr>
      <w:r w:rsidRPr="006F3494">
        <w:rPr>
          <w:rFonts w:eastAsia="TimesNewRomanPSMT"/>
          <w:bCs/>
        </w:rPr>
        <w:t>Уколико наручилац оцени да су потребна додатна објашњења или је потребно извршити</w:t>
      </w:r>
      <w:r w:rsidRPr="006F3494">
        <w:t xml:space="preserve"> контролу (увид) код понуђача, односно његовог подизвођача</w:t>
      </w:r>
      <w:r w:rsidRPr="006F3494">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B2FCD" w:rsidRPr="006F3494" w:rsidRDefault="001B2FCD" w:rsidP="001B2FCD">
      <w:pPr>
        <w:tabs>
          <w:tab w:val="left" w:pos="-135"/>
          <w:tab w:val="left" w:pos="0"/>
          <w:tab w:val="left" w:pos="120"/>
        </w:tabs>
        <w:jc w:val="both"/>
      </w:pPr>
      <w:proofErr w:type="gramStart"/>
      <w:r w:rsidRPr="006F3494">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6F3494">
        <w:t xml:space="preserve"> </w:t>
      </w:r>
    </w:p>
    <w:p w:rsidR="001B2FCD" w:rsidRPr="006F3494" w:rsidRDefault="001B2FCD" w:rsidP="001B2FCD">
      <w:pPr>
        <w:tabs>
          <w:tab w:val="left" w:pos="-135"/>
          <w:tab w:val="left" w:pos="0"/>
          <w:tab w:val="left" w:pos="120"/>
        </w:tabs>
        <w:jc w:val="both"/>
      </w:pPr>
      <w:proofErr w:type="gramStart"/>
      <w:r w:rsidRPr="006F3494">
        <w:t>У случају разлике између јединичне и укупне цене, меродавна је јединична цена.</w:t>
      </w:r>
      <w:proofErr w:type="gramEnd"/>
    </w:p>
    <w:p w:rsidR="001B2FCD" w:rsidRPr="006F3494" w:rsidRDefault="001B2FCD" w:rsidP="001B2FCD">
      <w:pPr>
        <w:jc w:val="both"/>
      </w:pPr>
      <w:proofErr w:type="gramStart"/>
      <w:r w:rsidRPr="006F3494">
        <w:t>Ако се понуђач не сагласи са исправком рачунских грешака, наручил</w:t>
      </w:r>
      <w:r w:rsidRPr="006F3494">
        <w:rPr>
          <w:lang w:val="sr-Cyrl-CS"/>
        </w:rPr>
        <w:t>а</w:t>
      </w:r>
      <w:r w:rsidRPr="006F3494">
        <w:t>ц ће његову понуду одбити као неприхватљиву.</w:t>
      </w:r>
      <w:proofErr w:type="gramEnd"/>
      <w:r w:rsidRPr="006F3494">
        <w:t xml:space="preserve"> </w:t>
      </w:r>
    </w:p>
    <w:p w:rsidR="001B2FCD" w:rsidRPr="006F3494" w:rsidRDefault="001B2FCD" w:rsidP="001B2FCD">
      <w:pPr>
        <w:jc w:val="both"/>
      </w:pPr>
    </w:p>
    <w:p w:rsidR="001B2FCD" w:rsidRPr="00591236" w:rsidRDefault="001B2FCD" w:rsidP="001B2FCD">
      <w:pPr>
        <w:jc w:val="both"/>
        <w:rPr>
          <w:b/>
          <w:bCs/>
        </w:rPr>
      </w:pPr>
      <w:r w:rsidRPr="006F3494">
        <w:rPr>
          <w:b/>
          <w:bCs/>
        </w:rPr>
        <w:t>1</w:t>
      </w:r>
      <w:r>
        <w:rPr>
          <w:b/>
          <w:bCs/>
        </w:rPr>
        <w:t>5</w:t>
      </w:r>
      <w:r w:rsidRPr="006F3494">
        <w:rPr>
          <w:b/>
          <w:bCs/>
        </w:rPr>
        <w:t xml:space="preserve">. </w:t>
      </w:r>
      <w:r w:rsidRPr="00591236">
        <w:rPr>
          <w:b/>
          <w:bCs/>
        </w:rPr>
        <w:t>НЕГАТ</w:t>
      </w:r>
      <w:r>
        <w:rPr>
          <w:b/>
          <w:bCs/>
        </w:rPr>
        <w:t>ИВ</w:t>
      </w:r>
      <w:r w:rsidRPr="00591236">
        <w:rPr>
          <w:b/>
          <w:bCs/>
        </w:rPr>
        <w:t>Н</w:t>
      </w:r>
      <w:r>
        <w:rPr>
          <w:b/>
          <w:bCs/>
        </w:rPr>
        <w:t>Е</w:t>
      </w:r>
      <w:r w:rsidRPr="00591236">
        <w:rPr>
          <w:b/>
          <w:bCs/>
        </w:rPr>
        <w:t xml:space="preserve"> РЕФЕРЕНЦ</w:t>
      </w:r>
      <w:r>
        <w:rPr>
          <w:b/>
          <w:bCs/>
        </w:rPr>
        <w:t>Е</w:t>
      </w:r>
    </w:p>
    <w:p w:rsidR="001B2FCD" w:rsidRPr="004A6307" w:rsidRDefault="001B2FCD" w:rsidP="001B2FCD">
      <w:pPr>
        <w:tabs>
          <w:tab w:val="num" w:pos="360"/>
        </w:tabs>
        <w:jc w:val="both"/>
        <w:rPr>
          <w:lang w:val="sr-Cyrl-CS"/>
        </w:rPr>
      </w:pPr>
      <w:r w:rsidRPr="004A6307">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1B2FCD" w:rsidRPr="004A6307" w:rsidRDefault="001B2FCD" w:rsidP="001B2FCD">
      <w:pPr>
        <w:tabs>
          <w:tab w:val="num" w:pos="360"/>
        </w:tabs>
        <w:ind w:firstLine="720"/>
        <w:jc w:val="both"/>
        <w:rPr>
          <w:lang w:val="sr-Cyrl-CS"/>
        </w:rPr>
      </w:pPr>
      <w:r w:rsidRPr="004A6307">
        <w:rPr>
          <w:lang w:val="sr-Cyrl-CS"/>
        </w:rPr>
        <w:t>1) поступао супротно забрани из чл. 23</w:t>
      </w:r>
      <w:r w:rsidRPr="004A6307">
        <w:t>.</w:t>
      </w:r>
      <w:r w:rsidRPr="004A6307">
        <w:rPr>
          <w:lang w:val="sr-Cyrl-CS"/>
        </w:rPr>
        <w:t xml:space="preserve"> и 25. ЗЈН,</w:t>
      </w:r>
    </w:p>
    <w:p w:rsidR="001B2FCD" w:rsidRPr="004A6307" w:rsidRDefault="001B2FCD" w:rsidP="001B2FCD">
      <w:pPr>
        <w:tabs>
          <w:tab w:val="num" w:pos="360"/>
        </w:tabs>
        <w:ind w:firstLine="720"/>
        <w:jc w:val="both"/>
        <w:rPr>
          <w:lang w:val="sr-Cyrl-CS"/>
        </w:rPr>
      </w:pPr>
      <w:r w:rsidRPr="004A6307">
        <w:rPr>
          <w:lang w:val="sr-Cyrl-CS"/>
        </w:rPr>
        <w:t>2) учинио повреду конкуренције,</w:t>
      </w:r>
    </w:p>
    <w:p w:rsidR="001B2FCD" w:rsidRPr="004A6307" w:rsidRDefault="001B2FCD" w:rsidP="001B2FCD">
      <w:pPr>
        <w:tabs>
          <w:tab w:val="num" w:pos="360"/>
        </w:tabs>
        <w:ind w:firstLine="720"/>
        <w:jc w:val="both"/>
        <w:rPr>
          <w:lang w:val="sr-Cyrl-CS"/>
        </w:rPr>
      </w:pPr>
      <w:r w:rsidRPr="004A6307">
        <w:rPr>
          <w:lang w:val="sr-Cyrl-CS"/>
        </w:rPr>
        <w:t>3) доставио неистините податке у понуди или без о</w:t>
      </w:r>
      <w:r w:rsidRPr="004A6307">
        <w:t>п</w:t>
      </w:r>
      <w:r w:rsidRPr="004A6307">
        <w:rPr>
          <w:lang w:val="sr-Cyrl-CS"/>
        </w:rPr>
        <w:t>равданих разлога одбио да закључи уговор о јавној набавци, након што му је уговор додељен,</w:t>
      </w:r>
    </w:p>
    <w:p w:rsidR="001B2FCD" w:rsidRPr="004A6307" w:rsidRDefault="001B2FCD" w:rsidP="001B2FCD">
      <w:pPr>
        <w:tabs>
          <w:tab w:val="num" w:pos="360"/>
        </w:tabs>
        <w:ind w:firstLine="720"/>
        <w:jc w:val="both"/>
        <w:rPr>
          <w:lang w:val="sr-Cyrl-CS"/>
        </w:rPr>
      </w:pPr>
      <w:r w:rsidRPr="004A6307">
        <w:rPr>
          <w:lang w:val="sr-Cyrl-CS"/>
        </w:rPr>
        <w:t>4) одбио да достави доказе и средства обезбеђења на шта се у понуди обавезао.</w:t>
      </w:r>
    </w:p>
    <w:p w:rsidR="001B2FCD" w:rsidRPr="004A6307" w:rsidRDefault="001B2FCD" w:rsidP="001B2FCD">
      <w:pPr>
        <w:tabs>
          <w:tab w:val="num" w:pos="360"/>
        </w:tabs>
        <w:jc w:val="both"/>
        <w:rPr>
          <w:lang w:val="sr-Cyrl-CS"/>
        </w:rPr>
      </w:pPr>
      <w:r w:rsidRPr="004A6307">
        <w:rPr>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1B2FCD" w:rsidRPr="004A6307" w:rsidRDefault="001B2FCD" w:rsidP="001B2FCD">
      <w:pPr>
        <w:tabs>
          <w:tab w:val="num" w:pos="360"/>
        </w:tabs>
        <w:jc w:val="both"/>
        <w:rPr>
          <w:lang w:val="sr-Cyrl-CS"/>
        </w:rPr>
      </w:pPr>
      <w:r w:rsidRPr="004A6307">
        <w:rPr>
          <w:lang w:val="sr-Cyrl-CS"/>
        </w:rPr>
        <w:t>Доказ може бити:</w:t>
      </w:r>
    </w:p>
    <w:p w:rsidR="001B2FCD" w:rsidRPr="004A6307" w:rsidRDefault="001B2FCD" w:rsidP="001B2FCD">
      <w:pPr>
        <w:tabs>
          <w:tab w:val="num" w:pos="360"/>
        </w:tabs>
        <w:ind w:firstLine="720"/>
        <w:jc w:val="both"/>
        <w:rPr>
          <w:lang w:val="sr-Cyrl-CS"/>
        </w:rPr>
      </w:pPr>
      <w:r w:rsidRPr="004A6307">
        <w:rPr>
          <w:lang w:val="sr-Cyrl-CS"/>
        </w:rPr>
        <w:t>1) правоснажна судска одлука или коначна одлука другог надлежног органа,</w:t>
      </w:r>
    </w:p>
    <w:p w:rsidR="001B2FCD" w:rsidRPr="004A6307" w:rsidRDefault="001B2FCD" w:rsidP="001B2FCD">
      <w:pPr>
        <w:tabs>
          <w:tab w:val="num" w:pos="360"/>
        </w:tabs>
        <w:ind w:firstLine="720"/>
        <w:jc w:val="both"/>
        <w:rPr>
          <w:lang w:val="sr-Cyrl-CS"/>
        </w:rPr>
      </w:pPr>
      <w:r w:rsidRPr="004A6307">
        <w:rPr>
          <w:lang w:val="sr-Cyrl-CS"/>
        </w:rPr>
        <w:t>2) исправа о реализованом средству обезбеђења испуњења обавеза у поступку јавне набавке или испуњења уговорних обавеза,</w:t>
      </w:r>
    </w:p>
    <w:p w:rsidR="001B2FCD" w:rsidRPr="004A6307" w:rsidRDefault="001B2FCD" w:rsidP="001B2FCD">
      <w:pPr>
        <w:tabs>
          <w:tab w:val="num" w:pos="360"/>
        </w:tabs>
        <w:ind w:firstLine="720"/>
        <w:jc w:val="both"/>
        <w:rPr>
          <w:lang w:val="sr-Cyrl-CS"/>
        </w:rPr>
      </w:pPr>
      <w:r w:rsidRPr="004A6307">
        <w:rPr>
          <w:lang w:val="sr-Cyrl-CS"/>
        </w:rPr>
        <w:t>3) исправа о наплаћеној уговорној казни,</w:t>
      </w:r>
    </w:p>
    <w:p w:rsidR="001B2FCD" w:rsidRPr="004A6307" w:rsidRDefault="001B2FCD" w:rsidP="001B2FCD">
      <w:pPr>
        <w:tabs>
          <w:tab w:val="num" w:pos="360"/>
        </w:tabs>
        <w:ind w:firstLine="720"/>
        <w:jc w:val="both"/>
        <w:rPr>
          <w:lang w:val="sr-Cyrl-CS"/>
        </w:rPr>
      </w:pPr>
      <w:r>
        <w:rPr>
          <w:lang w:val="sr-Cyrl-CS"/>
        </w:rPr>
        <w:t>4)</w:t>
      </w:r>
      <w:r>
        <w:t xml:space="preserve"> </w:t>
      </w:r>
      <w:r w:rsidRPr="004A6307">
        <w:rPr>
          <w:lang w:val="sr-Cyrl-CS"/>
        </w:rPr>
        <w:t>рекламације потрошача, односно корисника, ако нису отклоњене у уговореном року,</w:t>
      </w:r>
    </w:p>
    <w:p w:rsidR="001B2FCD" w:rsidRPr="004A6307" w:rsidRDefault="001B2FCD" w:rsidP="001B2FCD">
      <w:pPr>
        <w:tabs>
          <w:tab w:val="num" w:pos="360"/>
        </w:tabs>
        <w:ind w:firstLine="720"/>
        <w:jc w:val="both"/>
        <w:rPr>
          <w:lang w:val="sr-Cyrl-CS"/>
        </w:rPr>
      </w:pPr>
      <w:r w:rsidRPr="004A6307">
        <w:rPr>
          <w:lang w:val="sr-Cyrl-CS"/>
        </w:rPr>
        <w:t>5) извештај надзорног органа о изведеним радовима који нису у складу са пројектом, односно уговором,</w:t>
      </w:r>
    </w:p>
    <w:p w:rsidR="001B2FCD" w:rsidRPr="004A6307" w:rsidRDefault="001B2FCD" w:rsidP="001B2FCD">
      <w:pPr>
        <w:tabs>
          <w:tab w:val="num" w:pos="360"/>
        </w:tabs>
        <w:ind w:firstLine="720"/>
        <w:jc w:val="both"/>
        <w:rPr>
          <w:lang w:val="sr-Cyrl-CS"/>
        </w:rPr>
      </w:pPr>
      <w:r w:rsidRPr="004A6307">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1B2FCD" w:rsidRPr="004A6307" w:rsidRDefault="001B2FCD" w:rsidP="001B2FCD">
      <w:pPr>
        <w:tabs>
          <w:tab w:val="num" w:pos="360"/>
        </w:tabs>
        <w:ind w:firstLine="720"/>
        <w:jc w:val="both"/>
        <w:rPr>
          <w:lang w:val="sr-Cyrl-CS"/>
        </w:rPr>
      </w:pPr>
      <w:r w:rsidRPr="004A6307">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1B2FCD" w:rsidRPr="004A6307" w:rsidRDefault="001B2FCD" w:rsidP="001B2FCD">
      <w:pPr>
        <w:tabs>
          <w:tab w:val="num" w:pos="360"/>
        </w:tabs>
        <w:jc w:val="both"/>
        <w:rPr>
          <w:lang w:val="sr-Cyrl-CS"/>
        </w:rPr>
      </w:pPr>
      <w:r w:rsidRPr="004A6307">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1B2FCD" w:rsidRPr="00C91D92" w:rsidRDefault="001B2FCD" w:rsidP="001B2FCD">
      <w:pPr>
        <w:jc w:val="both"/>
        <w:rPr>
          <w:rFonts w:eastAsia="TimesNewRomanPSMT"/>
          <w:b/>
          <w:bCs/>
          <w:i/>
          <w:iCs/>
          <w:lang w:val="sr-Cyrl-CS"/>
        </w:rPr>
      </w:pPr>
    </w:p>
    <w:p w:rsidR="001B2FCD" w:rsidRPr="00FF4E34" w:rsidRDefault="001B2FCD" w:rsidP="001B2FCD">
      <w:pPr>
        <w:jc w:val="both"/>
        <w:rPr>
          <w:color w:val="auto"/>
        </w:rPr>
      </w:pPr>
    </w:p>
    <w:p w:rsidR="001B2FCD" w:rsidRPr="00FF4E34" w:rsidRDefault="001B2FCD" w:rsidP="001B2FCD">
      <w:pPr>
        <w:jc w:val="both"/>
        <w:rPr>
          <w:color w:val="auto"/>
        </w:rPr>
      </w:pPr>
      <w:r w:rsidRPr="00FF4E34">
        <w:rPr>
          <w:b/>
          <w:bCs/>
          <w:color w:val="auto"/>
        </w:rPr>
        <w:t>1</w:t>
      </w:r>
      <w:r>
        <w:rPr>
          <w:b/>
          <w:bCs/>
          <w:color w:val="auto"/>
        </w:rPr>
        <w:t>6</w:t>
      </w:r>
      <w:r w:rsidRPr="00FF4E34">
        <w:rPr>
          <w:b/>
          <w:bCs/>
          <w:color w:val="auto"/>
        </w:rPr>
        <w:t xml:space="preserve">. </w:t>
      </w:r>
      <w:r>
        <w:rPr>
          <w:b/>
          <w:bCs/>
          <w:color w:val="auto"/>
        </w:rPr>
        <w:t>В</w:t>
      </w:r>
      <w:r w:rsidRPr="00FF4E34">
        <w:rPr>
          <w:b/>
          <w:bCs/>
          <w:color w:val="auto"/>
        </w:rPr>
        <w:t>РСТА КР</w:t>
      </w:r>
      <w:r>
        <w:rPr>
          <w:b/>
          <w:bCs/>
          <w:color w:val="auto"/>
        </w:rPr>
        <w:t>И</w:t>
      </w:r>
      <w:r w:rsidRPr="00FF4E34">
        <w:rPr>
          <w:b/>
          <w:bCs/>
          <w:color w:val="auto"/>
        </w:rPr>
        <w:t>ТЕР</w:t>
      </w:r>
      <w:r>
        <w:rPr>
          <w:b/>
          <w:bCs/>
          <w:color w:val="auto"/>
        </w:rPr>
        <w:t>И</w:t>
      </w:r>
      <w:r w:rsidRPr="00FF4E34">
        <w:rPr>
          <w:b/>
          <w:bCs/>
          <w:color w:val="auto"/>
        </w:rPr>
        <w:t>ЈУМА ЗА ДОДЕЛУ УГО</w:t>
      </w:r>
      <w:r>
        <w:rPr>
          <w:b/>
          <w:bCs/>
          <w:color w:val="auto"/>
        </w:rPr>
        <w:t>В</w:t>
      </w:r>
      <w:r w:rsidRPr="00FF4E34">
        <w:rPr>
          <w:b/>
          <w:bCs/>
          <w:color w:val="auto"/>
        </w:rPr>
        <w:t>ОРА, ЕЛЕМЕНТ</w:t>
      </w:r>
      <w:r>
        <w:rPr>
          <w:b/>
          <w:bCs/>
          <w:color w:val="auto"/>
        </w:rPr>
        <w:t>И</w:t>
      </w:r>
      <w:r w:rsidRPr="00FF4E34">
        <w:rPr>
          <w:b/>
          <w:bCs/>
          <w:color w:val="auto"/>
        </w:rPr>
        <w:t xml:space="preserve"> КР</w:t>
      </w:r>
      <w:r>
        <w:rPr>
          <w:b/>
          <w:bCs/>
          <w:color w:val="auto"/>
        </w:rPr>
        <w:t>И</w:t>
      </w:r>
      <w:r w:rsidRPr="00FF4E34">
        <w:rPr>
          <w:b/>
          <w:bCs/>
          <w:color w:val="auto"/>
        </w:rPr>
        <w:t>ТЕР</w:t>
      </w:r>
      <w:r>
        <w:rPr>
          <w:b/>
          <w:bCs/>
          <w:color w:val="auto"/>
        </w:rPr>
        <w:t>И</w:t>
      </w:r>
      <w:r w:rsidRPr="00FF4E34">
        <w:rPr>
          <w:b/>
          <w:bCs/>
          <w:color w:val="auto"/>
        </w:rPr>
        <w:t>ЈУМА НА ОСНО</w:t>
      </w:r>
      <w:r>
        <w:rPr>
          <w:b/>
          <w:bCs/>
          <w:color w:val="auto"/>
        </w:rPr>
        <w:t>В</w:t>
      </w:r>
      <w:r w:rsidRPr="00FF4E34">
        <w:rPr>
          <w:b/>
          <w:bCs/>
          <w:color w:val="auto"/>
        </w:rPr>
        <w:t>У КОЈ</w:t>
      </w:r>
      <w:r>
        <w:rPr>
          <w:b/>
          <w:bCs/>
          <w:color w:val="auto"/>
        </w:rPr>
        <w:t>И</w:t>
      </w:r>
      <w:r w:rsidRPr="00FF4E34">
        <w:rPr>
          <w:b/>
          <w:bCs/>
          <w:color w:val="auto"/>
        </w:rPr>
        <w:t>Х СЕ ДОДЕЉУЈЕ УГО</w:t>
      </w:r>
      <w:r>
        <w:rPr>
          <w:b/>
          <w:bCs/>
          <w:color w:val="auto"/>
        </w:rPr>
        <w:t>В</w:t>
      </w:r>
      <w:r w:rsidRPr="00FF4E34">
        <w:rPr>
          <w:b/>
          <w:bCs/>
          <w:color w:val="auto"/>
        </w:rPr>
        <w:t xml:space="preserve">ОР </w:t>
      </w:r>
      <w:r>
        <w:rPr>
          <w:b/>
          <w:bCs/>
          <w:color w:val="auto"/>
        </w:rPr>
        <w:t>И</w:t>
      </w:r>
      <w:r w:rsidRPr="00FF4E34">
        <w:rPr>
          <w:b/>
          <w:bCs/>
          <w:color w:val="auto"/>
        </w:rPr>
        <w:t xml:space="preserve"> </w:t>
      </w:r>
      <w:r w:rsidRPr="00FF4E34">
        <w:rPr>
          <w:b/>
          <w:bCs/>
          <w:color w:val="auto"/>
        </w:rPr>
        <w:lastRenderedPageBreak/>
        <w:t>МЕТОДОЛОГ</w:t>
      </w:r>
      <w:r>
        <w:rPr>
          <w:b/>
          <w:bCs/>
          <w:color w:val="auto"/>
        </w:rPr>
        <w:t>И</w:t>
      </w:r>
      <w:r w:rsidRPr="00FF4E34">
        <w:rPr>
          <w:b/>
          <w:bCs/>
          <w:color w:val="auto"/>
        </w:rPr>
        <w:t>ЈА ЗА ДОДЕЛУ ПОНДЕРА ЗА С</w:t>
      </w:r>
      <w:r>
        <w:rPr>
          <w:b/>
          <w:bCs/>
          <w:color w:val="auto"/>
        </w:rPr>
        <w:t>В</w:t>
      </w:r>
      <w:r w:rsidRPr="00FF4E34">
        <w:rPr>
          <w:b/>
          <w:bCs/>
          <w:color w:val="auto"/>
        </w:rPr>
        <w:t>АК</w:t>
      </w:r>
      <w:r>
        <w:rPr>
          <w:b/>
          <w:bCs/>
          <w:color w:val="auto"/>
        </w:rPr>
        <w:t>И</w:t>
      </w:r>
      <w:r w:rsidRPr="00FF4E34">
        <w:rPr>
          <w:b/>
          <w:bCs/>
          <w:color w:val="auto"/>
        </w:rPr>
        <w:t xml:space="preserve"> ЕЛЕМЕНТ КР</w:t>
      </w:r>
      <w:r>
        <w:rPr>
          <w:b/>
          <w:bCs/>
          <w:color w:val="auto"/>
        </w:rPr>
        <w:t>И</w:t>
      </w:r>
      <w:r w:rsidRPr="00FF4E34">
        <w:rPr>
          <w:b/>
          <w:bCs/>
          <w:color w:val="auto"/>
        </w:rPr>
        <w:t>ТЕР</w:t>
      </w:r>
      <w:r>
        <w:rPr>
          <w:b/>
          <w:bCs/>
          <w:color w:val="auto"/>
        </w:rPr>
        <w:t>И</w:t>
      </w:r>
      <w:r w:rsidRPr="00FF4E34">
        <w:rPr>
          <w:b/>
          <w:bCs/>
          <w:color w:val="auto"/>
        </w:rPr>
        <w:t>ЈУМА</w:t>
      </w:r>
    </w:p>
    <w:p w:rsidR="001B2FCD" w:rsidRPr="00ED1B23" w:rsidRDefault="001B2FCD" w:rsidP="001B2FCD">
      <w:pPr>
        <w:jc w:val="both"/>
      </w:pPr>
      <w:r>
        <w:rPr>
          <w:color w:val="auto"/>
        </w:rPr>
        <w:t>И</w:t>
      </w:r>
      <w:r w:rsidRPr="0065081D">
        <w:rPr>
          <w:color w:val="auto"/>
        </w:rPr>
        <w:t xml:space="preserve">збор најповољније понуде ће се извршити применом критеријума </w:t>
      </w:r>
      <w:r w:rsidRPr="0065081D">
        <w:rPr>
          <w:b/>
          <w:bCs/>
          <w:color w:val="auto"/>
        </w:rPr>
        <w:t>„</w:t>
      </w:r>
      <w:r w:rsidRPr="00ED1B23">
        <w:rPr>
          <w:b/>
        </w:rPr>
        <w:t xml:space="preserve"> </w:t>
      </w:r>
      <w:r w:rsidRPr="00EF44A5">
        <w:rPr>
          <w:bCs/>
          <w:lang w:val="sr-Cyrl-CS"/>
        </w:rPr>
        <w:t>Најнижа</w:t>
      </w:r>
      <w:r w:rsidRPr="00EF44A5">
        <w:rPr>
          <w:bCs/>
        </w:rPr>
        <w:t xml:space="preserve"> пону</w:t>
      </w:r>
      <w:r w:rsidRPr="00EF44A5">
        <w:rPr>
          <w:bCs/>
          <w:lang w:val="sr-Cyrl-CS"/>
        </w:rPr>
        <w:t>ђена цена</w:t>
      </w:r>
      <w:r>
        <w:rPr>
          <w:bCs/>
          <w:lang w:val="sr-Cyrl-CS"/>
        </w:rPr>
        <w:t>“</w:t>
      </w:r>
    </w:p>
    <w:p w:rsidR="001B2FCD" w:rsidRPr="0024397D" w:rsidRDefault="001B2FCD" w:rsidP="001B2FCD">
      <w:pPr>
        <w:jc w:val="both"/>
        <w:outlineLvl w:val="0"/>
        <w:rPr>
          <w:color w:val="auto"/>
        </w:rPr>
      </w:pPr>
    </w:p>
    <w:p w:rsidR="001B2FCD" w:rsidRPr="006F3494" w:rsidRDefault="001B2FCD" w:rsidP="001B2FCD">
      <w:pPr>
        <w:jc w:val="both"/>
        <w:rPr>
          <w:b/>
          <w:bCs/>
        </w:rPr>
      </w:pPr>
      <w:r w:rsidRPr="006F3494">
        <w:rPr>
          <w:b/>
          <w:bCs/>
        </w:rPr>
        <w:t>1</w:t>
      </w:r>
      <w:r>
        <w:rPr>
          <w:b/>
          <w:bCs/>
        </w:rPr>
        <w:t>7</w:t>
      </w:r>
      <w:r w:rsidRPr="006F3494">
        <w:rPr>
          <w:b/>
          <w:bCs/>
        </w:rPr>
        <w:t>. ЕЛЕМЕНТ</w:t>
      </w:r>
      <w:r>
        <w:rPr>
          <w:b/>
          <w:bCs/>
        </w:rPr>
        <w:t>И</w:t>
      </w:r>
      <w:r w:rsidRPr="006F3494">
        <w:rPr>
          <w:b/>
          <w:bCs/>
        </w:rPr>
        <w:t xml:space="preserve"> КР</w:t>
      </w:r>
      <w:r>
        <w:rPr>
          <w:b/>
          <w:bCs/>
        </w:rPr>
        <w:t>И</w:t>
      </w:r>
      <w:r w:rsidRPr="006F3494">
        <w:rPr>
          <w:b/>
          <w:bCs/>
        </w:rPr>
        <w:t>ТЕР</w:t>
      </w:r>
      <w:r>
        <w:rPr>
          <w:b/>
          <w:bCs/>
        </w:rPr>
        <w:t>И</w:t>
      </w:r>
      <w:r w:rsidRPr="006F3494">
        <w:rPr>
          <w:b/>
          <w:bCs/>
        </w:rPr>
        <w:t>ЈУМА НА ОСНО</w:t>
      </w:r>
      <w:r>
        <w:rPr>
          <w:b/>
          <w:bCs/>
        </w:rPr>
        <w:t>В</w:t>
      </w:r>
      <w:r w:rsidRPr="006F3494">
        <w:rPr>
          <w:b/>
          <w:bCs/>
        </w:rPr>
        <w:t>У КОЈ</w:t>
      </w:r>
      <w:r>
        <w:rPr>
          <w:b/>
          <w:bCs/>
        </w:rPr>
        <w:t>И</w:t>
      </w:r>
      <w:r w:rsidRPr="006F3494">
        <w:rPr>
          <w:b/>
          <w:bCs/>
        </w:rPr>
        <w:t>Х ЋЕ НАРУЧ</w:t>
      </w:r>
      <w:r>
        <w:rPr>
          <w:b/>
          <w:bCs/>
        </w:rPr>
        <w:t>И</w:t>
      </w:r>
      <w:r w:rsidRPr="006F3494">
        <w:rPr>
          <w:b/>
          <w:bCs/>
        </w:rPr>
        <w:t xml:space="preserve">ЛАЦ </w:t>
      </w:r>
      <w:r>
        <w:rPr>
          <w:b/>
          <w:bCs/>
        </w:rPr>
        <w:t>И</w:t>
      </w:r>
      <w:r w:rsidRPr="006F3494">
        <w:rPr>
          <w:b/>
          <w:bCs/>
        </w:rPr>
        <w:t>З</w:t>
      </w:r>
      <w:r>
        <w:rPr>
          <w:b/>
          <w:bCs/>
        </w:rPr>
        <w:t>В</w:t>
      </w:r>
      <w:r w:rsidRPr="006F3494">
        <w:rPr>
          <w:b/>
          <w:bCs/>
        </w:rPr>
        <w:t>РШ</w:t>
      </w:r>
      <w:r>
        <w:rPr>
          <w:b/>
          <w:bCs/>
        </w:rPr>
        <w:t>И</w:t>
      </w:r>
      <w:r w:rsidRPr="006F3494">
        <w:rPr>
          <w:b/>
          <w:bCs/>
        </w:rPr>
        <w:t>Т</w:t>
      </w:r>
      <w:r>
        <w:rPr>
          <w:b/>
          <w:bCs/>
        </w:rPr>
        <w:t>И</w:t>
      </w:r>
      <w:r w:rsidRPr="006F3494">
        <w:rPr>
          <w:b/>
          <w:bCs/>
        </w:rPr>
        <w:t xml:space="preserve"> ДОДЕЛУ УГО</w:t>
      </w:r>
      <w:r>
        <w:rPr>
          <w:b/>
          <w:bCs/>
        </w:rPr>
        <w:t>В</w:t>
      </w:r>
      <w:r w:rsidRPr="006F3494">
        <w:rPr>
          <w:b/>
          <w:bCs/>
        </w:rPr>
        <w:t>ОРА У С</w:t>
      </w:r>
      <w:r>
        <w:rPr>
          <w:b/>
          <w:bCs/>
        </w:rPr>
        <w:t>И</w:t>
      </w:r>
      <w:r w:rsidRPr="006F3494">
        <w:rPr>
          <w:b/>
          <w:bCs/>
        </w:rPr>
        <w:t>ТУАЦ</w:t>
      </w:r>
      <w:r>
        <w:rPr>
          <w:b/>
          <w:bCs/>
        </w:rPr>
        <w:t>И</w:t>
      </w:r>
      <w:r w:rsidRPr="006F3494">
        <w:rPr>
          <w:b/>
          <w:bCs/>
        </w:rPr>
        <w:t>Ј</w:t>
      </w:r>
      <w:r>
        <w:rPr>
          <w:b/>
          <w:bCs/>
        </w:rPr>
        <w:t>И</w:t>
      </w:r>
      <w:r w:rsidRPr="006F3494">
        <w:rPr>
          <w:b/>
          <w:bCs/>
        </w:rPr>
        <w:t xml:space="preserve"> КАДА ПОСТОЈЕ Д</w:t>
      </w:r>
      <w:r>
        <w:rPr>
          <w:b/>
          <w:bCs/>
        </w:rPr>
        <w:t>В</w:t>
      </w:r>
      <w:r w:rsidRPr="006F3494">
        <w:rPr>
          <w:b/>
          <w:bCs/>
        </w:rPr>
        <w:t xml:space="preserve">Е </w:t>
      </w:r>
      <w:r>
        <w:rPr>
          <w:b/>
          <w:bCs/>
        </w:rPr>
        <w:t>И</w:t>
      </w:r>
      <w:r w:rsidRPr="006F3494">
        <w:rPr>
          <w:b/>
          <w:bCs/>
        </w:rPr>
        <w:t>Л</w:t>
      </w:r>
      <w:r>
        <w:rPr>
          <w:b/>
          <w:bCs/>
        </w:rPr>
        <w:t>И</w:t>
      </w:r>
      <w:r w:rsidRPr="006F3494">
        <w:rPr>
          <w:b/>
          <w:bCs/>
        </w:rPr>
        <w:t xml:space="preserve"> </w:t>
      </w:r>
      <w:r>
        <w:rPr>
          <w:b/>
          <w:bCs/>
        </w:rPr>
        <w:t>ВИ</w:t>
      </w:r>
      <w:r w:rsidRPr="006F3494">
        <w:rPr>
          <w:b/>
          <w:bCs/>
        </w:rPr>
        <w:t>ШЕ ПОНУДА СА ЈЕДНАК</w:t>
      </w:r>
      <w:r>
        <w:rPr>
          <w:b/>
          <w:bCs/>
        </w:rPr>
        <w:t>И</w:t>
      </w:r>
      <w:r w:rsidRPr="006F3494">
        <w:rPr>
          <w:b/>
          <w:bCs/>
        </w:rPr>
        <w:t xml:space="preserve">М БРОЈЕМ ПОНДЕРА </w:t>
      </w:r>
      <w:r>
        <w:rPr>
          <w:b/>
          <w:bCs/>
        </w:rPr>
        <w:t>И</w:t>
      </w:r>
      <w:r w:rsidRPr="006F3494">
        <w:rPr>
          <w:b/>
          <w:bCs/>
        </w:rPr>
        <w:t>Л</w:t>
      </w:r>
      <w:r>
        <w:rPr>
          <w:b/>
          <w:bCs/>
        </w:rPr>
        <w:t>И</w:t>
      </w:r>
      <w:r w:rsidRPr="006F3494">
        <w:rPr>
          <w:b/>
          <w:bCs/>
        </w:rPr>
        <w:t xml:space="preserve"> </w:t>
      </w:r>
      <w:r>
        <w:rPr>
          <w:b/>
          <w:bCs/>
        </w:rPr>
        <w:t>И</w:t>
      </w:r>
      <w:r w:rsidRPr="006F3494">
        <w:rPr>
          <w:b/>
          <w:bCs/>
        </w:rPr>
        <w:t xml:space="preserve">СТОМ ПОНУЂЕНОМ ЦЕНОМ </w:t>
      </w:r>
    </w:p>
    <w:p w:rsidR="001B2FCD" w:rsidRPr="006F3494" w:rsidRDefault="001B2FCD" w:rsidP="001B2FCD">
      <w:pPr>
        <w:jc w:val="both"/>
        <w:rPr>
          <w:b/>
          <w:bCs/>
        </w:rPr>
      </w:pPr>
    </w:p>
    <w:p w:rsidR="001B2FCD" w:rsidRPr="00141AD3" w:rsidRDefault="001B2FCD" w:rsidP="001B2FCD">
      <w:pPr>
        <w:jc w:val="both"/>
        <w:rPr>
          <w:b/>
          <w:bCs/>
          <w:i/>
          <w:iCs/>
          <w:color w:val="auto"/>
        </w:rPr>
      </w:pPr>
      <w:proofErr w:type="gramStart"/>
      <w:r w:rsidRPr="00141AD3">
        <w:rPr>
          <w:iCs/>
          <w:color w:val="auto"/>
        </w:rPr>
        <w:t>Уколико две или више понуда имају ист</w:t>
      </w:r>
      <w:r w:rsidRPr="00141AD3">
        <w:rPr>
          <w:iCs/>
          <w:color w:val="auto"/>
          <w:lang w:val="sr-Cyrl-CS"/>
        </w:rPr>
        <w:t>у финансијску вредност</w:t>
      </w:r>
      <w:r w:rsidRPr="00141AD3">
        <w:rPr>
          <w:iCs/>
          <w:color w:val="auto"/>
        </w:rPr>
        <w:t>, као најповољнија биће изабрана понуда оног понуђача који је понудио дужи</w:t>
      </w:r>
      <w:r>
        <w:rPr>
          <w:iCs/>
          <w:color w:val="auto"/>
        </w:rPr>
        <w:t xml:space="preserve"> гарантни</w:t>
      </w:r>
      <w:r w:rsidRPr="00141AD3">
        <w:rPr>
          <w:iCs/>
          <w:color w:val="auto"/>
        </w:rPr>
        <w:t xml:space="preserve"> рок.</w:t>
      </w:r>
      <w:proofErr w:type="gramEnd"/>
      <w:r w:rsidRPr="00141AD3">
        <w:rPr>
          <w:iCs/>
          <w:color w:val="auto"/>
        </w:rPr>
        <w:t xml:space="preserve"> </w:t>
      </w:r>
      <w:proofErr w:type="gramStart"/>
      <w:r w:rsidRPr="00141AD3">
        <w:rPr>
          <w:iCs/>
          <w:color w:val="auto"/>
        </w:rPr>
        <w:t>Уколико две или више понуда имају ист</w:t>
      </w:r>
      <w:r w:rsidRPr="00141AD3">
        <w:rPr>
          <w:iCs/>
          <w:color w:val="auto"/>
          <w:lang w:val="sr-Cyrl-CS"/>
        </w:rPr>
        <w:t>у финансијску вредност</w:t>
      </w:r>
      <w:r w:rsidRPr="00141AD3">
        <w:rPr>
          <w:iCs/>
          <w:color w:val="auto"/>
        </w:rPr>
        <w:t xml:space="preserve"> и </w:t>
      </w:r>
      <w:r>
        <w:rPr>
          <w:iCs/>
          <w:color w:val="auto"/>
        </w:rPr>
        <w:t xml:space="preserve">гарантни </w:t>
      </w:r>
      <w:r w:rsidRPr="00141AD3">
        <w:rPr>
          <w:iCs/>
          <w:color w:val="auto"/>
        </w:rPr>
        <w:t>рок</w:t>
      </w:r>
      <w:r>
        <w:rPr>
          <w:iCs/>
          <w:color w:val="auto"/>
        </w:rPr>
        <w:t xml:space="preserve"> </w:t>
      </w:r>
      <w:r w:rsidRPr="00141AD3">
        <w:rPr>
          <w:iCs/>
          <w:color w:val="auto"/>
        </w:rPr>
        <w:t>биће изабрана понуда оног понуђача који је понудио краћи рок извршења услуге.</w:t>
      </w:r>
      <w:proofErr w:type="gramEnd"/>
    </w:p>
    <w:p w:rsidR="001B2FCD" w:rsidRPr="00B170CD" w:rsidRDefault="001B2FCD" w:rsidP="001B2FCD">
      <w:pPr>
        <w:jc w:val="both"/>
        <w:rPr>
          <w:b/>
          <w:bCs/>
          <w:i/>
          <w:iCs/>
        </w:rPr>
      </w:pPr>
    </w:p>
    <w:p w:rsidR="001B2FCD" w:rsidRPr="006F3494" w:rsidRDefault="001B2FCD" w:rsidP="001B2FCD">
      <w:pPr>
        <w:jc w:val="both"/>
        <w:rPr>
          <w:b/>
          <w:bCs/>
        </w:rPr>
      </w:pPr>
      <w:r w:rsidRPr="006F3494">
        <w:rPr>
          <w:b/>
          <w:bCs/>
        </w:rPr>
        <w:t>1</w:t>
      </w:r>
      <w:r>
        <w:rPr>
          <w:b/>
          <w:bCs/>
        </w:rPr>
        <w:t>8</w:t>
      </w:r>
      <w:r w:rsidRPr="006F3494">
        <w:rPr>
          <w:b/>
          <w:bCs/>
        </w:rPr>
        <w:t>. ПОШТО</w:t>
      </w:r>
      <w:r>
        <w:rPr>
          <w:b/>
          <w:bCs/>
        </w:rPr>
        <w:t>В</w:t>
      </w:r>
      <w:r w:rsidRPr="006F3494">
        <w:rPr>
          <w:b/>
          <w:bCs/>
        </w:rPr>
        <w:t>АЊЕ ОБА</w:t>
      </w:r>
      <w:r>
        <w:rPr>
          <w:b/>
          <w:bCs/>
        </w:rPr>
        <w:t>В</w:t>
      </w:r>
      <w:r w:rsidRPr="006F3494">
        <w:rPr>
          <w:b/>
          <w:bCs/>
        </w:rPr>
        <w:t>ЕЗА КОЈЕ ПРО</w:t>
      </w:r>
      <w:r>
        <w:rPr>
          <w:b/>
          <w:bCs/>
        </w:rPr>
        <w:t>И</w:t>
      </w:r>
      <w:r w:rsidRPr="006F3494">
        <w:rPr>
          <w:b/>
          <w:bCs/>
        </w:rPr>
        <w:t>З</w:t>
      </w:r>
      <w:r>
        <w:rPr>
          <w:b/>
          <w:bCs/>
        </w:rPr>
        <w:t>И</w:t>
      </w:r>
      <w:r w:rsidRPr="006F3494">
        <w:rPr>
          <w:b/>
          <w:bCs/>
        </w:rPr>
        <w:t xml:space="preserve">ЛАЗЕ </w:t>
      </w:r>
      <w:r>
        <w:rPr>
          <w:b/>
          <w:bCs/>
        </w:rPr>
        <w:t>И</w:t>
      </w:r>
      <w:r w:rsidRPr="006F3494">
        <w:rPr>
          <w:b/>
          <w:bCs/>
        </w:rPr>
        <w:t xml:space="preserve">З </w:t>
      </w:r>
      <w:r>
        <w:rPr>
          <w:b/>
          <w:bCs/>
        </w:rPr>
        <w:t>В</w:t>
      </w:r>
      <w:r w:rsidRPr="006F3494">
        <w:rPr>
          <w:b/>
          <w:bCs/>
        </w:rPr>
        <w:t>АЖЕЋ</w:t>
      </w:r>
      <w:r>
        <w:rPr>
          <w:b/>
          <w:bCs/>
        </w:rPr>
        <w:t>И</w:t>
      </w:r>
      <w:r w:rsidRPr="006F3494">
        <w:rPr>
          <w:b/>
          <w:bCs/>
        </w:rPr>
        <w:t>Х ПРОП</w:t>
      </w:r>
      <w:r>
        <w:rPr>
          <w:b/>
          <w:bCs/>
        </w:rPr>
        <w:t>И</w:t>
      </w:r>
      <w:r w:rsidRPr="006F3494">
        <w:rPr>
          <w:b/>
          <w:bCs/>
        </w:rPr>
        <w:t xml:space="preserve">СА </w:t>
      </w:r>
    </w:p>
    <w:p w:rsidR="001B2FCD" w:rsidRPr="006F3494" w:rsidRDefault="001B2FCD" w:rsidP="001B2FCD">
      <w:pPr>
        <w:jc w:val="both"/>
        <w:rPr>
          <w:b/>
          <w:bCs/>
        </w:rPr>
      </w:pPr>
    </w:p>
    <w:p w:rsidR="001B2FCD" w:rsidRPr="006F3494" w:rsidRDefault="001B2FCD" w:rsidP="001B2FCD">
      <w:pPr>
        <w:jc w:val="both"/>
        <w:rPr>
          <w:b/>
        </w:rPr>
      </w:pPr>
      <w:r w:rsidRPr="006F3494">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w:t>
      </w:r>
      <w:r>
        <w:t>и да нема забрану обављања делатности која је на снази у време подношења понуда.</w:t>
      </w:r>
      <w:r w:rsidRPr="006F3494">
        <w:t xml:space="preserve"> </w:t>
      </w:r>
      <w:proofErr w:type="gramStart"/>
      <w:r w:rsidRPr="006F3494">
        <w:t>(</w:t>
      </w:r>
      <w:r w:rsidRPr="006F3494">
        <w:rPr>
          <w:b/>
        </w:rPr>
        <w:t>Образац изјаве из поглавља V</w:t>
      </w:r>
      <w:r w:rsidRPr="006F3494">
        <w:rPr>
          <w:b/>
          <w:lang w:val="ru-RU"/>
        </w:rPr>
        <w:t xml:space="preserve"> </w:t>
      </w:r>
      <w:r w:rsidRPr="006F3494">
        <w:rPr>
          <w:b/>
          <w:lang w:val="sr-Cyrl-CS"/>
        </w:rPr>
        <w:t>одељак 3.</w:t>
      </w:r>
      <w:r w:rsidRPr="006F3494">
        <w:rPr>
          <w:b/>
        </w:rPr>
        <w:t>)</w:t>
      </w:r>
      <w:r w:rsidRPr="006F3494">
        <w:rPr>
          <w:b/>
          <w:lang w:val="sr-Cyrl-CS"/>
        </w:rPr>
        <w:t>.</w:t>
      </w:r>
      <w:proofErr w:type="gramEnd"/>
    </w:p>
    <w:p w:rsidR="001B2FCD" w:rsidRPr="006F3494" w:rsidRDefault="001B2FCD" w:rsidP="001B2FCD">
      <w:pPr>
        <w:jc w:val="both"/>
        <w:rPr>
          <w:b/>
        </w:rPr>
      </w:pPr>
      <w:r w:rsidRPr="006F3494">
        <w:rPr>
          <w:b/>
        </w:rPr>
        <w:t xml:space="preserve"> </w:t>
      </w:r>
    </w:p>
    <w:p w:rsidR="001B2FCD" w:rsidRPr="006F3494" w:rsidRDefault="001B2FCD" w:rsidP="001B2FCD">
      <w:pPr>
        <w:jc w:val="both"/>
        <w:rPr>
          <w:b/>
        </w:rPr>
      </w:pPr>
      <w:r>
        <w:rPr>
          <w:b/>
        </w:rPr>
        <w:t>19</w:t>
      </w:r>
      <w:r w:rsidRPr="006F3494">
        <w:rPr>
          <w:b/>
        </w:rPr>
        <w:t>. КОР</w:t>
      </w:r>
      <w:r>
        <w:rPr>
          <w:b/>
        </w:rPr>
        <w:t>И</w:t>
      </w:r>
      <w:r w:rsidRPr="006F3494">
        <w:rPr>
          <w:b/>
        </w:rPr>
        <w:t xml:space="preserve">ШЋЕЊЕ ПАТЕНТА </w:t>
      </w:r>
      <w:r>
        <w:rPr>
          <w:b/>
        </w:rPr>
        <w:t>И</w:t>
      </w:r>
      <w:r w:rsidRPr="006F3494">
        <w:rPr>
          <w:b/>
        </w:rPr>
        <w:t xml:space="preserve"> ОДГО</w:t>
      </w:r>
      <w:r>
        <w:rPr>
          <w:b/>
        </w:rPr>
        <w:t>В</w:t>
      </w:r>
      <w:r w:rsidRPr="006F3494">
        <w:rPr>
          <w:b/>
        </w:rPr>
        <w:t>ОРНОСТ ЗА ПО</w:t>
      </w:r>
      <w:r>
        <w:rPr>
          <w:b/>
        </w:rPr>
        <w:t>В</w:t>
      </w:r>
      <w:r w:rsidRPr="006F3494">
        <w:rPr>
          <w:b/>
        </w:rPr>
        <w:t>РЕДУ ЗАШТ</w:t>
      </w:r>
      <w:r>
        <w:rPr>
          <w:b/>
        </w:rPr>
        <w:t>И</w:t>
      </w:r>
      <w:r w:rsidRPr="006F3494">
        <w:rPr>
          <w:b/>
        </w:rPr>
        <w:t>ЋЕН</w:t>
      </w:r>
      <w:r>
        <w:rPr>
          <w:b/>
        </w:rPr>
        <w:t>И</w:t>
      </w:r>
      <w:r w:rsidRPr="006F3494">
        <w:rPr>
          <w:b/>
        </w:rPr>
        <w:t>Х ПРА</w:t>
      </w:r>
      <w:r>
        <w:rPr>
          <w:b/>
        </w:rPr>
        <w:t>В</w:t>
      </w:r>
      <w:r w:rsidRPr="006F3494">
        <w:rPr>
          <w:b/>
        </w:rPr>
        <w:t xml:space="preserve">А </w:t>
      </w:r>
      <w:r>
        <w:rPr>
          <w:b/>
        </w:rPr>
        <w:t>И</w:t>
      </w:r>
      <w:r w:rsidRPr="006F3494">
        <w:rPr>
          <w:b/>
        </w:rPr>
        <w:t>НТЕЛЕКТУАЛНЕ С</w:t>
      </w:r>
      <w:r>
        <w:rPr>
          <w:b/>
        </w:rPr>
        <w:t>В</w:t>
      </w:r>
      <w:r w:rsidRPr="006F3494">
        <w:rPr>
          <w:b/>
        </w:rPr>
        <w:t>ОЈ</w:t>
      </w:r>
      <w:r>
        <w:rPr>
          <w:b/>
        </w:rPr>
        <w:t>И</w:t>
      </w:r>
      <w:r w:rsidRPr="006F3494">
        <w:rPr>
          <w:b/>
        </w:rPr>
        <w:t>НЕ ТРЕЋ</w:t>
      </w:r>
      <w:r>
        <w:rPr>
          <w:b/>
        </w:rPr>
        <w:t>И</w:t>
      </w:r>
      <w:r w:rsidRPr="006F3494">
        <w:rPr>
          <w:b/>
        </w:rPr>
        <w:t>Х Л</w:t>
      </w:r>
      <w:r>
        <w:rPr>
          <w:b/>
        </w:rPr>
        <w:t>И</w:t>
      </w:r>
      <w:r w:rsidRPr="006F3494">
        <w:rPr>
          <w:b/>
        </w:rPr>
        <w:t>ЦА</w:t>
      </w:r>
    </w:p>
    <w:p w:rsidR="001B2FCD" w:rsidRPr="006F3494" w:rsidRDefault="001B2FCD" w:rsidP="001B2FCD">
      <w:pPr>
        <w:jc w:val="both"/>
        <w:rPr>
          <w:b/>
        </w:rPr>
      </w:pPr>
      <w:proofErr w:type="gramStart"/>
      <w:r w:rsidRPr="006F3494">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1B2FCD" w:rsidRPr="006F3494" w:rsidRDefault="001B2FCD" w:rsidP="001B2FCD">
      <w:pPr>
        <w:jc w:val="both"/>
        <w:rPr>
          <w:b/>
        </w:rPr>
      </w:pPr>
    </w:p>
    <w:p w:rsidR="001B2FCD" w:rsidRPr="006F3494" w:rsidRDefault="001B2FCD" w:rsidP="001B2FCD">
      <w:pPr>
        <w:jc w:val="both"/>
        <w:rPr>
          <w:b/>
          <w:bCs/>
        </w:rPr>
      </w:pPr>
      <w:r>
        <w:rPr>
          <w:b/>
          <w:bCs/>
        </w:rPr>
        <w:t>20</w:t>
      </w:r>
      <w:r w:rsidRPr="006F3494">
        <w:rPr>
          <w:b/>
          <w:bCs/>
        </w:rPr>
        <w:t>. НАЧ</w:t>
      </w:r>
      <w:r>
        <w:rPr>
          <w:b/>
          <w:bCs/>
        </w:rPr>
        <w:t>И</w:t>
      </w:r>
      <w:r w:rsidRPr="006F3494">
        <w:rPr>
          <w:b/>
          <w:bCs/>
        </w:rPr>
        <w:t xml:space="preserve">Н </w:t>
      </w:r>
      <w:r>
        <w:rPr>
          <w:b/>
          <w:bCs/>
        </w:rPr>
        <w:t>И</w:t>
      </w:r>
      <w:r w:rsidRPr="006F3494">
        <w:rPr>
          <w:b/>
          <w:bCs/>
        </w:rPr>
        <w:t xml:space="preserve"> РОК ЗА ПОДНОШЕЊЕ ЗАХТЕ</w:t>
      </w:r>
      <w:r>
        <w:rPr>
          <w:b/>
          <w:bCs/>
        </w:rPr>
        <w:t>В</w:t>
      </w:r>
      <w:r w:rsidRPr="006F3494">
        <w:rPr>
          <w:b/>
          <w:bCs/>
        </w:rPr>
        <w:t>А ЗА ЗАШТ</w:t>
      </w:r>
      <w:r>
        <w:rPr>
          <w:b/>
          <w:bCs/>
        </w:rPr>
        <w:t>И</w:t>
      </w:r>
      <w:r w:rsidRPr="006F3494">
        <w:rPr>
          <w:b/>
          <w:bCs/>
        </w:rPr>
        <w:t>ТУ ПРА</w:t>
      </w:r>
      <w:r>
        <w:rPr>
          <w:b/>
          <w:bCs/>
        </w:rPr>
        <w:t>В</w:t>
      </w:r>
      <w:r w:rsidRPr="006F3494">
        <w:rPr>
          <w:b/>
          <w:bCs/>
        </w:rPr>
        <w:t xml:space="preserve">А ПОНУЂАЧА </w:t>
      </w:r>
    </w:p>
    <w:p w:rsidR="001B2FCD" w:rsidRPr="00E131DA" w:rsidRDefault="001B2FCD" w:rsidP="001B2FCD">
      <w:pPr>
        <w:tabs>
          <w:tab w:val="left" w:pos="720"/>
        </w:tabs>
        <w:jc w:val="both"/>
        <w:rPr>
          <w:lang w:val="sr-Cyrl-CS"/>
        </w:rPr>
      </w:pPr>
      <w:r w:rsidRPr="00E131DA">
        <w:rPr>
          <w:lang w:val="sr-Latn-CS"/>
        </w:rPr>
        <w:t>2</w:t>
      </w:r>
      <w:r>
        <w:rPr>
          <w:lang w:val="sr-Latn-CS"/>
        </w:rPr>
        <w:t>0</w:t>
      </w:r>
      <w:r w:rsidRPr="00E131DA">
        <w:rPr>
          <w:lang w:val="sr-Latn-CS"/>
        </w:rPr>
        <w:t>.1</w:t>
      </w:r>
      <w:r w:rsidRPr="00E131DA">
        <w:rPr>
          <w:lang w:val="sr-Latn-CS"/>
        </w:rPr>
        <w:tab/>
        <w:t>Захтев за заштиту права којим се оспорава врста поступка, садржина позива за подно</w:t>
      </w:r>
      <w:r w:rsidRPr="00E131DA">
        <w:rPr>
          <w:lang w:val="sr-Cyrl-CS"/>
        </w:rPr>
        <w:t>ш</w:t>
      </w:r>
      <w:r w:rsidRPr="00E131DA">
        <w:rPr>
          <w:lang w:val="sr-Latn-CS"/>
        </w:rPr>
        <w:t>ење понуда или конкурсне документације сматраће се благовремен</w:t>
      </w:r>
      <w:r w:rsidRPr="00E131DA">
        <w:rPr>
          <w:lang w:val="sr-Cyrl-CS"/>
        </w:rPr>
        <w:t>и</w:t>
      </w:r>
      <w:r w:rsidRPr="00E131DA">
        <w:rPr>
          <w:lang w:val="sr-Latn-CS"/>
        </w:rPr>
        <w:t xml:space="preserve">м ако је примљен од стране наручиоца најкасније </w:t>
      </w:r>
      <w:r>
        <w:rPr>
          <w:lang w:val="sr-Latn-CS"/>
        </w:rPr>
        <w:t>3</w:t>
      </w:r>
      <w:r w:rsidRPr="00E131DA">
        <w:rPr>
          <w:lang w:val="sr-Latn-CS"/>
        </w:rPr>
        <w:t xml:space="preserve"> (</w:t>
      </w:r>
      <w:r w:rsidRPr="005C1DE9">
        <w:rPr>
          <w:lang w:val="sr-Cyrl-CS"/>
        </w:rPr>
        <w:t>три</w:t>
      </w:r>
      <w:r w:rsidRPr="00E131DA">
        <w:rPr>
          <w:lang w:val="sr-Latn-CS"/>
        </w:rPr>
        <w:t>) дана пре истека рока за подношење понуда</w:t>
      </w:r>
      <w:r w:rsidRPr="00E131DA">
        <w:rPr>
          <w:lang w:val="sr-Cyrl-CS"/>
        </w:rPr>
        <w:t>, без обзира на начин достављања и уколико је подносилац захтева у складу са чланом 63. став</w:t>
      </w:r>
      <w:r w:rsidRPr="00E131DA">
        <w:t xml:space="preserve"> 2.</w:t>
      </w:r>
      <w:r w:rsidRPr="00E131DA">
        <w:rPr>
          <w:lang w:val="sr-Cyrl-CS"/>
        </w:rPr>
        <w:t xml:space="preserve"> ЗЈН, указао наручиоцу на евентуалне недостатке и неправилности а наручилац исте није отклонио.</w:t>
      </w:r>
    </w:p>
    <w:p w:rsidR="001B2FCD" w:rsidRPr="00E131DA" w:rsidRDefault="001B2FCD" w:rsidP="001B2FCD">
      <w:pPr>
        <w:tabs>
          <w:tab w:val="left" w:pos="720"/>
        </w:tabs>
        <w:jc w:val="both"/>
        <w:rPr>
          <w:lang w:val="sr-Cyrl-CS"/>
        </w:rPr>
      </w:pPr>
      <w:r w:rsidRPr="00E131DA">
        <w:t>2</w:t>
      </w:r>
      <w:r>
        <w:t>0</w:t>
      </w:r>
      <w:r w:rsidRPr="00E131DA">
        <w:rPr>
          <w:lang w:val="sr-Cyrl-CS"/>
        </w:rPr>
        <w:t>.2.</w:t>
      </w:r>
      <w:r w:rsidRPr="00E131DA">
        <w:tab/>
      </w:r>
      <w:r w:rsidRPr="00E131DA">
        <w:rPr>
          <w:lang w:val="sr-Cyrl-CS"/>
        </w:rPr>
        <w:t>Захтев за заштиту права којим се оспоравају радње које наруч</w:t>
      </w:r>
      <w:r w:rsidRPr="00E131DA">
        <w:t>и</w:t>
      </w:r>
      <w:r w:rsidRPr="00E131DA">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1B2FCD" w:rsidRPr="00E131DA" w:rsidRDefault="001B2FCD" w:rsidP="001B2FCD">
      <w:pPr>
        <w:tabs>
          <w:tab w:val="left" w:pos="720"/>
        </w:tabs>
        <w:jc w:val="both"/>
        <w:rPr>
          <w:lang w:val="sr-Cyrl-CS"/>
        </w:rPr>
      </w:pPr>
      <w:r w:rsidRPr="00E131DA">
        <w:t>2</w:t>
      </w:r>
      <w:r>
        <w:t>0</w:t>
      </w:r>
      <w:r w:rsidRPr="00E131DA">
        <w:rPr>
          <w:lang w:val="sr-Cyrl-CS"/>
        </w:rPr>
        <w:t>.3.</w:t>
      </w:r>
      <w:r w:rsidRPr="00E131DA">
        <w:tab/>
      </w:r>
      <w:r w:rsidRPr="00E131DA">
        <w:rPr>
          <w:lang w:val="sr-Cyrl-CS"/>
        </w:rPr>
        <w:t xml:space="preserve">Одредбе из тачке </w:t>
      </w:r>
      <w:r w:rsidRPr="00E131DA">
        <w:t>2</w:t>
      </w:r>
      <w:r>
        <w:t>0</w:t>
      </w:r>
      <w:r w:rsidRPr="00E131DA">
        <w:rPr>
          <w:lang w:val="sr-Cyrl-CS"/>
        </w:rPr>
        <w:t xml:space="preserve">.1 и </w:t>
      </w:r>
      <w:r w:rsidRPr="00E131DA">
        <w:t>2</w:t>
      </w:r>
      <w:r>
        <w:t>0</w:t>
      </w:r>
      <w:r w:rsidRPr="00E131DA">
        <w:rPr>
          <w:lang w:val="sr-Cyrl-CS"/>
        </w:rPr>
        <w:t>.2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E131DA">
        <w:t>л</w:t>
      </w:r>
      <w:r w:rsidRPr="00E131DA">
        <w:rPr>
          <w:lang w:val="sr-Cyrl-CS"/>
        </w:rPr>
        <w:t>о у поступку јавне набавке.</w:t>
      </w:r>
    </w:p>
    <w:p w:rsidR="001B2FCD" w:rsidRPr="00E131DA" w:rsidRDefault="001B2FCD" w:rsidP="001B2FCD">
      <w:pPr>
        <w:tabs>
          <w:tab w:val="left" w:pos="720"/>
        </w:tabs>
        <w:jc w:val="both"/>
        <w:rPr>
          <w:lang w:val="sr-Latn-CS"/>
        </w:rPr>
      </w:pPr>
      <w:r w:rsidRPr="00E131DA">
        <w:rPr>
          <w:lang w:val="sr-Latn-CS"/>
        </w:rPr>
        <w:t>2</w:t>
      </w:r>
      <w:r>
        <w:rPr>
          <w:lang w:val="sr-Latn-CS"/>
        </w:rPr>
        <w:t>0</w:t>
      </w:r>
      <w:r w:rsidRPr="00E131DA">
        <w:rPr>
          <w:lang w:val="sr-Cyrl-CS"/>
        </w:rPr>
        <w:t>.4.</w:t>
      </w:r>
      <w:r w:rsidRPr="00E131DA">
        <w:rPr>
          <w:lang w:val="sr-Latn-CS"/>
        </w:rPr>
        <w:tab/>
        <w:t xml:space="preserve">После доношења Одлуке о додели уговора и Одлуке о обустави поступка рок за подношење захтева за заштиту права је </w:t>
      </w:r>
      <w:r>
        <w:rPr>
          <w:lang w:val="sr-Latn-CS"/>
        </w:rPr>
        <w:t>5</w:t>
      </w:r>
      <w:r w:rsidRPr="00E131DA">
        <w:rPr>
          <w:lang w:val="sr-Latn-CS"/>
        </w:rPr>
        <w:t xml:space="preserve"> (</w:t>
      </w:r>
      <w:r>
        <w:rPr>
          <w:lang w:val="sr-Latn-CS"/>
        </w:rPr>
        <w:t>пе</w:t>
      </w:r>
      <w:r w:rsidRPr="00E131DA">
        <w:rPr>
          <w:lang w:val="sr-Latn-CS"/>
        </w:rPr>
        <w:t>т) дана од дан</w:t>
      </w:r>
      <w:r>
        <w:rPr>
          <w:lang w:val="sr-Latn-CS"/>
        </w:rPr>
        <w:t>а</w:t>
      </w:r>
      <w:r w:rsidRPr="00E131DA">
        <w:rPr>
          <w:lang w:val="sr-Latn-CS"/>
        </w:rPr>
        <w:t xml:space="preserve"> </w:t>
      </w:r>
      <w:r w:rsidRPr="00E131DA">
        <w:t>објаве</w:t>
      </w:r>
      <w:r w:rsidRPr="00E131DA">
        <w:rPr>
          <w:lang w:val="sr-Cyrl-CS"/>
        </w:rPr>
        <w:t xml:space="preserve"> Одлуке </w:t>
      </w:r>
      <w:r w:rsidRPr="00E131DA">
        <w:t>на Порталу</w:t>
      </w:r>
      <w:r w:rsidRPr="00E131DA">
        <w:rPr>
          <w:lang w:val="sr-Latn-CS"/>
        </w:rPr>
        <w:t xml:space="preserve">.  </w:t>
      </w:r>
    </w:p>
    <w:p w:rsidR="001B2FCD" w:rsidRPr="00E131DA" w:rsidRDefault="001B2FCD" w:rsidP="001B2FCD">
      <w:pPr>
        <w:tabs>
          <w:tab w:val="left" w:pos="720"/>
        </w:tabs>
        <w:jc w:val="both"/>
        <w:rPr>
          <w:lang w:val="sr-Cyrl-CS"/>
        </w:rPr>
      </w:pPr>
      <w:r w:rsidRPr="00E131DA">
        <w:rPr>
          <w:lang w:val="sr-Latn-CS"/>
        </w:rPr>
        <w:t>2</w:t>
      </w:r>
      <w:r>
        <w:rPr>
          <w:lang w:val="sr-Latn-CS"/>
        </w:rPr>
        <w:t>0</w:t>
      </w:r>
      <w:r w:rsidRPr="00E131DA">
        <w:rPr>
          <w:lang w:val="sr-Cyrl-CS"/>
        </w:rPr>
        <w:t>.5.</w:t>
      </w:r>
      <w:r w:rsidRPr="00E131DA">
        <w:rPr>
          <w:lang w:val="sr-Latn-CS"/>
        </w:rPr>
        <w:tab/>
        <w:t xml:space="preserve">Захтев за заштиту права подноси се </w:t>
      </w:r>
      <w:r w:rsidRPr="00E131DA">
        <w:rPr>
          <w:lang w:val="sr-Cyrl-CS"/>
        </w:rPr>
        <w:t xml:space="preserve">наручиоцу, а копија се истовремено доставља </w:t>
      </w:r>
      <w:r w:rsidRPr="00E131DA">
        <w:rPr>
          <w:lang w:val="sr-Latn-CS"/>
        </w:rPr>
        <w:t>Републичкој комисији</w:t>
      </w:r>
      <w:r w:rsidRPr="00E131DA">
        <w:rPr>
          <w:lang w:val="sr-Cyrl-CS"/>
        </w:rPr>
        <w:t>.</w:t>
      </w:r>
    </w:p>
    <w:p w:rsidR="001B2FCD" w:rsidRPr="00E131DA" w:rsidRDefault="001B2FCD" w:rsidP="001B2FCD">
      <w:pPr>
        <w:tabs>
          <w:tab w:val="left" w:pos="720"/>
        </w:tabs>
        <w:jc w:val="both"/>
        <w:rPr>
          <w:lang w:val="sr-Cyrl-CS"/>
        </w:rPr>
      </w:pPr>
      <w:r w:rsidRPr="00E131DA">
        <w:t>2</w:t>
      </w:r>
      <w:r>
        <w:t>0</w:t>
      </w:r>
      <w:r w:rsidRPr="00E131DA">
        <w:rPr>
          <w:lang w:val="sr-Cyrl-CS"/>
        </w:rPr>
        <w:t xml:space="preserve">.6. </w:t>
      </w:r>
      <w:r w:rsidRPr="00E131DA">
        <w:tab/>
      </w:r>
      <w:r w:rsidRPr="00E131DA">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E131DA">
        <w:rPr>
          <w:lang w:val="sr-Cyrl-CS"/>
        </w:rPr>
        <w:t xml:space="preserve">захтева из тачке </w:t>
      </w:r>
      <w:r w:rsidRPr="00E131DA">
        <w:t>2</w:t>
      </w:r>
      <w:r>
        <w:t>0</w:t>
      </w:r>
      <w:r w:rsidRPr="00E131DA">
        <w:rPr>
          <w:lang w:val="sr-Cyrl-CS"/>
        </w:rPr>
        <w:t xml:space="preserve">.1 и </w:t>
      </w:r>
      <w:r w:rsidRPr="00E131DA">
        <w:t>2</w:t>
      </w:r>
      <w:r>
        <w:t>0</w:t>
      </w:r>
      <w:r w:rsidRPr="00E131DA">
        <w:rPr>
          <w:lang w:val="sr-Cyrl-CS"/>
        </w:rPr>
        <w:t>.2 овог упутства</w:t>
      </w:r>
      <w:r w:rsidRPr="00E131DA">
        <w:rPr>
          <w:lang w:val="sr-Latn-CS"/>
        </w:rPr>
        <w:t xml:space="preserve">, а подносилац захтева га није поднео пре истека тог рока. </w:t>
      </w:r>
    </w:p>
    <w:p w:rsidR="001B2FCD" w:rsidRPr="00E131DA" w:rsidRDefault="001B2FCD" w:rsidP="001B2FCD">
      <w:pPr>
        <w:tabs>
          <w:tab w:val="left" w:pos="720"/>
        </w:tabs>
        <w:jc w:val="both"/>
        <w:rPr>
          <w:lang w:val="sr-Cyrl-CS"/>
        </w:rPr>
      </w:pPr>
      <w:r w:rsidRPr="00E131DA">
        <w:t>2</w:t>
      </w:r>
      <w:r>
        <w:t>0</w:t>
      </w:r>
      <w:r w:rsidRPr="00E131DA">
        <w:rPr>
          <w:lang w:val="sr-Cyrl-CS"/>
        </w:rPr>
        <w:t xml:space="preserve">.7. </w:t>
      </w:r>
      <w:r w:rsidRPr="00E131DA">
        <w:tab/>
      </w:r>
      <w:r w:rsidRPr="00E131DA">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w:t>
      </w:r>
      <w:r w:rsidRPr="00E131DA">
        <w:rPr>
          <w:lang w:val="sr-Latn-CS"/>
        </w:rPr>
        <w:lastRenderedPageBreak/>
        <w:t xml:space="preserve">за које је подносилац захтева знао или могао знати приликом подношења претходног захтева. </w:t>
      </w:r>
    </w:p>
    <w:p w:rsidR="001B2FCD" w:rsidRPr="00E131DA" w:rsidRDefault="001B2FCD" w:rsidP="001B2FCD">
      <w:pPr>
        <w:tabs>
          <w:tab w:val="left" w:pos="720"/>
        </w:tabs>
        <w:jc w:val="both"/>
        <w:rPr>
          <w:lang w:val="sr-Cyrl-CS"/>
        </w:rPr>
      </w:pPr>
      <w:r w:rsidRPr="00E131DA">
        <w:t>2</w:t>
      </w:r>
      <w:r>
        <w:t>0</w:t>
      </w:r>
      <w:r w:rsidRPr="00E131DA">
        <w:rPr>
          <w:lang w:val="sr-Cyrl-CS"/>
        </w:rPr>
        <w:t>.8.</w:t>
      </w:r>
      <w:r w:rsidRPr="00E131DA">
        <w:tab/>
      </w:r>
      <w:r w:rsidRPr="00E131DA">
        <w:rPr>
          <w:lang w:val="sr-Cyrl-CS"/>
        </w:rPr>
        <w:t>Захтев за заштиту права не задржава даље активности наручиоца у поступку јавне набавке у складу са одредбама члана 150</w:t>
      </w:r>
      <w:r w:rsidRPr="00E131DA">
        <w:t>.</w:t>
      </w:r>
      <w:r w:rsidRPr="00E131DA">
        <w:rPr>
          <w:lang w:val="sr-Cyrl-CS"/>
        </w:rPr>
        <w:t xml:space="preserve"> ЗЈН.</w:t>
      </w:r>
    </w:p>
    <w:p w:rsidR="001B2FCD" w:rsidRPr="00E131DA" w:rsidRDefault="001B2FCD" w:rsidP="001B2FCD">
      <w:pPr>
        <w:tabs>
          <w:tab w:val="left" w:pos="720"/>
        </w:tabs>
        <w:jc w:val="both"/>
        <w:rPr>
          <w:lang w:val="sr-Cyrl-CS"/>
        </w:rPr>
      </w:pPr>
      <w:r w:rsidRPr="00E131DA">
        <w:t>2</w:t>
      </w:r>
      <w:r>
        <w:t>0</w:t>
      </w:r>
      <w:r w:rsidRPr="00E131DA">
        <w:rPr>
          <w:lang w:val="sr-Cyrl-CS"/>
        </w:rPr>
        <w:t>.9.</w:t>
      </w:r>
      <w:r w:rsidRPr="00E131DA">
        <w:tab/>
      </w:r>
      <w:r w:rsidRPr="00E131DA">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1B2FCD" w:rsidRDefault="001B2FCD" w:rsidP="001B2FCD">
      <w:pPr>
        <w:jc w:val="both"/>
        <w:rPr>
          <w:rFonts w:eastAsia="Times New Roman"/>
          <w:color w:val="auto"/>
          <w:kern w:val="0"/>
          <w:lang w:val="sr-Latn-CS" w:eastAsia="en-US"/>
        </w:rPr>
      </w:pPr>
      <w:r w:rsidRPr="00E131DA">
        <w:rPr>
          <w:rFonts w:eastAsia="Times New Roman"/>
          <w:color w:val="auto"/>
          <w:kern w:val="0"/>
          <w:lang w:eastAsia="en-US"/>
        </w:rPr>
        <w:t>2</w:t>
      </w:r>
      <w:r>
        <w:rPr>
          <w:rFonts w:eastAsia="Times New Roman"/>
          <w:color w:val="auto"/>
          <w:kern w:val="0"/>
          <w:lang w:eastAsia="en-US"/>
        </w:rPr>
        <w:t>0</w:t>
      </w:r>
      <w:r w:rsidRPr="00E131DA">
        <w:rPr>
          <w:rFonts w:eastAsia="Times New Roman"/>
          <w:color w:val="auto"/>
          <w:kern w:val="0"/>
          <w:lang w:val="sr-Latn-CS" w:eastAsia="en-US"/>
        </w:rPr>
        <w:t>.10</w:t>
      </w:r>
      <w:r w:rsidRPr="00E131DA">
        <w:rPr>
          <w:rFonts w:eastAsia="Times New Roman"/>
          <w:color w:val="auto"/>
          <w:kern w:val="0"/>
          <w:lang w:val="sr-Cyrl-CS" w:eastAsia="en-US"/>
        </w:rPr>
        <w:t xml:space="preserve">. </w:t>
      </w:r>
      <w:r w:rsidRPr="00E131DA">
        <w:rPr>
          <w:rFonts w:eastAsia="Times New Roman"/>
          <w:color w:val="auto"/>
          <w:kern w:val="0"/>
          <w:lang w:eastAsia="en-US"/>
        </w:rPr>
        <w:tab/>
      </w:r>
      <w:r w:rsidRPr="00E131DA">
        <w:rPr>
          <w:rFonts w:eastAsia="Times New Roman"/>
          <w:color w:val="auto"/>
          <w:kern w:val="0"/>
          <w:lang w:val="sr-Latn-CS" w:eastAsia="en-US"/>
        </w:rPr>
        <w:t>Подносилац захтева је дужан да на рачун буџета Републике Србије уплати таксу у изн</w:t>
      </w:r>
      <w:r>
        <w:rPr>
          <w:rFonts w:eastAsia="Times New Roman"/>
          <w:color w:val="auto"/>
          <w:kern w:val="0"/>
          <w:lang w:val="sr-Latn-CS" w:eastAsia="en-US"/>
        </w:rPr>
        <w:t>о</w:t>
      </w:r>
      <w:r w:rsidRPr="00E131DA">
        <w:rPr>
          <w:rFonts w:eastAsia="Times New Roman"/>
          <w:color w:val="auto"/>
          <w:kern w:val="0"/>
          <w:lang w:val="sr-Latn-CS" w:eastAsia="en-US"/>
        </w:rPr>
        <w:t xml:space="preserve">су од </w:t>
      </w:r>
      <w:r>
        <w:rPr>
          <w:rFonts w:eastAsia="Times New Roman"/>
          <w:color w:val="auto"/>
          <w:kern w:val="0"/>
          <w:lang w:eastAsia="en-US"/>
        </w:rPr>
        <w:t>60</w:t>
      </w:r>
      <w:r w:rsidRPr="00E131DA">
        <w:rPr>
          <w:rFonts w:eastAsia="Times New Roman"/>
          <w:color w:val="auto"/>
          <w:kern w:val="0"/>
          <w:lang w:val="sr-Latn-CS" w:eastAsia="en-US"/>
        </w:rPr>
        <w:t>.000,00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r>
        <w:rPr>
          <w:rFonts w:eastAsia="Times New Roman"/>
          <w:color w:val="auto"/>
          <w:kern w:val="0"/>
          <w:lang w:val="sr-Latn-CS" w:eastAsia="en-US"/>
        </w:rPr>
        <w:t>.</w:t>
      </w:r>
    </w:p>
    <w:p w:rsidR="001B2FCD" w:rsidRDefault="001B2FCD" w:rsidP="001B2FCD">
      <w:pPr>
        <w:jc w:val="both"/>
        <w:rPr>
          <w:rFonts w:eastAsia="TimesNewRomanPSMT"/>
          <w:bCs/>
        </w:rPr>
      </w:pPr>
      <w:r>
        <w:t>Прецизна упутства можете наћи и на интернет страници</w:t>
      </w:r>
      <w:r w:rsidRPr="007D6A63">
        <w:t xml:space="preserve"> </w:t>
      </w:r>
      <w:r>
        <w:t>http</w:t>
      </w:r>
      <w:r w:rsidRPr="007D6A63">
        <w:t>://www.</w:t>
      </w:r>
      <w:r>
        <w:t>kjn</w:t>
      </w:r>
      <w:r w:rsidRPr="007D6A63">
        <w:t>.</w:t>
      </w:r>
      <w:r>
        <w:t>gov</w:t>
      </w:r>
      <w:r w:rsidRPr="007D6A63">
        <w:t>.</w:t>
      </w:r>
      <w:r>
        <w:t>rs</w:t>
      </w:r>
      <w:r w:rsidRPr="007D6A63">
        <w:t>/</w:t>
      </w:r>
      <w:r>
        <w:t>ci</w:t>
      </w:r>
      <w:r w:rsidRPr="007D6A63">
        <w:t>/</w:t>
      </w:r>
      <w:r>
        <w:t>uputstvo</w:t>
      </w:r>
      <w:r w:rsidRPr="007D6A63">
        <w:t>-</w:t>
      </w:r>
      <w:r>
        <w:t>o</w:t>
      </w:r>
      <w:r w:rsidRPr="007D6A63">
        <w:t>-</w:t>
      </w:r>
      <w:r>
        <w:t>uplati</w:t>
      </w:r>
      <w:r w:rsidRPr="007D6A63">
        <w:t>-</w:t>
      </w:r>
      <w:r>
        <w:t>republicke</w:t>
      </w:r>
      <w:r w:rsidRPr="007D6A63">
        <w:t>-</w:t>
      </w:r>
      <w:r>
        <w:t>administrativne</w:t>
      </w:r>
      <w:r w:rsidRPr="007D6A63">
        <w:t>-</w:t>
      </w:r>
      <w:r>
        <w:t>takse</w:t>
      </w:r>
      <w:r w:rsidRPr="007D6A63">
        <w:t>.</w:t>
      </w:r>
      <w:r>
        <w:t>html</w:t>
      </w:r>
      <w:r w:rsidRPr="00E131DA">
        <w:rPr>
          <w:rFonts w:eastAsia="TimesNewRomanPSMT"/>
          <w:bCs/>
        </w:rPr>
        <w:t xml:space="preserve"> </w:t>
      </w:r>
    </w:p>
    <w:p w:rsidR="001B2FCD" w:rsidRPr="00E131DA" w:rsidRDefault="001B2FCD" w:rsidP="001B2FCD">
      <w:pPr>
        <w:jc w:val="both"/>
      </w:pPr>
      <w:proofErr w:type="gramStart"/>
      <w:r w:rsidRPr="00E131DA">
        <w:rPr>
          <w:rFonts w:eastAsia="TimesNewRomanPSMT"/>
          <w:bCs/>
        </w:rPr>
        <w:t>Поступак заштите права понуђача регулисан је одредбама чл.</w:t>
      </w:r>
      <w:proofErr w:type="gramEnd"/>
      <w:r w:rsidRPr="00E131DA">
        <w:rPr>
          <w:rFonts w:eastAsia="TimesNewRomanPSMT"/>
          <w:bCs/>
        </w:rPr>
        <w:t xml:space="preserve"> 138. - 167. </w:t>
      </w:r>
      <w:proofErr w:type="gramStart"/>
      <w:r w:rsidRPr="00E131DA">
        <w:rPr>
          <w:rFonts w:eastAsia="TimesNewRomanPSMT"/>
          <w:bCs/>
        </w:rPr>
        <w:t>Закона.</w:t>
      </w:r>
      <w:proofErr w:type="gramEnd"/>
    </w:p>
    <w:p w:rsidR="001B2FCD" w:rsidRPr="006F3494" w:rsidRDefault="001B2FCD" w:rsidP="001B2FCD">
      <w:pPr>
        <w:jc w:val="both"/>
      </w:pPr>
    </w:p>
    <w:p w:rsidR="001B2FCD" w:rsidRPr="006F3494" w:rsidRDefault="001B2FCD" w:rsidP="001B2FCD">
      <w:pPr>
        <w:jc w:val="both"/>
        <w:rPr>
          <w:b/>
        </w:rPr>
      </w:pPr>
      <w:r w:rsidRPr="006F3494">
        <w:rPr>
          <w:b/>
        </w:rPr>
        <w:t>2</w:t>
      </w:r>
      <w:r>
        <w:rPr>
          <w:b/>
        </w:rPr>
        <w:t>1</w:t>
      </w:r>
      <w:r w:rsidRPr="006F3494">
        <w:rPr>
          <w:b/>
        </w:rPr>
        <w:t>. РОК У КОЈЕМ ЋЕ УГО</w:t>
      </w:r>
      <w:r>
        <w:rPr>
          <w:b/>
        </w:rPr>
        <w:t>В</w:t>
      </w:r>
      <w:r w:rsidRPr="006F3494">
        <w:rPr>
          <w:b/>
        </w:rPr>
        <w:t>ОР Б</w:t>
      </w:r>
      <w:r>
        <w:rPr>
          <w:b/>
        </w:rPr>
        <w:t>И</w:t>
      </w:r>
      <w:r w:rsidRPr="006F3494">
        <w:rPr>
          <w:b/>
        </w:rPr>
        <w:t>Т</w:t>
      </w:r>
      <w:r>
        <w:rPr>
          <w:b/>
        </w:rPr>
        <w:t>И</w:t>
      </w:r>
      <w:r w:rsidRPr="006F3494">
        <w:rPr>
          <w:b/>
        </w:rPr>
        <w:t xml:space="preserve"> ЗАКЉУЧЕН</w:t>
      </w:r>
    </w:p>
    <w:p w:rsidR="001B2FCD" w:rsidRDefault="001B2FCD" w:rsidP="001B2FCD">
      <w:pPr>
        <w:jc w:val="both"/>
      </w:pPr>
      <w:proofErr w:type="gramStart"/>
      <w:r>
        <w:t>Наручилац ће уговор о јавној набавци доставити понуђачу којем је уговор додељен у року од 8 дана од дана протека рока за подношење захтева за заштиту права.</w:t>
      </w:r>
      <w:proofErr w:type="gramEnd"/>
      <w:r w:rsidRPr="006F3494">
        <w:t xml:space="preserve"> </w:t>
      </w:r>
    </w:p>
    <w:p w:rsidR="001B2FCD" w:rsidRDefault="001B2FCD" w:rsidP="001B2FCD">
      <w:pPr>
        <w:jc w:val="both"/>
      </w:pPr>
    </w:p>
    <w:p w:rsidR="001B2FCD" w:rsidRDefault="001B2FCD" w:rsidP="001B2FCD">
      <w:pPr>
        <w:jc w:val="both"/>
      </w:pPr>
      <w:proofErr w:type="gramStart"/>
      <w:r w:rsidRPr="006F3494">
        <w:t xml:space="preserve">У случају да је поднета само једна понуда наручилац може закључити уговор пре истека рока за подношење </w:t>
      </w:r>
      <w:r w:rsidRPr="006F3494">
        <w:rPr>
          <w:color w:val="auto"/>
        </w:rPr>
        <w:t>захтева</w:t>
      </w:r>
      <w:r w:rsidRPr="006F3494">
        <w:t xml:space="preserve"> за заштиту права, у складу са чланом 112.</w:t>
      </w:r>
      <w:proofErr w:type="gramEnd"/>
      <w:r w:rsidRPr="006F3494">
        <w:t xml:space="preserve"> </w:t>
      </w:r>
      <w:proofErr w:type="gramStart"/>
      <w:r w:rsidRPr="006F3494">
        <w:t>став</w:t>
      </w:r>
      <w:proofErr w:type="gramEnd"/>
      <w:r w:rsidRPr="006F3494">
        <w:t xml:space="preserve"> 2. </w:t>
      </w:r>
      <w:proofErr w:type="gramStart"/>
      <w:r w:rsidRPr="006F3494">
        <w:t>тачка</w:t>
      </w:r>
      <w:proofErr w:type="gramEnd"/>
      <w:r w:rsidRPr="006F3494">
        <w:t xml:space="preserve"> 5) Закона. </w:t>
      </w:r>
    </w:p>
    <w:p w:rsidR="001B2FCD" w:rsidRDefault="001B2FCD" w:rsidP="001B2FCD">
      <w:pPr>
        <w:jc w:val="both"/>
      </w:pPr>
    </w:p>
    <w:p w:rsidR="001B2FCD" w:rsidRPr="00B22193" w:rsidRDefault="001B2FCD" w:rsidP="001B2FCD">
      <w:pPr>
        <w:jc w:val="both"/>
        <w:rPr>
          <w:b/>
          <w:u w:val="single"/>
          <w:lang w:val="sr-Cyrl-CS"/>
        </w:rPr>
      </w:pPr>
      <w:r w:rsidRPr="00B22193">
        <w:rPr>
          <w:b/>
          <w:lang w:val="sr-Cyrl-CS"/>
        </w:rPr>
        <w:t>22.</w:t>
      </w:r>
      <w:r w:rsidRPr="00B22193">
        <w:rPr>
          <w:lang w:val="sr-Cyrl-CS"/>
        </w:rPr>
        <w:t xml:space="preserve"> </w:t>
      </w:r>
      <w:r w:rsidRPr="00B22193">
        <w:rPr>
          <w:b/>
          <w:u w:val="single"/>
          <w:lang w:val="sr-Cyrl-CS"/>
        </w:rPr>
        <w:t>Напомена: У складу са одредбама Правилника о обавезним елементима конкурсне документације у поступцима јавних набавки и начину доказивања испуњености услова („Сл. гласник РС” бр. 41/2019), употреба печата није обавезна. Ова напомена важи у свим деловима конкурсне документације где је наведена употреба печата.</w:t>
      </w:r>
    </w:p>
    <w:p w:rsidR="001B2FCD" w:rsidRPr="006F3494" w:rsidRDefault="001B2FCD" w:rsidP="001B2FCD">
      <w:pPr>
        <w:jc w:val="both"/>
        <w:rPr>
          <w:b/>
          <w:bCs/>
          <w:i/>
        </w:rPr>
      </w:pPr>
      <w:r>
        <w:br w:type="page"/>
      </w:r>
    </w:p>
    <w:p w:rsidR="001B2FCD" w:rsidRPr="00B83445" w:rsidRDefault="001B2FCD" w:rsidP="001B2FCD">
      <w:pPr>
        <w:shd w:val="clear" w:color="auto" w:fill="C6D9F1"/>
        <w:jc w:val="center"/>
        <w:rPr>
          <w:b/>
          <w:bCs/>
          <w:i/>
          <w:iCs/>
          <w:color w:val="auto"/>
          <w:sz w:val="28"/>
          <w:szCs w:val="28"/>
        </w:rPr>
      </w:pPr>
      <w:r w:rsidRPr="00B83445">
        <w:rPr>
          <w:b/>
          <w:bCs/>
          <w:i/>
          <w:iCs/>
          <w:color w:val="auto"/>
          <w:sz w:val="28"/>
          <w:szCs w:val="28"/>
        </w:rPr>
        <w:lastRenderedPageBreak/>
        <w:t>V</w:t>
      </w:r>
      <w:r>
        <w:rPr>
          <w:b/>
          <w:bCs/>
          <w:i/>
          <w:iCs/>
          <w:color w:val="auto"/>
          <w:sz w:val="28"/>
          <w:szCs w:val="28"/>
        </w:rPr>
        <w:t>II</w:t>
      </w:r>
      <w:r w:rsidRPr="00B83445">
        <w:rPr>
          <w:b/>
          <w:bCs/>
          <w:i/>
          <w:iCs/>
          <w:color w:val="auto"/>
          <w:sz w:val="28"/>
          <w:szCs w:val="28"/>
        </w:rPr>
        <w:t xml:space="preserve"> ОБРАЗАЦ ПОНУДЕ</w:t>
      </w:r>
    </w:p>
    <w:p w:rsidR="001B2FCD" w:rsidRPr="006F3494" w:rsidRDefault="001B2FCD" w:rsidP="001B2FCD">
      <w:pPr>
        <w:rPr>
          <w:b/>
          <w:bCs/>
          <w:i/>
          <w:iCs/>
          <w:sz w:val="28"/>
          <w:szCs w:val="28"/>
        </w:rPr>
      </w:pPr>
    </w:p>
    <w:p w:rsidR="0003054A" w:rsidRPr="00467F06" w:rsidRDefault="001B2FCD" w:rsidP="0003054A">
      <w:pPr>
        <w:jc w:val="center"/>
        <w:rPr>
          <w:b/>
          <w:bCs/>
          <w:i/>
          <w:iCs/>
          <w:color w:val="auto"/>
          <w:lang w:val="sr-Latn-CS"/>
        </w:rPr>
      </w:pPr>
      <w:r w:rsidRPr="00337B5C">
        <w:rPr>
          <w:iCs/>
          <w:color w:val="auto"/>
        </w:rPr>
        <w:t>Понуда бр ________________ од __________________ за јавну набавку</w:t>
      </w:r>
      <w:r w:rsidRPr="00337B5C">
        <w:rPr>
          <w:color w:val="auto"/>
        </w:rPr>
        <w:t xml:space="preserve"> </w:t>
      </w:r>
      <w:proofErr w:type="gramStart"/>
      <w:r>
        <w:rPr>
          <w:sz w:val="22"/>
          <w:szCs w:val="22"/>
          <w:lang w:val="sr-Latn-CS"/>
        </w:rPr>
        <w:t xml:space="preserve">услуга </w:t>
      </w:r>
      <w:r w:rsidRPr="000773C9">
        <w:rPr>
          <w:sz w:val="22"/>
          <w:szCs w:val="22"/>
          <w:lang w:val="sr-Latn-CS"/>
        </w:rPr>
        <w:t xml:space="preserve"> </w:t>
      </w:r>
      <w:r>
        <w:rPr>
          <w:b/>
        </w:rPr>
        <w:t>С</w:t>
      </w:r>
      <w:r w:rsidRPr="009242A8">
        <w:rPr>
          <w:b/>
        </w:rPr>
        <w:t>ервисирања</w:t>
      </w:r>
      <w:proofErr w:type="gramEnd"/>
      <w:r>
        <w:rPr>
          <w:b/>
        </w:rPr>
        <w:t xml:space="preserve">, поправке и одржавања медицинске  и лабораторијске опреме </w:t>
      </w:r>
      <w:r w:rsidRPr="009242A8">
        <w:rPr>
          <w:b/>
        </w:rPr>
        <w:t>са заменом резервних делова</w:t>
      </w:r>
      <w:r w:rsidR="0003054A" w:rsidRPr="0003054A">
        <w:rPr>
          <w:b/>
        </w:rPr>
        <w:t xml:space="preserve"> </w:t>
      </w:r>
      <w:r w:rsidR="0003054A">
        <w:rPr>
          <w:b/>
          <w:lang/>
        </w:rPr>
        <w:t>(</w:t>
      </w:r>
      <w:r w:rsidR="0003054A">
        <w:rPr>
          <w:b/>
        </w:rPr>
        <w:t>сервисирања и поправке микроталасне пећи „Аnton Paar GmbH“ MW 3000, произвођача Грац/ Аустрија</w:t>
      </w:r>
      <w:r w:rsidR="0003054A">
        <w:rPr>
          <w:b/>
          <w:lang/>
        </w:rPr>
        <w:t>)</w:t>
      </w:r>
      <w:r w:rsidR="0003054A">
        <w:rPr>
          <w:b/>
        </w:rPr>
        <w:t xml:space="preserve"> </w:t>
      </w:r>
    </w:p>
    <w:p w:rsidR="001B2FCD" w:rsidRPr="00495C88" w:rsidRDefault="001B2FCD" w:rsidP="0003054A">
      <w:pPr>
        <w:spacing w:line="240" w:lineRule="auto"/>
        <w:jc w:val="center"/>
        <w:rPr>
          <w:b/>
          <w:color w:val="auto"/>
          <w:lang/>
        </w:rPr>
      </w:pPr>
      <w:r w:rsidRPr="00495C88">
        <w:rPr>
          <w:b/>
          <w:color w:val="auto"/>
          <w:lang w:val="sr-Cyrl-CS"/>
        </w:rPr>
        <w:t>редни број ЈН</w:t>
      </w:r>
      <w:r w:rsidRPr="00495C88">
        <w:rPr>
          <w:b/>
          <w:color w:val="auto"/>
        </w:rPr>
        <w:t>МV 3-2/2020</w:t>
      </w:r>
    </w:p>
    <w:p w:rsidR="0003054A" w:rsidRPr="0003054A" w:rsidRDefault="0003054A" w:rsidP="0003054A">
      <w:pPr>
        <w:spacing w:line="240" w:lineRule="auto"/>
        <w:jc w:val="center"/>
        <w:rPr>
          <w:color w:val="auto"/>
          <w:lang/>
        </w:rPr>
      </w:pPr>
    </w:p>
    <w:p w:rsidR="001B2FCD" w:rsidRPr="0024397D" w:rsidRDefault="001B2FCD" w:rsidP="001B2FCD">
      <w:pPr>
        <w:spacing w:line="240" w:lineRule="auto"/>
        <w:jc w:val="both"/>
        <w:rPr>
          <w:i/>
          <w:iCs/>
        </w:rPr>
      </w:pPr>
      <w:proofErr w:type="gramStart"/>
      <w:r w:rsidRPr="006F3494">
        <w:rPr>
          <w:b/>
          <w:bCs/>
          <w:i/>
          <w:iCs/>
        </w:rPr>
        <w:t>1)ОПШТ</w:t>
      </w:r>
      <w:r>
        <w:rPr>
          <w:b/>
          <w:bCs/>
          <w:i/>
          <w:iCs/>
        </w:rPr>
        <w:t>И</w:t>
      </w:r>
      <w:proofErr w:type="gramEnd"/>
      <w:r w:rsidRPr="006F3494">
        <w:rPr>
          <w:b/>
          <w:bCs/>
          <w:i/>
          <w:iCs/>
        </w:rPr>
        <w:t xml:space="preserve"> ПОДАЦ</w:t>
      </w:r>
      <w:r>
        <w:rPr>
          <w:b/>
          <w:bCs/>
          <w:i/>
          <w:iCs/>
        </w:rPr>
        <w:t>И</w:t>
      </w:r>
      <w:r w:rsidRPr="006F3494">
        <w:rPr>
          <w:b/>
          <w:bCs/>
          <w:i/>
          <w:iCs/>
        </w:rPr>
        <w:t xml:space="preserve"> О ПОНУЂАЧУ</w:t>
      </w:r>
    </w:p>
    <w:tbl>
      <w:tblPr>
        <w:tblW w:w="0" w:type="auto"/>
        <w:tblInd w:w="-15" w:type="dxa"/>
        <w:tblLayout w:type="fixed"/>
        <w:tblLook w:val="0000"/>
      </w:tblPr>
      <w:tblGrid>
        <w:gridCol w:w="4621"/>
        <w:gridCol w:w="4650"/>
      </w:tblGrid>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rPr>
            </w:pPr>
            <w:r w:rsidRPr="006F3494">
              <w:rPr>
                <w:i/>
                <w:iCs/>
              </w:rPr>
              <w:t>Назив понуђача:</w:t>
            </w:r>
          </w:p>
          <w:p w:rsidR="001B2FCD" w:rsidRPr="006F3494" w:rsidRDefault="001B2FCD" w:rsidP="00972912">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rPr>
            </w:pPr>
          </w:p>
          <w:p w:rsidR="001B2FCD" w:rsidRPr="006F3494" w:rsidRDefault="001B2FCD" w:rsidP="00972912">
            <w:pPr>
              <w:rPr>
                <w:b/>
                <w:bCs/>
                <w:i/>
                <w:iCs/>
              </w:rPr>
            </w:pPr>
          </w:p>
          <w:p w:rsidR="001B2FCD" w:rsidRPr="006F3494" w:rsidRDefault="001B2FCD" w:rsidP="00972912">
            <w:pPr>
              <w:rPr>
                <w:b/>
                <w:bCs/>
                <w:i/>
                <w:iCs/>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rPr>
            </w:pPr>
            <w:r w:rsidRPr="006F3494">
              <w:rPr>
                <w:i/>
                <w:iCs/>
              </w:rPr>
              <w:t>Адреса понуђача:</w:t>
            </w:r>
          </w:p>
          <w:p w:rsidR="001B2FCD" w:rsidRPr="006F3494" w:rsidRDefault="001B2FCD" w:rsidP="00972912">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rPr>
            </w:pPr>
          </w:p>
          <w:p w:rsidR="001B2FCD" w:rsidRPr="006F3494" w:rsidRDefault="001B2FCD" w:rsidP="00972912">
            <w:pPr>
              <w:rPr>
                <w:b/>
                <w:bCs/>
                <w:i/>
                <w:iCs/>
              </w:rPr>
            </w:pPr>
          </w:p>
          <w:p w:rsidR="001B2FCD" w:rsidRPr="006F3494" w:rsidRDefault="001B2FCD" w:rsidP="00972912">
            <w:pPr>
              <w:rPr>
                <w:b/>
                <w:bCs/>
                <w:i/>
                <w:iCs/>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rPr>
            </w:pPr>
            <w:r w:rsidRPr="006F3494">
              <w:rPr>
                <w:i/>
                <w:iCs/>
              </w:rPr>
              <w:t>Матични број понуђача:</w:t>
            </w:r>
          </w:p>
          <w:p w:rsidR="001B2FCD" w:rsidRPr="006F3494" w:rsidRDefault="001B2FCD" w:rsidP="00972912">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rPr>
            </w:pPr>
          </w:p>
          <w:p w:rsidR="001B2FCD" w:rsidRPr="006F3494" w:rsidRDefault="001B2FCD" w:rsidP="00972912">
            <w:pPr>
              <w:rPr>
                <w:b/>
                <w:bCs/>
                <w:i/>
                <w:iCs/>
              </w:rPr>
            </w:pPr>
          </w:p>
          <w:p w:rsidR="001B2FCD" w:rsidRPr="006F3494" w:rsidRDefault="001B2FCD" w:rsidP="00972912">
            <w:pPr>
              <w:rPr>
                <w:b/>
                <w:bCs/>
                <w:i/>
                <w:iCs/>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lang w:val="ru-RU"/>
              </w:rPr>
            </w:pPr>
            <w:r w:rsidRPr="006F3494">
              <w:rPr>
                <w:i/>
                <w:iCs/>
                <w:lang w:val="ru-RU"/>
              </w:rPr>
              <w:t>Порески идентификациони број понуђача (П</w:t>
            </w:r>
            <w:r>
              <w:rPr>
                <w:i/>
                <w:iCs/>
                <w:lang w:val="ru-RU"/>
              </w:rPr>
              <w:t>I</w:t>
            </w:r>
            <w:r w:rsidRPr="006F3494">
              <w:rPr>
                <w:i/>
                <w:iCs/>
                <w:lang w:val="ru-RU"/>
              </w:rPr>
              <w:t>Б):</w:t>
            </w:r>
          </w:p>
          <w:p w:rsidR="001B2FCD" w:rsidRPr="006F3494" w:rsidRDefault="001B2FCD" w:rsidP="00972912">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lang w:val="ru-RU"/>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rPr>
            </w:pPr>
            <w:r>
              <w:rPr>
                <w:i/>
                <w:iCs/>
              </w:rPr>
              <w:t>И</w:t>
            </w:r>
            <w:r w:rsidRPr="006F3494">
              <w:rPr>
                <w:i/>
                <w:iCs/>
              </w:rPr>
              <w:t>ме особе за контакт:</w:t>
            </w:r>
          </w:p>
          <w:p w:rsidR="001B2FCD" w:rsidRPr="006F3494" w:rsidRDefault="001B2FCD" w:rsidP="00972912">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rPr>
            </w:pPr>
          </w:p>
          <w:p w:rsidR="001B2FCD" w:rsidRPr="006F3494" w:rsidRDefault="001B2FCD" w:rsidP="00972912">
            <w:pPr>
              <w:rPr>
                <w:b/>
                <w:bCs/>
                <w:i/>
                <w:iCs/>
              </w:rPr>
            </w:pPr>
          </w:p>
          <w:p w:rsidR="001B2FCD" w:rsidRPr="006F3494" w:rsidRDefault="001B2FCD" w:rsidP="00972912">
            <w:pPr>
              <w:rPr>
                <w:b/>
                <w:bCs/>
                <w:i/>
                <w:iCs/>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lang w:val="ru-RU"/>
              </w:rPr>
            </w:pPr>
            <w:r w:rsidRPr="006F3494">
              <w:rPr>
                <w:i/>
                <w:iCs/>
                <w:lang w:val="ru-RU"/>
              </w:rPr>
              <w:t>Електронска адреса понуђача (</w:t>
            </w:r>
            <w:r>
              <w:rPr>
                <w:i/>
                <w:iCs/>
              </w:rPr>
              <w:t>е</w:t>
            </w:r>
            <w:r w:rsidRPr="006F3494">
              <w:rPr>
                <w:i/>
                <w:iCs/>
                <w:lang w:val="ru-RU"/>
              </w:rPr>
              <w:t>-</w:t>
            </w:r>
            <w:r>
              <w:rPr>
                <w:i/>
                <w:iCs/>
              </w:rPr>
              <w:t>маил</w:t>
            </w:r>
            <w:r w:rsidRPr="006F3494">
              <w:rPr>
                <w:i/>
                <w:iCs/>
                <w:lang w:val="ru-RU"/>
              </w:rPr>
              <w:t>):</w:t>
            </w:r>
          </w:p>
          <w:p w:rsidR="001B2FCD" w:rsidRPr="006F3494" w:rsidRDefault="001B2FCD" w:rsidP="00972912">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lang w:val="ru-RU"/>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rPr>
            </w:pPr>
            <w:r w:rsidRPr="006F3494">
              <w:rPr>
                <w:i/>
                <w:iCs/>
              </w:rPr>
              <w:t>Телефон:</w:t>
            </w:r>
          </w:p>
          <w:p w:rsidR="001B2FCD" w:rsidRPr="006F3494" w:rsidRDefault="001B2FCD" w:rsidP="00972912">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rPr>
            </w:pPr>
          </w:p>
          <w:p w:rsidR="001B2FCD" w:rsidRPr="006F3494" w:rsidRDefault="001B2FCD" w:rsidP="00972912">
            <w:pPr>
              <w:rPr>
                <w:b/>
                <w:bCs/>
                <w:i/>
                <w:iCs/>
              </w:rPr>
            </w:pPr>
          </w:p>
          <w:p w:rsidR="001B2FCD" w:rsidRPr="006F3494" w:rsidRDefault="001B2FCD" w:rsidP="00972912">
            <w:pPr>
              <w:rPr>
                <w:b/>
                <w:bCs/>
                <w:i/>
                <w:iCs/>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rPr>
            </w:pPr>
            <w:r w:rsidRPr="006F3494">
              <w:rPr>
                <w:i/>
                <w:iCs/>
              </w:rPr>
              <w:t>Телефакс:</w:t>
            </w:r>
          </w:p>
          <w:p w:rsidR="001B2FCD" w:rsidRPr="006F3494" w:rsidRDefault="001B2FCD" w:rsidP="00972912">
            <w:pPr>
              <w:jc w:val="both"/>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rPr>
            </w:pPr>
          </w:p>
          <w:p w:rsidR="001B2FCD" w:rsidRPr="006F3494" w:rsidRDefault="001B2FCD" w:rsidP="00972912">
            <w:pPr>
              <w:rPr>
                <w:b/>
                <w:bCs/>
                <w:i/>
                <w:iCs/>
              </w:rPr>
            </w:pPr>
          </w:p>
          <w:p w:rsidR="001B2FCD" w:rsidRPr="006F3494" w:rsidRDefault="001B2FCD" w:rsidP="00972912">
            <w:pPr>
              <w:rPr>
                <w:b/>
                <w:bCs/>
                <w:i/>
                <w:iCs/>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lang w:val="ru-RU"/>
              </w:rPr>
            </w:pPr>
            <w:r w:rsidRPr="006F3494">
              <w:rPr>
                <w:i/>
                <w:iCs/>
                <w:lang w:val="ru-RU"/>
              </w:rPr>
              <w:t>Број рачуна понуђача и назив банке:</w:t>
            </w:r>
          </w:p>
          <w:p w:rsidR="001B2FCD" w:rsidRPr="006F3494" w:rsidRDefault="001B2FCD" w:rsidP="00972912">
            <w:pPr>
              <w:jc w:val="both"/>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b/>
                <w:bCs/>
                <w:i/>
                <w:iCs/>
                <w:lang w:val="ru-RU"/>
              </w:rPr>
            </w:pPr>
          </w:p>
          <w:p w:rsidR="001B2FCD" w:rsidRPr="006F3494" w:rsidRDefault="001B2FCD" w:rsidP="00972912">
            <w:pPr>
              <w:rPr>
                <w:b/>
                <w:bCs/>
                <w:i/>
                <w:iCs/>
                <w:lang w:val="ru-RU"/>
              </w:rPr>
            </w:pPr>
          </w:p>
          <w:p w:rsidR="001B2FCD" w:rsidRPr="006F3494" w:rsidRDefault="001B2FCD" w:rsidP="00972912">
            <w:pPr>
              <w:rPr>
                <w:b/>
                <w:bCs/>
                <w:i/>
                <w:iCs/>
                <w:lang w:val="ru-RU"/>
              </w:rPr>
            </w:pPr>
          </w:p>
        </w:tc>
      </w:tr>
      <w:tr w:rsidR="001B2FCD" w:rsidRPr="006F3494" w:rsidTr="00972912">
        <w:tc>
          <w:tcPr>
            <w:tcW w:w="4621"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both"/>
              <w:rPr>
                <w:b/>
                <w:bCs/>
                <w:i/>
                <w:iCs/>
                <w:lang w:val="ru-RU"/>
              </w:rPr>
            </w:pPr>
            <w:r w:rsidRPr="006F3494">
              <w:rPr>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ind w:firstLine="708"/>
              <w:rPr>
                <w:b/>
                <w:bCs/>
                <w:i/>
                <w:iCs/>
                <w:lang w:val="ru-RU"/>
              </w:rPr>
            </w:pPr>
          </w:p>
          <w:p w:rsidR="001B2FCD" w:rsidRPr="006F3494" w:rsidRDefault="001B2FCD" w:rsidP="00972912">
            <w:pPr>
              <w:ind w:firstLine="708"/>
              <w:rPr>
                <w:b/>
                <w:bCs/>
                <w:i/>
                <w:iCs/>
                <w:lang w:val="ru-RU"/>
              </w:rPr>
            </w:pPr>
          </w:p>
          <w:p w:rsidR="001B2FCD" w:rsidRPr="006F3494" w:rsidRDefault="001B2FCD" w:rsidP="00972912">
            <w:pPr>
              <w:ind w:firstLine="708"/>
              <w:rPr>
                <w:b/>
                <w:bCs/>
                <w:i/>
                <w:iCs/>
                <w:lang w:val="ru-RU"/>
              </w:rPr>
            </w:pPr>
          </w:p>
        </w:tc>
      </w:tr>
    </w:tbl>
    <w:p w:rsidR="001B2FCD" w:rsidRPr="006F3494" w:rsidRDefault="001B2FCD" w:rsidP="001B2FCD"/>
    <w:p w:rsidR="001B2FCD" w:rsidRPr="006F3494" w:rsidRDefault="001B2FCD" w:rsidP="001B2FCD">
      <w:r w:rsidRPr="006F3494">
        <w:rPr>
          <w:rFonts w:eastAsia="TimesNewRomanPSMT"/>
          <w:b/>
          <w:bCs/>
          <w:i/>
          <w:iCs/>
        </w:rPr>
        <w:t>2) ПОНУДУ ПОДНОС</w:t>
      </w:r>
      <w:r>
        <w:rPr>
          <w:rFonts w:eastAsia="TimesNewRomanPSMT"/>
          <w:b/>
          <w:bCs/>
          <w:i/>
          <w:iCs/>
        </w:rPr>
        <w:t>И</w:t>
      </w:r>
      <w:r w:rsidRPr="006F3494">
        <w:rPr>
          <w:rFonts w:eastAsia="TimesNewRomanPSMT"/>
          <w:b/>
          <w:bCs/>
          <w:i/>
          <w:iCs/>
        </w:rPr>
        <w:t xml:space="preserve">: </w:t>
      </w:r>
    </w:p>
    <w:tbl>
      <w:tblPr>
        <w:tblW w:w="0" w:type="auto"/>
        <w:tblInd w:w="-15" w:type="dxa"/>
        <w:tblLayout w:type="fixed"/>
        <w:tblLook w:val="0000"/>
      </w:tblPr>
      <w:tblGrid>
        <w:gridCol w:w="9272"/>
      </w:tblGrid>
      <w:tr w:rsidR="001B2FCD" w:rsidRPr="006F3494" w:rsidTr="00972912">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center"/>
            </w:pPr>
          </w:p>
          <w:p w:rsidR="001B2FCD" w:rsidRPr="006F3494" w:rsidRDefault="001B2FCD" w:rsidP="00972912">
            <w:pPr>
              <w:jc w:val="center"/>
              <w:rPr>
                <w:rFonts w:eastAsia="TimesNewRomanPSMT"/>
                <w:b/>
                <w:bCs/>
              </w:rPr>
            </w:pPr>
            <w:r w:rsidRPr="006F3494">
              <w:rPr>
                <w:rFonts w:eastAsia="TimesNewRomanPSMT"/>
                <w:b/>
                <w:bCs/>
              </w:rPr>
              <w:t xml:space="preserve">А) САМОСТАЛНО </w:t>
            </w:r>
          </w:p>
        </w:tc>
      </w:tr>
      <w:tr w:rsidR="001B2FCD" w:rsidRPr="006F3494" w:rsidTr="00972912">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center"/>
              <w:rPr>
                <w:rFonts w:eastAsia="TimesNewRomanPSMT"/>
                <w:b/>
                <w:bCs/>
              </w:rPr>
            </w:pPr>
          </w:p>
          <w:p w:rsidR="001B2FCD" w:rsidRPr="006F3494" w:rsidRDefault="001B2FCD" w:rsidP="00972912">
            <w:pPr>
              <w:jc w:val="center"/>
              <w:rPr>
                <w:rFonts w:eastAsia="TimesNewRomanPSMT"/>
                <w:b/>
                <w:bCs/>
              </w:rPr>
            </w:pPr>
            <w:r w:rsidRPr="006F3494">
              <w:rPr>
                <w:rFonts w:eastAsia="TimesNewRomanPSMT"/>
                <w:b/>
                <w:bCs/>
              </w:rPr>
              <w:t>Б) СА ПОД</w:t>
            </w:r>
            <w:r>
              <w:rPr>
                <w:rFonts w:eastAsia="TimesNewRomanPSMT"/>
                <w:b/>
                <w:bCs/>
              </w:rPr>
              <w:t>И</w:t>
            </w:r>
            <w:r w:rsidRPr="006F3494">
              <w:rPr>
                <w:rFonts w:eastAsia="TimesNewRomanPSMT"/>
                <w:b/>
                <w:bCs/>
              </w:rPr>
              <w:t>З</w:t>
            </w:r>
            <w:r>
              <w:rPr>
                <w:rFonts w:eastAsia="TimesNewRomanPSMT"/>
                <w:b/>
                <w:bCs/>
              </w:rPr>
              <w:t>В</w:t>
            </w:r>
            <w:r w:rsidRPr="006F3494">
              <w:rPr>
                <w:rFonts w:eastAsia="TimesNewRomanPSMT"/>
                <w:b/>
                <w:bCs/>
              </w:rPr>
              <w:t>ОЂАЧЕМ</w:t>
            </w:r>
          </w:p>
        </w:tc>
      </w:tr>
      <w:tr w:rsidR="001B2FCD" w:rsidRPr="006F3494" w:rsidTr="00972912">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center"/>
              <w:rPr>
                <w:rFonts w:eastAsia="TimesNewRomanPSMT"/>
                <w:b/>
                <w:bCs/>
              </w:rPr>
            </w:pPr>
          </w:p>
          <w:p w:rsidR="001B2FCD" w:rsidRPr="006F3494" w:rsidRDefault="001B2FCD" w:rsidP="00972912">
            <w:pPr>
              <w:jc w:val="center"/>
              <w:rPr>
                <w:b/>
                <w:i/>
                <w:iCs/>
                <w:lang w:val="ru-RU"/>
              </w:rPr>
            </w:pPr>
            <w:r>
              <w:rPr>
                <w:rFonts w:eastAsia="TimesNewRomanPSMT"/>
                <w:b/>
                <w:bCs/>
              </w:rPr>
              <w:t>В</w:t>
            </w:r>
            <w:r w:rsidRPr="006F3494">
              <w:rPr>
                <w:rFonts w:eastAsia="TimesNewRomanPSMT"/>
                <w:b/>
                <w:bCs/>
              </w:rPr>
              <w:t>) КАО ЗАЈЕДН</w:t>
            </w:r>
            <w:r>
              <w:rPr>
                <w:rFonts w:eastAsia="TimesNewRomanPSMT"/>
                <w:b/>
                <w:bCs/>
              </w:rPr>
              <w:t>И</w:t>
            </w:r>
            <w:r w:rsidRPr="006F3494">
              <w:rPr>
                <w:rFonts w:eastAsia="TimesNewRomanPSMT"/>
                <w:b/>
                <w:bCs/>
              </w:rPr>
              <w:t>ЧКУ ПОНУДУ</w:t>
            </w:r>
          </w:p>
        </w:tc>
      </w:tr>
    </w:tbl>
    <w:p w:rsidR="001B2FCD" w:rsidRDefault="001B2FCD" w:rsidP="001B2FCD">
      <w:pPr>
        <w:jc w:val="both"/>
        <w:rPr>
          <w:i/>
          <w:iCs/>
          <w:lang w:val="ru-RU"/>
        </w:rPr>
        <w:sectPr w:rsidR="001B2FCD" w:rsidSect="00083071">
          <w:pgSz w:w="11906" w:h="16838"/>
          <w:pgMar w:top="907" w:right="1440" w:bottom="907" w:left="1440" w:header="720" w:footer="720" w:gutter="0"/>
          <w:cols w:space="720"/>
          <w:docGrid w:linePitch="360" w:charSpace="32768"/>
        </w:sectPr>
      </w:pPr>
      <w:r w:rsidRPr="006F3494">
        <w:rPr>
          <w:b/>
          <w:i/>
          <w:iCs/>
          <w:lang w:val="ru-RU"/>
        </w:rPr>
        <w:t>Напомена:</w:t>
      </w:r>
      <w:r w:rsidRPr="006F3494">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6F3494">
        <w:rPr>
          <w:i/>
          <w:iCs/>
          <w:color w:val="auto"/>
          <w:lang w:val="ru-RU"/>
        </w:rPr>
        <w:t>свим учесницима</w:t>
      </w:r>
      <w:r w:rsidRPr="006F3494">
        <w:rPr>
          <w:i/>
          <w:iCs/>
          <w:lang w:val="ru-RU"/>
        </w:rPr>
        <w:t xml:space="preserve"> заједничке понуде, уколико понуду подноси група понуђача</w:t>
      </w:r>
    </w:p>
    <w:p w:rsidR="001B2FCD" w:rsidRPr="006F3494" w:rsidRDefault="001B2FCD" w:rsidP="001B2FCD">
      <w:pPr>
        <w:jc w:val="both"/>
        <w:rPr>
          <w:rFonts w:eastAsia="TimesNewRomanPSMT"/>
          <w:b/>
          <w:bCs/>
          <w:i/>
        </w:rPr>
      </w:pPr>
      <w:r w:rsidRPr="006F3494">
        <w:rPr>
          <w:rFonts w:eastAsia="TimesNewRomanPSMT"/>
          <w:b/>
          <w:bCs/>
          <w:i/>
          <w:lang w:val="sr-Cyrl-CS"/>
        </w:rPr>
        <w:lastRenderedPageBreak/>
        <w:t xml:space="preserve">3) </w:t>
      </w:r>
      <w:r w:rsidRPr="006F3494">
        <w:rPr>
          <w:rFonts w:eastAsia="TimesNewRomanPSMT"/>
          <w:b/>
          <w:bCs/>
          <w:i/>
        </w:rPr>
        <w:t>ПОДАЦ</w:t>
      </w:r>
      <w:r>
        <w:rPr>
          <w:rFonts w:eastAsia="TimesNewRomanPSMT"/>
          <w:b/>
          <w:bCs/>
          <w:i/>
        </w:rPr>
        <w:t>И</w:t>
      </w:r>
      <w:r w:rsidRPr="006F3494">
        <w:rPr>
          <w:rFonts w:eastAsia="TimesNewRomanPSMT"/>
          <w:b/>
          <w:bCs/>
          <w:i/>
        </w:rPr>
        <w:t xml:space="preserve"> О ПОД</w:t>
      </w:r>
      <w:r>
        <w:rPr>
          <w:rFonts w:eastAsia="TimesNewRomanPSMT"/>
          <w:b/>
          <w:bCs/>
          <w:i/>
        </w:rPr>
        <w:t>И</w:t>
      </w:r>
      <w:r w:rsidRPr="006F3494">
        <w:rPr>
          <w:rFonts w:eastAsia="TimesNewRomanPSMT"/>
          <w:b/>
          <w:bCs/>
          <w:i/>
        </w:rPr>
        <w:t>З</w:t>
      </w:r>
      <w:r>
        <w:rPr>
          <w:rFonts w:eastAsia="TimesNewRomanPSMT"/>
          <w:b/>
          <w:bCs/>
          <w:i/>
        </w:rPr>
        <w:t>В</w:t>
      </w:r>
      <w:r w:rsidRPr="006F3494">
        <w:rPr>
          <w:rFonts w:eastAsia="TimesNewRomanPSMT"/>
          <w:b/>
          <w:bCs/>
          <w:i/>
        </w:rPr>
        <w:t xml:space="preserve">ОЂАЧУ </w:t>
      </w:r>
    </w:p>
    <w:p w:rsidR="001B2FCD" w:rsidRPr="006F3494" w:rsidRDefault="001B2FCD" w:rsidP="001B2FCD">
      <w:pPr>
        <w:jc w:val="both"/>
      </w:pPr>
      <w:r w:rsidRPr="006F3494">
        <w:rPr>
          <w:rFonts w:eastAsia="TimesNewRomanPSMT"/>
          <w:b/>
          <w:bCs/>
          <w:i/>
        </w:rPr>
        <w:tab/>
      </w:r>
    </w:p>
    <w:tbl>
      <w:tblPr>
        <w:tblW w:w="0" w:type="auto"/>
        <w:tblInd w:w="-15" w:type="dxa"/>
        <w:tblLayout w:type="fixed"/>
        <w:tblLook w:val="0000"/>
      </w:tblPr>
      <w:tblGrid>
        <w:gridCol w:w="465"/>
        <w:gridCol w:w="4219"/>
        <w:gridCol w:w="4588"/>
      </w:tblGrid>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p w:rsidR="001B2FCD" w:rsidRPr="006F3494" w:rsidRDefault="001B2FCD" w:rsidP="00972912">
            <w:pPr>
              <w:jc w:val="both"/>
              <w:rPr>
                <w:rFonts w:eastAsia="TimesNewRomanPSMT"/>
                <w:bCs/>
                <w:i/>
              </w:rPr>
            </w:pPr>
            <w:r w:rsidRPr="006F3494">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Pr>
                <w:rFonts w:eastAsia="TimesNewRomanPSMT"/>
                <w:bCs/>
                <w:i/>
              </w:rPr>
              <w:t>И</w:t>
            </w:r>
            <w:r w:rsidRPr="006F3494">
              <w:rPr>
                <w:rFonts w:eastAsia="TimesNewRomanPSMT"/>
                <w:bCs/>
                <w:i/>
              </w:rPr>
              <w:t>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Cs/>
                <w:i/>
              </w:rPr>
            </w:pPr>
            <w:r w:rsidRPr="006F3494">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Pr>
                <w:rFonts w:eastAsia="TimesNewRomanPSMT"/>
                <w:bCs/>
                <w:i/>
              </w:rPr>
              <w:t>И</w:t>
            </w:r>
            <w:r w:rsidRPr="006F3494">
              <w:rPr>
                <w:rFonts w:eastAsia="TimesNewRomanPSMT"/>
                <w:bCs/>
                <w:i/>
              </w:rPr>
              <w:t>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bl>
    <w:p w:rsidR="001B2FCD" w:rsidRPr="006F3494" w:rsidRDefault="001B2FCD" w:rsidP="001B2FCD">
      <w:pPr>
        <w:jc w:val="both"/>
        <w:rPr>
          <w:i/>
          <w:iCs/>
          <w:lang w:val="ru-RU"/>
        </w:rPr>
      </w:pPr>
      <w:r w:rsidRPr="006F3494">
        <w:rPr>
          <w:b/>
          <w:bCs/>
          <w:i/>
          <w:iCs/>
          <w:u w:val="single"/>
          <w:lang w:val="ru-RU"/>
        </w:rPr>
        <w:t>Напомена:</w:t>
      </w:r>
      <w:r w:rsidRPr="006F3494">
        <w:rPr>
          <w:b/>
          <w:bCs/>
          <w:i/>
          <w:iCs/>
          <w:lang w:val="ru-RU"/>
        </w:rPr>
        <w:t xml:space="preserve"> </w:t>
      </w:r>
    </w:p>
    <w:p w:rsidR="001B2FCD" w:rsidRDefault="001B2FCD" w:rsidP="001B2FCD">
      <w:pPr>
        <w:jc w:val="both"/>
        <w:rPr>
          <w:i/>
          <w:iCs/>
          <w:lang w:val="ru-RU"/>
        </w:rPr>
      </w:pPr>
      <w:r w:rsidRPr="006F3494">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B2FCD" w:rsidRPr="006F3494" w:rsidRDefault="001B2FCD" w:rsidP="001B2FCD">
      <w:pPr>
        <w:jc w:val="both"/>
        <w:rPr>
          <w:rFonts w:eastAsia="TimesNewRomanPSMT"/>
          <w:b/>
          <w:bCs/>
          <w:i/>
          <w:lang w:val="ru-RU"/>
        </w:rPr>
      </w:pPr>
      <w:r>
        <w:rPr>
          <w:i/>
          <w:iCs/>
          <w:lang w:val="ru-RU"/>
        </w:rPr>
        <w:br w:type="page"/>
      </w:r>
      <w:r w:rsidRPr="006F3494">
        <w:rPr>
          <w:rFonts w:eastAsia="TimesNewRomanPSMT"/>
          <w:b/>
          <w:bCs/>
          <w:i/>
          <w:lang w:val="sr-Cyrl-CS"/>
        </w:rPr>
        <w:lastRenderedPageBreak/>
        <w:t xml:space="preserve">4) </w:t>
      </w:r>
      <w:r w:rsidRPr="006F3494">
        <w:rPr>
          <w:rFonts w:eastAsia="TimesNewRomanPSMT"/>
          <w:b/>
          <w:bCs/>
          <w:i/>
          <w:lang w:val="ru-RU"/>
        </w:rPr>
        <w:t>ПОДАЦ</w:t>
      </w:r>
      <w:r>
        <w:rPr>
          <w:rFonts w:eastAsia="TimesNewRomanPSMT"/>
          <w:b/>
          <w:bCs/>
          <w:i/>
          <w:lang w:val="ru-RU"/>
        </w:rPr>
        <w:t>И</w:t>
      </w:r>
      <w:r w:rsidRPr="006F3494">
        <w:rPr>
          <w:rFonts w:eastAsia="TimesNewRomanPSMT"/>
          <w:b/>
          <w:bCs/>
          <w:i/>
          <w:lang w:val="ru-RU"/>
        </w:rPr>
        <w:t xml:space="preserve"> О УЧЕСН</w:t>
      </w:r>
      <w:r>
        <w:rPr>
          <w:rFonts w:eastAsia="TimesNewRomanPSMT"/>
          <w:b/>
          <w:bCs/>
          <w:i/>
          <w:lang w:val="ru-RU"/>
        </w:rPr>
        <w:t>И</w:t>
      </w:r>
      <w:r w:rsidRPr="006F3494">
        <w:rPr>
          <w:rFonts w:eastAsia="TimesNewRomanPSMT"/>
          <w:b/>
          <w:bCs/>
          <w:i/>
          <w:lang w:val="ru-RU"/>
        </w:rPr>
        <w:t>КУ  У ЗАЈЕДН</w:t>
      </w:r>
      <w:r>
        <w:rPr>
          <w:rFonts w:eastAsia="TimesNewRomanPSMT"/>
          <w:b/>
          <w:bCs/>
          <w:i/>
          <w:lang w:val="ru-RU"/>
        </w:rPr>
        <w:t>И</w:t>
      </w:r>
      <w:r w:rsidRPr="006F3494">
        <w:rPr>
          <w:rFonts w:eastAsia="TimesNewRomanPSMT"/>
          <w:b/>
          <w:bCs/>
          <w:i/>
          <w:lang w:val="ru-RU"/>
        </w:rPr>
        <w:t>ЧКОЈ ПОНУД</w:t>
      </w:r>
      <w:r>
        <w:rPr>
          <w:rFonts w:eastAsia="TimesNewRomanPSMT"/>
          <w:b/>
          <w:bCs/>
          <w:i/>
          <w:lang w:val="ru-RU"/>
        </w:rPr>
        <w:t>И</w:t>
      </w:r>
    </w:p>
    <w:p w:rsidR="001B2FCD" w:rsidRPr="006F3494" w:rsidRDefault="001B2FCD" w:rsidP="001B2FCD">
      <w:pPr>
        <w:jc w:val="both"/>
      </w:pPr>
      <w:r w:rsidRPr="006F3494">
        <w:rPr>
          <w:rFonts w:eastAsia="TimesNewRomanPSMT"/>
          <w:b/>
          <w:bCs/>
          <w:i/>
          <w:lang w:val="ru-RU"/>
        </w:rPr>
        <w:tab/>
      </w:r>
    </w:p>
    <w:tbl>
      <w:tblPr>
        <w:tblW w:w="0" w:type="auto"/>
        <w:tblInd w:w="-15" w:type="dxa"/>
        <w:tblLayout w:type="fixed"/>
        <w:tblLook w:val="0000"/>
      </w:tblPr>
      <w:tblGrid>
        <w:gridCol w:w="465"/>
        <w:gridCol w:w="4219"/>
        <w:gridCol w:w="4588"/>
      </w:tblGrid>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p w:rsidR="001B2FCD" w:rsidRPr="006F3494" w:rsidRDefault="001B2FCD" w:rsidP="00972912">
            <w:pPr>
              <w:jc w:val="both"/>
              <w:rPr>
                <w:rFonts w:eastAsia="TimesNewRomanPSMT"/>
                <w:bCs/>
                <w:i/>
                <w:lang w:val="ru-RU"/>
              </w:rPr>
            </w:pPr>
            <w:r w:rsidRPr="006F3494">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rPr>
            </w:pPr>
            <w:r w:rsidRPr="006F3494">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Pr>
                <w:rFonts w:eastAsia="TimesNewRomanPSMT"/>
                <w:bCs/>
                <w:i/>
              </w:rPr>
              <w:t>И</w:t>
            </w:r>
            <w:r w:rsidRPr="006F3494">
              <w:rPr>
                <w:rFonts w:eastAsia="TimesNewRomanPSMT"/>
                <w:bCs/>
                <w:i/>
              </w:rPr>
              <w:t>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lang w:val="ru-RU"/>
              </w:rPr>
            </w:pPr>
            <w:r w:rsidRPr="006F3494">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rPr>
            </w:pPr>
            <w:r w:rsidRPr="006F3494">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Pr>
                <w:rFonts w:eastAsia="TimesNewRomanPSMT"/>
                <w:bCs/>
                <w:i/>
              </w:rPr>
              <w:t>И</w:t>
            </w:r>
            <w:r w:rsidRPr="006F3494">
              <w:rPr>
                <w:rFonts w:eastAsia="TimesNewRomanPSMT"/>
                <w:bCs/>
                <w:i/>
              </w:rPr>
              <w:t>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lang w:val="ru-RU"/>
              </w:rPr>
            </w:pPr>
            <w:r w:rsidRPr="006F3494">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lang w:val="ru-RU"/>
              </w:rPr>
            </w:pPr>
            <w:r w:rsidRPr="006F3494">
              <w:rPr>
                <w:rFonts w:eastAsia="TimesNewRomanPSMT"/>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lang w:val="ru-RU"/>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lang w:val="ru-RU"/>
              </w:rPr>
            </w:pPr>
          </w:p>
          <w:p w:rsidR="001B2FCD" w:rsidRPr="006F3494" w:rsidRDefault="001B2FCD" w:rsidP="00972912">
            <w:pPr>
              <w:jc w:val="both"/>
              <w:rPr>
                <w:rFonts w:eastAsia="TimesNewRomanPSMT"/>
                <w:b/>
                <w:bCs/>
              </w:rPr>
            </w:pPr>
            <w:r w:rsidRPr="006F3494">
              <w:rPr>
                <w:rFonts w:eastAsia="TimesNewRomanPSMT"/>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sidRPr="006F3494">
              <w:rPr>
                <w:rFonts w:eastAsia="TimesNewRomanPSMT"/>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r w:rsidR="001B2FCD" w:rsidRPr="006F3494" w:rsidTr="00972912">
        <w:tc>
          <w:tcPr>
            <w:tcW w:w="4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i/>
              </w:rPr>
            </w:pPr>
          </w:p>
          <w:p w:rsidR="001B2FCD" w:rsidRPr="006F3494" w:rsidRDefault="001B2FCD" w:rsidP="00972912">
            <w:pPr>
              <w:jc w:val="both"/>
              <w:rPr>
                <w:rFonts w:eastAsia="TimesNewRomanPSMT"/>
                <w:b/>
                <w:bCs/>
              </w:rPr>
            </w:pPr>
            <w:r>
              <w:rPr>
                <w:rFonts w:eastAsia="TimesNewRomanPSMT"/>
                <w:bCs/>
                <w:i/>
              </w:rPr>
              <w:t>И</w:t>
            </w:r>
            <w:r w:rsidRPr="006F3494">
              <w:rPr>
                <w:rFonts w:eastAsia="TimesNewRomanPSMT"/>
                <w:bCs/>
                <w:i/>
              </w:rPr>
              <w:t>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
                <w:bCs/>
              </w:rPr>
            </w:pPr>
          </w:p>
        </w:tc>
      </w:tr>
    </w:tbl>
    <w:p w:rsidR="001B2FCD" w:rsidRPr="006F3494" w:rsidRDefault="001B2FCD" w:rsidP="001B2FCD">
      <w:pPr>
        <w:jc w:val="both"/>
        <w:rPr>
          <w:i/>
          <w:iCs/>
          <w:lang w:val="ru-RU"/>
        </w:rPr>
      </w:pPr>
      <w:r w:rsidRPr="006F3494">
        <w:rPr>
          <w:b/>
          <w:bCs/>
          <w:i/>
          <w:iCs/>
          <w:u w:val="single"/>
        </w:rPr>
        <w:t>Напомена:</w:t>
      </w:r>
      <w:r w:rsidRPr="006F3494">
        <w:rPr>
          <w:b/>
          <w:bCs/>
          <w:i/>
          <w:iCs/>
        </w:rPr>
        <w:t xml:space="preserve"> </w:t>
      </w:r>
    </w:p>
    <w:p w:rsidR="001B2FCD" w:rsidRPr="006F3494" w:rsidRDefault="001B2FCD" w:rsidP="001B2FCD">
      <w:pPr>
        <w:jc w:val="both"/>
        <w:rPr>
          <w:b/>
          <w:bCs/>
          <w:i/>
          <w:iCs/>
          <w:sz w:val="20"/>
          <w:szCs w:val="20"/>
        </w:rPr>
      </w:pPr>
      <w:r w:rsidRPr="006F3494">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6F3494">
        <w:rPr>
          <w:i/>
          <w:iCs/>
          <w:sz w:val="20"/>
          <w:szCs w:val="20"/>
          <w:lang w:val="ru-RU"/>
        </w:rPr>
        <w:t>.</w:t>
      </w:r>
    </w:p>
    <w:p w:rsidR="001B2FCD" w:rsidRPr="0003054A" w:rsidRDefault="001B2FCD" w:rsidP="001B2FCD">
      <w:pPr>
        <w:jc w:val="both"/>
        <w:rPr>
          <w:b/>
          <w:bCs/>
          <w:i/>
          <w:iCs/>
          <w:sz w:val="20"/>
          <w:szCs w:val="20"/>
          <w:lang/>
        </w:rPr>
      </w:pPr>
    </w:p>
    <w:p w:rsidR="001B2FCD" w:rsidRDefault="001B2FCD" w:rsidP="001B2FCD">
      <w:pPr>
        <w:jc w:val="both"/>
        <w:rPr>
          <w:b/>
          <w:bCs/>
          <w:i/>
          <w:iCs/>
          <w:sz w:val="20"/>
          <w:szCs w:val="20"/>
        </w:rPr>
      </w:pPr>
    </w:p>
    <w:p w:rsidR="001B2FCD" w:rsidRPr="0003054A" w:rsidRDefault="001B2FCD" w:rsidP="001B2FCD">
      <w:pPr>
        <w:spacing w:line="240" w:lineRule="auto"/>
        <w:jc w:val="both"/>
        <w:rPr>
          <w:rFonts w:eastAsia="TimesNewRomanPSMT"/>
          <w:b/>
          <w:bCs/>
          <w:lang/>
        </w:rPr>
      </w:pPr>
      <w:r w:rsidRPr="006F3494">
        <w:rPr>
          <w:rFonts w:eastAsia="TimesNewRomanPSMT"/>
          <w:b/>
          <w:bCs/>
          <w:lang w:val="sr-Cyrl-CS"/>
        </w:rPr>
        <w:t xml:space="preserve">5) </w:t>
      </w:r>
      <w:r w:rsidRPr="006F3494">
        <w:rPr>
          <w:rFonts w:eastAsia="TimesNewRomanPSMT"/>
          <w:b/>
          <w:bCs/>
        </w:rPr>
        <w:t>ОП</w:t>
      </w:r>
      <w:r>
        <w:rPr>
          <w:rFonts w:eastAsia="TimesNewRomanPSMT"/>
          <w:b/>
          <w:bCs/>
        </w:rPr>
        <w:t>И</w:t>
      </w:r>
      <w:r w:rsidRPr="006F3494">
        <w:rPr>
          <w:rFonts w:eastAsia="TimesNewRomanPSMT"/>
          <w:b/>
          <w:bCs/>
        </w:rPr>
        <w:t>С ПРЕДМЕТА НАБА</w:t>
      </w:r>
      <w:r>
        <w:rPr>
          <w:rFonts w:eastAsia="TimesNewRomanPSMT"/>
          <w:b/>
          <w:bCs/>
        </w:rPr>
        <w:t>ВК</w:t>
      </w:r>
      <w:r w:rsidRPr="006F3494">
        <w:rPr>
          <w:rFonts w:eastAsia="TimesNewRomanPSMT"/>
          <w:b/>
          <w:bCs/>
        </w:rPr>
        <w:t>Е</w:t>
      </w:r>
      <w:r w:rsidRPr="002406F4">
        <w:t xml:space="preserve"> </w:t>
      </w:r>
      <w:r>
        <w:t xml:space="preserve">услуге </w:t>
      </w:r>
      <w:r>
        <w:rPr>
          <w:b/>
        </w:rPr>
        <w:t>С</w:t>
      </w:r>
      <w:r w:rsidRPr="009242A8">
        <w:rPr>
          <w:b/>
        </w:rPr>
        <w:t>ервисирања</w:t>
      </w:r>
      <w:r>
        <w:rPr>
          <w:b/>
        </w:rPr>
        <w:t xml:space="preserve">, поправке и одржавања медицинске  и лабораторијске опреме </w:t>
      </w:r>
      <w:r w:rsidRPr="009242A8">
        <w:rPr>
          <w:b/>
        </w:rPr>
        <w:t>са заменом резервних делова</w:t>
      </w:r>
      <w:r w:rsidRPr="00F1600B">
        <w:rPr>
          <w:lang w:val="sr-Cyrl-CS"/>
        </w:rPr>
        <w:t xml:space="preserve"> редни број </w:t>
      </w:r>
      <w:r w:rsidRPr="00495C88">
        <w:rPr>
          <w:b/>
          <w:lang w:val="sr-Cyrl-CS"/>
        </w:rPr>
        <w:t>ЈН</w:t>
      </w:r>
      <w:r w:rsidRPr="00495C88">
        <w:rPr>
          <w:b/>
        </w:rPr>
        <w:t xml:space="preserve">МV </w:t>
      </w:r>
      <w:r w:rsidRPr="00495C88">
        <w:rPr>
          <w:b/>
          <w:lang w:val="sr-Cyrl-CS"/>
        </w:rPr>
        <w:t xml:space="preserve"> 3</w:t>
      </w:r>
      <w:r w:rsidRPr="00495C88">
        <w:rPr>
          <w:b/>
        </w:rPr>
        <w:t>-2/2020</w:t>
      </w:r>
      <w:r w:rsidR="00495C88">
        <w:rPr>
          <w:lang w:val="sr-Cyrl-CS"/>
        </w:rPr>
        <w:t xml:space="preserve">, </w:t>
      </w:r>
      <w:r w:rsidRPr="00283C33">
        <w:rPr>
          <w:sz w:val="22"/>
          <w:szCs w:val="22"/>
        </w:rPr>
        <w:t xml:space="preserve"> </w:t>
      </w:r>
      <w:r>
        <w:rPr>
          <w:b/>
        </w:rPr>
        <w:t xml:space="preserve">за партију 2 </w:t>
      </w:r>
      <w:r w:rsidR="0003054A">
        <w:rPr>
          <w:b/>
          <w:lang/>
        </w:rPr>
        <w:t xml:space="preserve">(Сервисирање и </w:t>
      </w:r>
      <w:r w:rsidR="0003054A">
        <w:rPr>
          <w:rFonts w:eastAsia="Times New Roman"/>
          <w:b/>
          <w:color w:val="auto"/>
          <w:kern w:val="0"/>
          <w:lang w:val="sr-Cyrl-CS" w:eastAsia="en-US"/>
        </w:rPr>
        <w:t>п</w:t>
      </w:r>
      <w:r w:rsidRPr="00A174AA">
        <w:rPr>
          <w:rFonts w:eastAsia="Times New Roman"/>
          <w:b/>
          <w:color w:val="auto"/>
          <w:kern w:val="0"/>
          <w:lang w:val="sr-Cyrl-CS" w:eastAsia="en-US"/>
        </w:rPr>
        <w:t xml:space="preserve">оправка </w:t>
      </w:r>
      <w:r w:rsidRPr="00A174AA">
        <w:rPr>
          <w:rFonts w:eastAsia="Times New Roman"/>
          <w:b/>
          <w:color w:val="auto"/>
          <w:kern w:val="0"/>
          <w:lang w:eastAsia="en-US"/>
        </w:rPr>
        <w:t>микроталасне пећи</w:t>
      </w:r>
      <w:r w:rsidRPr="00A174AA">
        <w:rPr>
          <w:rFonts w:eastAsia="Times New Roman"/>
          <w:b/>
          <w:color w:val="auto"/>
          <w:kern w:val="0"/>
          <w:lang w:val="sr-Cyrl-CS" w:eastAsia="en-US"/>
        </w:rPr>
        <w:t xml:space="preserve"> „</w:t>
      </w:r>
      <w:r w:rsidRPr="00A174AA">
        <w:rPr>
          <w:rFonts w:eastAsia="Times New Roman"/>
          <w:b/>
          <w:color w:val="auto"/>
          <w:kern w:val="0"/>
          <w:lang w:eastAsia="en-US"/>
        </w:rPr>
        <w:t>Anton Paar GmbH“   MW 3000  произвођача  Graz/Austria</w:t>
      </w:r>
      <w:r w:rsidR="0003054A">
        <w:rPr>
          <w:rFonts w:eastAsia="Times New Roman"/>
          <w:b/>
          <w:color w:val="auto"/>
          <w:kern w:val="0"/>
          <w:lang w:eastAsia="en-US"/>
        </w:rPr>
        <w:t>)</w:t>
      </w:r>
    </w:p>
    <w:tbl>
      <w:tblPr>
        <w:tblpPr w:leftFromText="180" w:rightFromText="180" w:vertAnchor="text" w:tblpX="108" w:tblpY="1"/>
        <w:tblOverlap w:val="never"/>
        <w:tblW w:w="0" w:type="auto"/>
        <w:tblLayout w:type="fixed"/>
        <w:tblLook w:val="0000"/>
      </w:tblPr>
      <w:tblGrid>
        <w:gridCol w:w="5250"/>
        <w:gridCol w:w="3834"/>
      </w:tblGrid>
      <w:tr w:rsidR="001B2FCD" w:rsidRPr="006F3494" w:rsidTr="00972912">
        <w:trPr>
          <w:trHeight w:val="533"/>
        </w:trPr>
        <w:tc>
          <w:tcPr>
            <w:tcW w:w="5250" w:type="dxa"/>
            <w:tcBorders>
              <w:top w:val="single" w:sz="4" w:space="0" w:color="000000"/>
              <w:left w:val="single" w:sz="4" w:space="0" w:color="000000"/>
              <w:bottom w:val="single" w:sz="4" w:space="0" w:color="000000"/>
            </w:tcBorders>
            <w:shd w:val="clear" w:color="auto" w:fill="auto"/>
          </w:tcPr>
          <w:p w:rsidR="001B2FCD" w:rsidRPr="00806A38" w:rsidRDefault="001B2FCD" w:rsidP="00972912">
            <w:pPr>
              <w:jc w:val="both"/>
              <w:rPr>
                <w:rFonts w:eastAsia="TimesNewRomanPSMT"/>
                <w:bCs/>
                <w:color w:val="FF0000"/>
              </w:rPr>
            </w:pPr>
            <w:r w:rsidRPr="006F3494">
              <w:rPr>
                <w:rFonts w:eastAsia="TimesNewRomanPSMT"/>
                <w:bCs/>
                <w:lang w:val="ru-RU"/>
              </w:rPr>
              <w:t xml:space="preserve">Укупна цена без </w:t>
            </w:r>
            <w:r>
              <w:rPr>
                <w:rFonts w:eastAsia="TimesNewRomanPSMT"/>
                <w:bCs/>
              </w:rPr>
              <w:t>пореза</w:t>
            </w:r>
            <w:r w:rsidRPr="006F3494">
              <w:rPr>
                <w:rFonts w:eastAsia="TimesNewRomanPSMT"/>
                <w:bCs/>
                <w:lang w:val="ru-RU"/>
              </w:rPr>
              <w:t xml:space="preserve"> </w:t>
            </w: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jc w:val="both"/>
              <w:rPr>
                <w:rFonts w:eastAsia="TimesNewRomanPSMT"/>
                <w:bCs/>
                <w:color w:val="FF0000"/>
                <w:lang w:val="ru-RU"/>
              </w:rPr>
            </w:pPr>
          </w:p>
        </w:tc>
      </w:tr>
      <w:tr w:rsidR="001B2FCD" w:rsidRPr="006F3494" w:rsidTr="00972912">
        <w:trPr>
          <w:trHeight w:val="527"/>
        </w:trPr>
        <w:tc>
          <w:tcPr>
            <w:tcW w:w="5250" w:type="dxa"/>
            <w:tcBorders>
              <w:top w:val="single" w:sz="4" w:space="0" w:color="000000"/>
              <w:left w:val="single" w:sz="4" w:space="0" w:color="000000"/>
              <w:bottom w:val="single" w:sz="4" w:space="0" w:color="000000"/>
            </w:tcBorders>
            <w:shd w:val="clear" w:color="auto" w:fill="auto"/>
          </w:tcPr>
          <w:p w:rsidR="001B2FCD" w:rsidRPr="00806A38" w:rsidRDefault="001B2FCD" w:rsidP="00972912">
            <w:pPr>
              <w:jc w:val="both"/>
              <w:rPr>
                <w:rFonts w:eastAsia="TimesNewRomanPSMT"/>
                <w:bCs/>
              </w:rPr>
            </w:pPr>
            <w:r w:rsidRPr="006F3494">
              <w:rPr>
                <w:rFonts w:eastAsia="TimesNewRomanPSMT"/>
                <w:bCs/>
                <w:lang w:val="ru-RU"/>
              </w:rPr>
              <w:t xml:space="preserve">Укупна цена са </w:t>
            </w:r>
            <w:r>
              <w:rPr>
                <w:rFonts w:eastAsia="TimesNewRomanPSMT"/>
                <w:bCs/>
              </w:rPr>
              <w:t>порезом</w:t>
            </w: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Cs/>
                <w:color w:val="FF0000"/>
                <w:lang w:val="ru-RU"/>
              </w:rPr>
            </w:pPr>
          </w:p>
        </w:tc>
      </w:tr>
      <w:tr w:rsidR="001B2FCD" w:rsidRPr="006F3494" w:rsidTr="00972912">
        <w:tc>
          <w:tcPr>
            <w:tcW w:w="5250" w:type="dxa"/>
            <w:tcBorders>
              <w:top w:val="single" w:sz="4" w:space="0" w:color="000000"/>
              <w:left w:val="single" w:sz="4" w:space="0" w:color="000000"/>
              <w:bottom w:val="single" w:sz="4" w:space="0" w:color="000000"/>
            </w:tcBorders>
            <w:shd w:val="clear" w:color="auto" w:fill="auto"/>
          </w:tcPr>
          <w:p w:rsidR="001B2FCD" w:rsidRPr="00141AD3" w:rsidRDefault="001B2FCD" w:rsidP="00972912">
            <w:pPr>
              <w:snapToGrid w:val="0"/>
              <w:jc w:val="both"/>
              <w:rPr>
                <w:rFonts w:eastAsia="TimesNewRomanPSMT"/>
                <w:bCs/>
                <w:color w:val="auto"/>
                <w:lang w:val="ru-RU"/>
              </w:rPr>
            </w:pPr>
          </w:p>
          <w:p w:rsidR="001B2FCD" w:rsidRPr="00141AD3" w:rsidRDefault="001B2FCD" w:rsidP="00972912">
            <w:pPr>
              <w:jc w:val="both"/>
              <w:rPr>
                <w:rFonts w:eastAsia="TimesNewRomanPSMT"/>
                <w:bCs/>
                <w:color w:val="auto"/>
              </w:rPr>
            </w:pPr>
            <w:r w:rsidRPr="00141AD3">
              <w:rPr>
                <w:rFonts w:eastAsia="TimesNewRomanPSMT"/>
                <w:bCs/>
                <w:color w:val="auto"/>
                <w:lang w:val="ru-RU"/>
              </w:rPr>
              <w:t>Рок и начин плаћања</w:t>
            </w:r>
            <w:r w:rsidRPr="00141AD3">
              <w:rPr>
                <w:rFonts w:eastAsia="TimesNewRomanPSMT"/>
                <w:bCs/>
                <w:color w:val="auto"/>
              </w:rPr>
              <w:t xml:space="preserve"> </w:t>
            </w:r>
          </w:p>
          <w:p w:rsidR="001B2FCD" w:rsidRPr="00141AD3" w:rsidRDefault="001B2FCD" w:rsidP="00972912">
            <w:pPr>
              <w:jc w:val="both"/>
              <w:rPr>
                <w:rFonts w:eastAsia="TimesNewRomanPSMT"/>
                <w:bCs/>
                <w:color w:val="auto"/>
              </w:rPr>
            </w:pP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Cs/>
                <w:lang w:val="ru-RU"/>
              </w:rPr>
            </w:pPr>
            <w:r>
              <w:rPr>
                <w:iCs/>
                <w:color w:val="auto"/>
              </w:rPr>
              <w:t>У</w:t>
            </w:r>
            <w:r w:rsidRPr="002A455C">
              <w:rPr>
                <w:iCs/>
                <w:color w:val="auto"/>
              </w:rPr>
              <w:t xml:space="preserve"> складу са Законом о роковима измирења новчаних обавеза у комерцијалним трансакцијама </w:t>
            </w:r>
            <w:r w:rsidRPr="002A455C">
              <w:rPr>
                <w:rFonts w:eastAsia="TimesNewRomanPSMT"/>
                <w:color w:val="auto"/>
              </w:rPr>
              <w:t xml:space="preserve">(„Сл. гласник РС” бр. 119/2012, </w:t>
            </w:r>
            <w:r w:rsidRPr="002A455C">
              <w:rPr>
                <w:rFonts w:eastAsia="TimesNewRomanPSMT"/>
                <w:color w:val="auto"/>
              </w:rPr>
              <w:lastRenderedPageBreak/>
              <w:t>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1B2FCD" w:rsidRPr="006F3494" w:rsidTr="00972912">
        <w:trPr>
          <w:trHeight w:val="415"/>
        </w:trPr>
        <w:tc>
          <w:tcPr>
            <w:tcW w:w="5250" w:type="dxa"/>
            <w:tcBorders>
              <w:top w:val="single" w:sz="4" w:space="0" w:color="000000"/>
              <w:left w:val="single" w:sz="4" w:space="0" w:color="000000"/>
              <w:bottom w:val="single" w:sz="4" w:space="0" w:color="000000"/>
            </w:tcBorders>
            <w:shd w:val="clear" w:color="auto" w:fill="auto"/>
          </w:tcPr>
          <w:p w:rsidR="001B2FCD" w:rsidRPr="00141AD3" w:rsidRDefault="001B2FCD" w:rsidP="00972912">
            <w:pPr>
              <w:jc w:val="both"/>
              <w:rPr>
                <w:rFonts w:eastAsia="TimesNewRomanPSMT"/>
                <w:bCs/>
                <w:color w:val="auto"/>
              </w:rPr>
            </w:pPr>
            <w:r w:rsidRPr="00141AD3">
              <w:rPr>
                <w:rFonts w:eastAsia="TimesNewRomanPSMT"/>
                <w:bCs/>
                <w:color w:val="auto"/>
                <w:lang w:val="ru-RU"/>
              </w:rPr>
              <w:lastRenderedPageBreak/>
              <w:t>Рок важења понуде</w:t>
            </w:r>
            <w:r w:rsidRPr="00141AD3">
              <w:rPr>
                <w:rFonts w:eastAsia="TimesNewRomanPSMT"/>
                <w:bCs/>
                <w:color w:val="auto"/>
              </w:rPr>
              <w:t xml:space="preserve"> (минимум 30 дана)</w:t>
            </w:r>
          </w:p>
        </w:tc>
        <w:tc>
          <w:tcPr>
            <w:tcW w:w="3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6F3494" w:rsidRDefault="001B2FCD" w:rsidP="00972912">
            <w:pPr>
              <w:snapToGrid w:val="0"/>
              <w:jc w:val="center"/>
              <w:rPr>
                <w:rFonts w:eastAsia="TimesNewRomanPSMT"/>
                <w:bCs/>
                <w:lang w:val="ru-RU"/>
              </w:rPr>
            </w:pPr>
            <w:r>
              <w:rPr>
                <w:rFonts w:eastAsia="TimesNewRomanPSMT"/>
                <w:bCs/>
              </w:rPr>
              <w:t>________ дана</w:t>
            </w:r>
          </w:p>
        </w:tc>
      </w:tr>
      <w:tr w:rsidR="001B2FCD" w:rsidRPr="006F3494" w:rsidTr="00972912">
        <w:trPr>
          <w:trHeight w:val="873"/>
        </w:trPr>
        <w:tc>
          <w:tcPr>
            <w:tcW w:w="5250" w:type="dxa"/>
            <w:tcBorders>
              <w:top w:val="single" w:sz="4" w:space="0" w:color="000000"/>
              <w:left w:val="single" w:sz="4" w:space="0" w:color="000000"/>
              <w:bottom w:val="single" w:sz="4" w:space="0" w:color="000000"/>
            </w:tcBorders>
            <w:shd w:val="clear" w:color="auto" w:fill="auto"/>
          </w:tcPr>
          <w:p w:rsidR="001B2FCD" w:rsidRPr="00141AD3" w:rsidRDefault="001B2FCD" w:rsidP="00972912">
            <w:pPr>
              <w:jc w:val="both"/>
              <w:rPr>
                <w:rFonts w:eastAsia="TimesNewRomanPSMT"/>
                <w:bCs/>
                <w:color w:val="auto"/>
              </w:rPr>
            </w:pPr>
            <w:r w:rsidRPr="00141AD3">
              <w:rPr>
                <w:rFonts w:eastAsia="TimesNewRomanPSMT"/>
                <w:bCs/>
                <w:color w:val="auto"/>
                <w:lang w:val="ru-RU"/>
              </w:rPr>
              <w:t xml:space="preserve">Рок </w:t>
            </w:r>
            <w:r w:rsidRPr="00141AD3">
              <w:rPr>
                <w:rFonts w:eastAsia="TimesNewRomanPSMT"/>
                <w:bCs/>
                <w:color w:val="auto"/>
              </w:rPr>
              <w:t>извршења услуге сервисирања опреме</w:t>
            </w:r>
          </w:p>
          <w:p w:rsidR="001B2FCD" w:rsidRPr="00B77709" w:rsidRDefault="001B2FCD" w:rsidP="00972912">
            <w:pPr>
              <w:jc w:val="both"/>
              <w:rPr>
                <w:rFonts w:eastAsia="TimesNewRomanPSMT"/>
                <w:bCs/>
                <w:color w:val="auto"/>
              </w:rPr>
            </w:pPr>
            <w:r w:rsidRPr="00141AD3">
              <w:rPr>
                <w:rFonts w:eastAsia="TimesNewRomanPSMT"/>
                <w:bCs/>
                <w:color w:val="auto"/>
              </w:rPr>
              <w:t xml:space="preserve">(максимално </w:t>
            </w:r>
            <w:r>
              <w:rPr>
                <w:rFonts w:eastAsia="TimesNewRomanPSMT"/>
                <w:bCs/>
                <w:color w:val="auto"/>
              </w:rPr>
              <w:t>5</w:t>
            </w:r>
            <w:r w:rsidRPr="00141AD3">
              <w:rPr>
                <w:rFonts w:eastAsia="TimesNewRomanPSMT"/>
                <w:bCs/>
                <w:color w:val="auto"/>
              </w:rPr>
              <w:t xml:space="preserve"> дана</w:t>
            </w:r>
            <w:r w:rsidRPr="00141AD3">
              <w:rPr>
                <w:color w:val="auto"/>
              </w:rPr>
              <w:t xml:space="preserve"> од дана пријема поруџбенице</w:t>
            </w:r>
            <w:r w:rsidRPr="00141AD3">
              <w:rPr>
                <w:rFonts w:eastAsia="TimesNewRomanPSMT"/>
                <w:bCs/>
                <w:color w:val="auto"/>
              </w:rPr>
              <w:t>)</w:t>
            </w:r>
          </w:p>
        </w:tc>
        <w:tc>
          <w:tcPr>
            <w:tcW w:w="3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5755A9" w:rsidRDefault="001B2FCD" w:rsidP="00972912">
            <w:pPr>
              <w:snapToGrid w:val="0"/>
              <w:jc w:val="center"/>
              <w:rPr>
                <w:rFonts w:eastAsia="TimesNewRomanPSMT"/>
                <w:bCs/>
              </w:rPr>
            </w:pPr>
            <w:r>
              <w:rPr>
                <w:rFonts w:eastAsia="TimesNewRomanPSMT"/>
                <w:bCs/>
              </w:rPr>
              <w:t xml:space="preserve">________ дана              </w:t>
            </w:r>
          </w:p>
        </w:tc>
      </w:tr>
      <w:tr w:rsidR="001B2FCD" w:rsidRPr="006F3494" w:rsidTr="00972912">
        <w:tc>
          <w:tcPr>
            <w:tcW w:w="5250" w:type="dxa"/>
            <w:tcBorders>
              <w:top w:val="single" w:sz="4" w:space="0" w:color="000000"/>
              <w:left w:val="single" w:sz="4" w:space="0" w:color="000000"/>
              <w:bottom w:val="single" w:sz="4" w:space="0" w:color="000000"/>
            </w:tcBorders>
            <w:shd w:val="clear" w:color="auto" w:fill="auto"/>
          </w:tcPr>
          <w:p w:rsidR="001B2FCD" w:rsidRPr="00B77709" w:rsidRDefault="001B2FCD" w:rsidP="00972912">
            <w:pPr>
              <w:jc w:val="both"/>
              <w:rPr>
                <w:rFonts w:eastAsia="TimesNewRomanPSMT"/>
                <w:bCs/>
                <w:color w:val="auto"/>
              </w:rPr>
            </w:pPr>
            <w:r w:rsidRPr="00141AD3">
              <w:rPr>
                <w:rFonts w:eastAsia="TimesNewRomanPSMT"/>
                <w:bCs/>
                <w:color w:val="auto"/>
                <w:lang w:val="ru-RU"/>
              </w:rPr>
              <w:t xml:space="preserve">Гарантни период </w:t>
            </w:r>
            <w:r w:rsidRPr="00141AD3">
              <w:rPr>
                <w:rFonts w:eastAsia="TimesNewRomanPSMT"/>
                <w:bCs/>
                <w:color w:val="auto"/>
              </w:rPr>
              <w:t xml:space="preserve">(минимално </w:t>
            </w:r>
            <w:r>
              <w:rPr>
                <w:rFonts w:eastAsia="TimesNewRomanPSMT"/>
                <w:bCs/>
                <w:color w:val="auto"/>
              </w:rPr>
              <w:t>12</w:t>
            </w:r>
            <w:r w:rsidRPr="00141AD3">
              <w:rPr>
                <w:rFonts w:eastAsia="TimesNewRomanPSMT"/>
                <w:bCs/>
                <w:color w:val="auto"/>
              </w:rPr>
              <w:t xml:space="preserve"> месеци)</w:t>
            </w:r>
          </w:p>
        </w:tc>
        <w:tc>
          <w:tcPr>
            <w:tcW w:w="3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2FCD" w:rsidRPr="001E3C30" w:rsidRDefault="001B2FCD" w:rsidP="00972912">
            <w:pPr>
              <w:snapToGrid w:val="0"/>
              <w:jc w:val="center"/>
              <w:rPr>
                <w:rFonts w:eastAsia="TimesNewRomanPSMT"/>
                <w:bCs/>
              </w:rPr>
            </w:pPr>
            <w:r>
              <w:rPr>
                <w:rFonts w:eastAsia="TimesNewRomanPSMT"/>
                <w:bCs/>
              </w:rPr>
              <w:t>_______ месеци</w:t>
            </w:r>
          </w:p>
        </w:tc>
      </w:tr>
      <w:tr w:rsidR="001B2FCD" w:rsidRPr="006F3494" w:rsidTr="00972912">
        <w:tc>
          <w:tcPr>
            <w:tcW w:w="5250"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rFonts w:eastAsia="TimesNewRomanPSMT"/>
                <w:bCs/>
                <w:lang w:val="sr-Cyrl-CS"/>
              </w:rPr>
            </w:pPr>
          </w:p>
          <w:p w:rsidR="001B2FCD" w:rsidRDefault="001B2FCD" w:rsidP="00972912">
            <w:pPr>
              <w:jc w:val="both"/>
              <w:rPr>
                <w:lang w:val="sr-Latn-CS"/>
              </w:rPr>
            </w:pPr>
            <w:r w:rsidRPr="00B83445">
              <w:rPr>
                <w:rFonts w:eastAsia="TimesNewRomanPSMT"/>
                <w:bCs/>
                <w:lang w:val="sr-Cyrl-CS"/>
              </w:rPr>
              <w:t>Место и начин извршења услуге</w:t>
            </w:r>
            <w:r>
              <w:rPr>
                <w:lang w:val="sr-Latn-CS"/>
              </w:rPr>
              <w:t xml:space="preserve"> </w:t>
            </w:r>
          </w:p>
          <w:p w:rsidR="001B2FCD" w:rsidRPr="00B83445" w:rsidRDefault="001B2FCD" w:rsidP="00972912">
            <w:pPr>
              <w:jc w:val="both"/>
              <w:rPr>
                <w:rFonts w:eastAsia="TimesNewRomanPSMT"/>
                <w:bCs/>
                <w:lang w:val="sr-Cyrl-CS"/>
              </w:rPr>
            </w:pPr>
          </w:p>
        </w:tc>
        <w:tc>
          <w:tcPr>
            <w:tcW w:w="3834"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both"/>
              <w:rPr>
                <w:rFonts w:eastAsia="TimesNewRomanPSMT"/>
                <w:bCs/>
                <w:lang w:val="ru-RU"/>
              </w:rPr>
            </w:pPr>
          </w:p>
        </w:tc>
      </w:tr>
    </w:tbl>
    <w:p w:rsidR="001B2FCD" w:rsidRPr="006F3494" w:rsidRDefault="001B2FCD" w:rsidP="001B2FCD">
      <w:pPr>
        <w:ind w:left="720" w:firstLine="720"/>
        <w:jc w:val="both"/>
        <w:rPr>
          <w:rFonts w:eastAsia="TimesNewRomanPSMT"/>
          <w:bCs/>
        </w:rPr>
      </w:pPr>
      <w:r>
        <w:br w:type="textWrapping" w:clear="all"/>
        <w:t xml:space="preserve">            </w:t>
      </w:r>
      <w:r w:rsidRPr="006F3494">
        <w:rPr>
          <w:rFonts w:eastAsia="TimesNewRomanPSMT"/>
          <w:bCs/>
        </w:rPr>
        <w:t xml:space="preserve">Датум </w:t>
      </w:r>
      <w:r w:rsidRPr="006F3494">
        <w:rPr>
          <w:rFonts w:eastAsia="TimesNewRomanPSMT"/>
          <w:bCs/>
        </w:rPr>
        <w:tab/>
      </w:r>
      <w:r w:rsidRPr="006F3494">
        <w:rPr>
          <w:rFonts w:eastAsia="TimesNewRomanPSMT"/>
          <w:bCs/>
        </w:rPr>
        <w:tab/>
      </w:r>
      <w:r w:rsidRPr="006F3494">
        <w:rPr>
          <w:rFonts w:eastAsia="TimesNewRomanPSMT"/>
          <w:bCs/>
        </w:rPr>
        <w:tab/>
      </w:r>
      <w:r w:rsidRPr="006F3494">
        <w:rPr>
          <w:rFonts w:eastAsia="TimesNewRomanPSMT"/>
          <w:bCs/>
        </w:rPr>
        <w:tab/>
      </w:r>
      <w:r w:rsidRPr="006F3494">
        <w:rPr>
          <w:rFonts w:eastAsia="TimesNewRomanPSMT"/>
          <w:bCs/>
        </w:rPr>
        <w:tab/>
      </w:r>
      <w:r>
        <w:rPr>
          <w:rFonts w:eastAsia="TimesNewRomanPSMT"/>
          <w:bCs/>
        </w:rPr>
        <w:t xml:space="preserve">              </w:t>
      </w:r>
      <w:r w:rsidRPr="006F3494">
        <w:rPr>
          <w:rFonts w:eastAsia="TimesNewRomanPSMT"/>
          <w:bCs/>
        </w:rPr>
        <w:t xml:space="preserve">              Понуђач</w:t>
      </w:r>
    </w:p>
    <w:p w:rsidR="001B2FCD" w:rsidRPr="006F3494" w:rsidRDefault="001B2FCD" w:rsidP="001B2FCD">
      <w:pPr>
        <w:ind w:left="2880" w:firstLine="720"/>
        <w:jc w:val="both"/>
        <w:rPr>
          <w:rFonts w:eastAsia="TimesNewRomanPS-BoldMT"/>
          <w:b/>
          <w:bCs/>
          <w:i/>
          <w:iCs/>
          <w:color w:val="002060"/>
        </w:rPr>
      </w:pPr>
      <w:r w:rsidRPr="006F3494">
        <w:rPr>
          <w:rFonts w:eastAsia="TimesNewRomanPSMT"/>
          <w:bCs/>
        </w:rPr>
        <w:t xml:space="preserve">    М. П. </w:t>
      </w:r>
    </w:p>
    <w:p w:rsidR="001B2FCD" w:rsidRPr="006F3494" w:rsidRDefault="001B2FCD" w:rsidP="001B2FCD">
      <w:pPr>
        <w:jc w:val="both"/>
        <w:rPr>
          <w:rFonts w:eastAsia="TimesNewRomanPS-BoldMT"/>
          <w:b/>
          <w:bCs/>
          <w:i/>
          <w:iCs/>
          <w:color w:val="002060"/>
        </w:rPr>
      </w:pPr>
      <w:r w:rsidRPr="006F3494">
        <w:rPr>
          <w:rFonts w:eastAsia="TimesNewRomanPS-BoldMT"/>
          <w:b/>
          <w:bCs/>
          <w:i/>
          <w:iCs/>
          <w:color w:val="002060"/>
        </w:rPr>
        <w:t>_____________________________</w:t>
      </w:r>
      <w:r w:rsidRPr="006F3494">
        <w:rPr>
          <w:rFonts w:eastAsia="TimesNewRomanPS-BoldMT"/>
          <w:b/>
          <w:bCs/>
          <w:i/>
          <w:iCs/>
          <w:color w:val="002060"/>
        </w:rPr>
        <w:tab/>
      </w:r>
      <w:r w:rsidRPr="006F3494">
        <w:rPr>
          <w:rFonts w:eastAsia="TimesNewRomanPS-BoldMT"/>
          <w:b/>
          <w:bCs/>
          <w:i/>
          <w:iCs/>
          <w:color w:val="002060"/>
        </w:rPr>
        <w:tab/>
      </w:r>
      <w:r w:rsidRPr="006F3494">
        <w:rPr>
          <w:rFonts w:eastAsia="TimesNewRomanPS-BoldMT"/>
          <w:b/>
          <w:bCs/>
          <w:i/>
          <w:iCs/>
          <w:color w:val="002060"/>
        </w:rPr>
        <w:tab/>
        <w:t>________________________________</w:t>
      </w:r>
    </w:p>
    <w:p w:rsidR="001B2FCD" w:rsidRPr="006F3494" w:rsidRDefault="001B2FCD" w:rsidP="001B2FCD">
      <w:pPr>
        <w:jc w:val="both"/>
        <w:rPr>
          <w:rFonts w:eastAsia="TimesNewRomanPS-BoldMT"/>
          <w:b/>
          <w:bCs/>
          <w:i/>
          <w:iCs/>
          <w:color w:val="002060"/>
        </w:rPr>
      </w:pPr>
    </w:p>
    <w:p w:rsidR="001B2FCD" w:rsidRPr="006F3494" w:rsidRDefault="001B2FCD" w:rsidP="001B2FCD">
      <w:pPr>
        <w:jc w:val="both"/>
        <w:rPr>
          <w:i/>
          <w:iCs/>
        </w:rPr>
      </w:pPr>
      <w:r w:rsidRPr="006F3494">
        <w:rPr>
          <w:b/>
          <w:bCs/>
          <w:i/>
          <w:iCs/>
          <w:u w:val="single"/>
        </w:rPr>
        <w:t>Напомене:</w:t>
      </w:r>
      <w:r w:rsidRPr="006F3494">
        <w:rPr>
          <w:b/>
          <w:bCs/>
          <w:i/>
          <w:iCs/>
        </w:rPr>
        <w:t xml:space="preserve"> </w:t>
      </w:r>
    </w:p>
    <w:p w:rsidR="001B2FCD" w:rsidRPr="006F3494" w:rsidRDefault="001B2FCD" w:rsidP="001B2FCD">
      <w:pPr>
        <w:jc w:val="both"/>
        <w:rPr>
          <w:i/>
          <w:iCs/>
        </w:rPr>
      </w:pPr>
      <w:proofErr w:type="gramStart"/>
      <w:r w:rsidRPr="006F3494">
        <w:rPr>
          <w:i/>
          <w:iCs/>
        </w:rPr>
        <w:t xml:space="preserve">Образац понуде понуђач мора да попуни, овери печатом и потпише, чиме </w:t>
      </w:r>
      <w:r w:rsidRPr="006F3494">
        <w:rPr>
          <w:i/>
          <w:iCs/>
          <w:lang w:val="sr-Cyrl-CS"/>
        </w:rPr>
        <w:t>п</w:t>
      </w:r>
      <w:r w:rsidRPr="006F3494">
        <w:rPr>
          <w:i/>
          <w:iCs/>
        </w:rPr>
        <w:t>отврђује да су тачни подаци који су у обрасцу понуде наведени.</w:t>
      </w:r>
      <w:proofErr w:type="gramEnd"/>
      <w:r w:rsidRPr="006F3494">
        <w:rPr>
          <w:i/>
          <w:iCs/>
        </w:rPr>
        <w:t xml:space="preserve"> </w:t>
      </w:r>
      <w:proofErr w:type="gramStart"/>
      <w:r w:rsidRPr="006F3494">
        <w:rPr>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1B2FCD" w:rsidRDefault="001B2FCD" w:rsidP="001B2FCD">
      <w:pPr>
        <w:jc w:val="both"/>
        <w:rPr>
          <w:b/>
          <w:bCs/>
          <w:i/>
          <w:iCs/>
          <w:sz w:val="20"/>
          <w:szCs w:val="20"/>
        </w:rPr>
        <w:sectPr w:rsidR="001B2FCD" w:rsidSect="00083071">
          <w:pgSz w:w="11906" w:h="16838"/>
          <w:pgMar w:top="907" w:right="1440" w:bottom="907" w:left="1440" w:header="720" w:footer="720" w:gutter="0"/>
          <w:cols w:space="720"/>
          <w:docGrid w:linePitch="360" w:charSpace="32768"/>
        </w:sectPr>
      </w:pPr>
    </w:p>
    <w:p w:rsidR="001B2FCD" w:rsidRPr="0099522C" w:rsidRDefault="001B2FCD" w:rsidP="001B2FCD">
      <w:pPr>
        <w:jc w:val="both"/>
        <w:rPr>
          <w:b/>
          <w:bCs/>
          <w:i/>
          <w:iCs/>
          <w:color w:val="auto"/>
        </w:rPr>
      </w:pPr>
    </w:p>
    <w:p w:rsidR="001B2FCD" w:rsidRPr="0099522C" w:rsidRDefault="001B2FCD" w:rsidP="001B2FCD">
      <w:pPr>
        <w:shd w:val="clear" w:color="auto" w:fill="C6D9F1"/>
        <w:jc w:val="center"/>
        <w:rPr>
          <w:b/>
          <w:bCs/>
          <w:i/>
          <w:iCs/>
          <w:color w:val="auto"/>
          <w:sz w:val="28"/>
          <w:szCs w:val="28"/>
        </w:rPr>
      </w:pPr>
      <w:r w:rsidRPr="0099522C">
        <w:rPr>
          <w:b/>
          <w:bCs/>
          <w:i/>
          <w:iCs/>
          <w:color w:val="auto"/>
          <w:sz w:val="28"/>
          <w:szCs w:val="28"/>
        </w:rPr>
        <w:t>V</w:t>
      </w:r>
      <w:r>
        <w:rPr>
          <w:b/>
          <w:bCs/>
          <w:i/>
          <w:iCs/>
          <w:color w:val="auto"/>
          <w:sz w:val="28"/>
          <w:szCs w:val="28"/>
        </w:rPr>
        <w:t>III</w:t>
      </w:r>
      <w:r w:rsidRPr="0099522C">
        <w:rPr>
          <w:b/>
          <w:bCs/>
          <w:i/>
          <w:iCs/>
          <w:color w:val="auto"/>
          <w:sz w:val="28"/>
          <w:szCs w:val="28"/>
        </w:rPr>
        <w:t xml:space="preserve"> МОДЕЛ УГО</w:t>
      </w:r>
      <w:r>
        <w:rPr>
          <w:b/>
          <w:bCs/>
          <w:i/>
          <w:iCs/>
          <w:color w:val="auto"/>
          <w:sz w:val="28"/>
          <w:szCs w:val="28"/>
        </w:rPr>
        <w:t>В</w:t>
      </w:r>
      <w:r w:rsidRPr="0099522C">
        <w:rPr>
          <w:b/>
          <w:bCs/>
          <w:i/>
          <w:iCs/>
          <w:color w:val="auto"/>
          <w:sz w:val="28"/>
          <w:szCs w:val="28"/>
        </w:rPr>
        <w:t xml:space="preserve">ОРА </w:t>
      </w:r>
    </w:p>
    <w:p w:rsidR="001B2FCD" w:rsidRPr="0099522C" w:rsidRDefault="001B2FCD" w:rsidP="001B2FCD">
      <w:pPr>
        <w:jc w:val="center"/>
        <w:rPr>
          <w:b/>
          <w:bCs/>
          <w:i/>
          <w:iCs/>
          <w:color w:val="auto"/>
        </w:rPr>
      </w:pPr>
    </w:p>
    <w:p w:rsidR="001B2FCD" w:rsidRPr="0003054A" w:rsidRDefault="00495C88" w:rsidP="001B2FCD">
      <w:pPr>
        <w:jc w:val="center"/>
        <w:rPr>
          <w:i/>
          <w:iCs/>
          <w:color w:val="auto"/>
          <w:sz w:val="16"/>
          <w:szCs w:val="16"/>
          <w:lang/>
        </w:rPr>
      </w:pPr>
      <w:r>
        <w:rPr>
          <w:b/>
          <w:bCs/>
          <w:iCs/>
          <w:color w:val="auto"/>
        </w:rPr>
        <w:t>У</w:t>
      </w:r>
      <w:r>
        <w:rPr>
          <w:b/>
          <w:bCs/>
          <w:iCs/>
          <w:color w:val="auto"/>
          <w:lang/>
        </w:rPr>
        <w:t>говор</w:t>
      </w:r>
      <w:r w:rsidR="001B2FCD" w:rsidRPr="0099522C">
        <w:rPr>
          <w:b/>
          <w:bCs/>
          <w:iCs/>
          <w:color w:val="auto"/>
        </w:rPr>
        <w:t xml:space="preserve"> о пружању услуге </w:t>
      </w:r>
      <w:r w:rsidR="001B2FCD" w:rsidRPr="0099522C">
        <w:rPr>
          <w:b/>
          <w:color w:val="auto"/>
        </w:rPr>
        <w:t xml:space="preserve">Сервисирања, поправке и одржавања </w:t>
      </w:r>
      <w:proofErr w:type="gramStart"/>
      <w:r w:rsidR="001B2FCD" w:rsidRPr="0099522C">
        <w:rPr>
          <w:b/>
          <w:color w:val="auto"/>
        </w:rPr>
        <w:t>медицинске  и</w:t>
      </w:r>
      <w:proofErr w:type="gramEnd"/>
      <w:r w:rsidR="001B2FCD" w:rsidRPr="0099522C">
        <w:rPr>
          <w:b/>
          <w:color w:val="auto"/>
        </w:rPr>
        <w:t xml:space="preserve"> лабораторијске опреме са заменом резервних делова</w:t>
      </w:r>
      <w:r w:rsidR="001B2FCD" w:rsidRPr="0099522C">
        <w:rPr>
          <w:color w:val="auto"/>
          <w:lang w:val="sr-Cyrl-CS"/>
        </w:rPr>
        <w:t xml:space="preserve"> </w:t>
      </w:r>
      <w:r w:rsidR="001B2FCD" w:rsidRPr="0099522C">
        <w:rPr>
          <w:b/>
          <w:bCs/>
          <w:iCs/>
          <w:color w:val="auto"/>
        </w:rPr>
        <w:t>по јавној набавци мале вредности ЈНМ</w:t>
      </w:r>
      <w:r w:rsidR="001B2FCD">
        <w:rPr>
          <w:b/>
          <w:bCs/>
          <w:iCs/>
          <w:color w:val="auto"/>
        </w:rPr>
        <w:t>В</w:t>
      </w:r>
      <w:r w:rsidR="001B2FCD" w:rsidRPr="0099522C">
        <w:rPr>
          <w:b/>
          <w:bCs/>
          <w:iCs/>
          <w:color w:val="auto"/>
        </w:rPr>
        <w:t xml:space="preserve"> </w:t>
      </w:r>
      <w:r w:rsidR="001B2FCD">
        <w:rPr>
          <w:b/>
          <w:bCs/>
          <w:iCs/>
          <w:color w:val="auto"/>
        </w:rPr>
        <w:t>3</w:t>
      </w:r>
      <w:r w:rsidR="001B2FCD" w:rsidRPr="0099522C">
        <w:rPr>
          <w:b/>
          <w:bCs/>
          <w:iCs/>
          <w:color w:val="auto"/>
        </w:rPr>
        <w:t>-</w:t>
      </w:r>
      <w:r w:rsidR="001B2FCD">
        <w:rPr>
          <w:b/>
          <w:bCs/>
          <w:iCs/>
          <w:color w:val="auto"/>
        </w:rPr>
        <w:t>2/2020</w:t>
      </w:r>
      <w:r w:rsidR="001B2FCD" w:rsidRPr="0099522C">
        <w:rPr>
          <w:b/>
          <w:bCs/>
          <w:iCs/>
          <w:color w:val="auto"/>
        </w:rPr>
        <w:t xml:space="preserve"> за </w:t>
      </w:r>
      <w:r w:rsidR="001B2FCD" w:rsidRPr="00C72FA7">
        <w:rPr>
          <w:b/>
        </w:rPr>
        <w:t>партију</w:t>
      </w:r>
      <w:r w:rsidR="001B2FCD">
        <w:rPr>
          <w:b/>
        </w:rPr>
        <w:t xml:space="preserve"> 2 </w:t>
      </w:r>
      <w:r w:rsidR="0003054A">
        <w:rPr>
          <w:b/>
          <w:lang/>
        </w:rPr>
        <w:t xml:space="preserve">(Сервисирање и </w:t>
      </w:r>
      <w:r w:rsidR="0003054A">
        <w:rPr>
          <w:rFonts w:eastAsia="Times New Roman"/>
          <w:b/>
          <w:color w:val="auto"/>
          <w:kern w:val="0"/>
          <w:lang w:val="sr-Cyrl-CS" w:eastAsia="en-US"/>
        </w:rPr>
        <w:t>п</w:t>
      </w:r>
      <w:r w:rsidR="001B2FCD" w:rsidRPr="00A174AA">
        <w:rPr>
          <w:rFonts w:eastAsia="Times New Roman"/>
          <w:b/>
          <w:color w:val="auto"/>
          <w:kern w:val="0"/>
          <w:lang w:val="sr-Cyrl-CS" w:eastAsia="en-US"/>
        </w:rPr>
        <w:t xml:space="preserve">оправка </w:t>
      </w:r>
      <w:r w:rsidR="001B2FCD" w:rsidRPr="00A174AA">
        <w:rPr>
          <w:rFonts w:eastAsia="Times New Roman"/>
          <w:b/>
          <w:color w:val="auto"/>
          <w:kern w:val="0"/>
          <w:lang w:eastAsia="en-US"/>
        </w:rPr>
        <w:t>микроталасне пећи</w:t>
      </w:r>
      <w:r w:rsidR="001B2FCD" w:rsidRPr="00A174AA">
        <w:rPr>
          <w:rFonts w:eastAsia="Times New Roman"/>
          <w:b/>
          <w:color w:val="auto"/>
          <w:kern w:val="0"/>
          <w:lang w:val="sr-Cyrl-CS" w:eastAsia="en-US"/>
        </w:rPr>
        <w:t xml:space="preserve"> „</w:t>
      </w:r>
      <w:r w:rsidR="001B2FCD" w:rsidRPr="00A174AA">
        <w:rPr>
          <w:rFonts w:eastAsia="Times New Roman"/>
          <w:b/>
          <w:color w:val="auto"/>
          <w:kern w:val="0"/>
          <w:lang w:eastAsia="en-US"/>
        </w:rPr>
        <w:t>Anton Paar GmbH</w:t>
      </w:r>
      <w:r w:rsidR="001B2FCD">
        <w:rPr>
          <w:rFonts w:eastAsia="Times New Roman"/>
          <w:b/>
          <w:color w:val="auto"/>
          <w:kern w:val="0"/>
          <w:lang w:eastAsia="en-US"/>
        </w:rPr>
        <w:t>“</w:t>
      </w:r>
      <w:r w:rsidR="001B2FCD" w:rsidRPr="00A174AA">
        <w:rPr>
          <w:rFonts w:eastAsia="Times New Roman"/>
          <w:b/>
          <w:color w:val="auto"/>
          <w:kern w:val="0"/>
          <w:lang w:eastAsia="en-US"/>
        </w:rPr>
        <w:t>MW 3000  произвођача  Graz/Austria</w:t>
      </w:r>
      <w:r w:rsidR="0003054A">
        <w:rPr>
          <w:rFonts w:eastAsia="Times New Roman"/>
          <w:b/>
          <w:color w:val="auto"/>
          <w:kern w:val="0"/>
          <w:lang w:eastAsia="en-US"/>
        </w:rPr>
        <w:t>)</w:t>
      </w:r>
    </w:p>
    <w:p w:rsidR="0003054A" w:rsidRDefault="0003054A" w:rsidP="001B2FCD">
      <w:pPr>
        <w:rPr>
          <w:b/>
          <w:i/>
          <w:iCs/>
          <w:lang/>
        </w:rPr>
      </w:pPr>
    </w:p>
    <w:p w:rsidR="001B2FCD" w:rsidRPr="00485C85" w:rsidRDefault="001B2FCD" w:rsidP="001B2FCD">
      <w:pPr>
        <w:rPr>
          <w:i/>
          <w:iCs/>
        </w:rPr>
      </w:pPr>
      <w:r w:rsidRPr="00485C85">
        <w:rPr>
          <w:b/>
          <w:i/>
          <w:iCs/>
        </w:rPr>
        <w:t>Закључен између:</w:t>
      </w:r>
    </w:p>
    <w:p w:rsidR="001B2FCD" w:rsidRPr="00485C85" w:rsidRDefault="001B2FCD" w:rsidP="001B2FCD">
      <w:pPr>
        <w:rPr>
          <w:i/>
          <w:iCs/>
        </w:rPr>
      </w:pPr>
      <w:r w:rsidRPr="00485C85">
        <w:rPr>
          <w:i/>
          <w:iCs/>
        </w:rPr>
        <w:t xml:space="preserve">Наручиоца </w:t>
      </w:r>
      <w:r>
        <w:rPr>
          <w:i/>
          <w:iCs/>
        </w:rPr>
        <w:t>Iнститут за јавно здравље Ниш</w:t>
      </w:r>
      <w:r w:rsidRPr="00485C85">
        <w:rPr>
          <w:i/>
          <w:iCs/>
        </w:rPr>
        <w:t xml:space="preserve"> </w:t>
      </w:r>
    </w:p>
    <w:p w:rsidR="001B2FCD" w:rsidRDefault="001B2FCD" w:rsidP="001B2FCD">
      <w:pPr>
        <w:rPr>
          <w:i/>
          <w:iCs/>
        </w:rPr>
      </w:pPr>
      <w:proofErr w:type="gramStart"/>
      <w:r w:rsidRPr="00485C85">
        <w:rPr>
          <w:i/>
          <w:iCs/>
        </w:rPr>
        <w:t>са</w:t>
      </w:r>
      <w:proofErr w:type="gramEnd"/>
      <w:r w:rsidRPr="00485C85">
        <w:rPr>
          <w:i/>
          <w:iCs/>
        </w:rPr>
        <w:t xml:space="preserve"> седиштем у </w:t>
      </w:r>
      <w:r>
        <w:rPr>
          <w:i/>
          <w:iCs/>
        </w:rPr>
        <w:t>Нишу</w:t>
      </w:r>
      <w:r w:rsidRPr="00485C85">
        <w:rPr>
          <w:i/>
          <w:iCs/>
        </w:rPr>
        <w:t xml:space="preserve">, улица </w:t>
      </w:r>
      <w:r>
        <w:rPr>
          <w:i/>
          <w:iCs/>
        </w:rPr>
        <w:t>Бул др Зорана Ђинђића 50</w:t>
      </w:r>
      <w:r w:rsidRPr="00485C85">
        <w:rPr>
          <w:i/>
          <w:iCs/>
        </w:rPr>
        <w:t>, П</w:t>
      </w:r>
      <w:r>
        <w:rPr>
          <w:i/>
          <w:iCs/>
        </w:rPr>
        <w:t>I</w:t>
      </w:r>
      <w:r w:rsidRPr="00485C85">
        <w:rPr>
          <w:i/>
          <w:iCs/>
        </w:rPr>
        <w:t>Б:</w:t>
      </w:r>
      <w:r>
        <w:rPr>
          <w:i/>
          <w:iCs/>
        </w:rPr>
        <w:t>100668630</w:t>
      </w:r>
    </w:p>
    <w:p w:rsidR="001B2FCD" w:rsidRPr="00CE21EB" w:rsidRDefault="001B2FCD" w:rsidP="001B2FCD">
      <w:pPr>
        <w:rPr>
          <w:i/>
          <w:iCs/>
        </w:rPr>
      </w:pPr>
      <w:r w:rsidRPr="00485C85">
        <w:rPr>
          <w:i/>
          <w:iCs/>
        </w:rPr>
        <w:t xml:space="preserve">Матични број: </w:t>
      </w:r>
      <w:r>
        <w:rPr>
          <w:i/>
          <w:iCs/>
        </w:rPr>
        <w:t xml:space="preserve">07199520 </w:t>
      </w:r>
      <w:r w:rsidRPr="00485C85">
        <w:rPr>
          <w:i/>
          <w:iCs/>
        </w:rPr>
        <w:t xml:space="preserve">Број рачуна: </w:t>
      </w:r>
      <w:r>
        <w:rPr>
          <w:i/>
          <w:iCs/>
        </w:rPr>
        <w:t>840-605667-34</w:t>
      </w:r>
    </w:p>
    <w:p w:rsidR="001B2FCD" w:rsidRPr="00485C85" w:rsidRDefault="001B2FCD" w:rsidP="001B2FCD">
      <w:pPr>
        <w:rPr>
          <w:i/>
          <w:iCs/>
        </w:rPr>
      </w:pPr>
      <w:r w:rsidRPr="00485C85">
        <w:rPr>
          <w:i/>
          <w:iCs/>
        </w:rPr>
        <w:t>Телефон</w:t>
      </w:r>
      <w:proofErr w:type="gramStart"/>
      <w:r w:rsidRPr="00485C85">
        <w:rPr>
          <w:i/>
          <w:iCs/>
        </w:rPr>
        <w:t>:</w:t>
      </w:r>
      <w:r>
        <w:rPr>
          <w:i/>
          <w:iCs/>
        </w:rPr>
        <w:t>018</w:t>
      </w:r>
      <w:proofErr w:type="gramEnd"/>
      <w:r>
        <w:rPr>
          <w:i/>
          <w:iCs/>
        </w:rPr>
        <w:t>/4226-384</w:t>
      </w:r>
    </w:p>
    <w:p w:rsidR="001B2FCD" w:rsidRPr="00CE21EB" w:rsidRDefault="001B2FCD" w:rsidP="001B2FCD">
      <w:pPr>
        <w:rPr>
          <w:i/>
          <w:iCs/>
        </w:rPr>
      </w:pPr>
      <w:proofErr w:type="gramStart"/>
      <w:r w:rsidRPr="00485C85">
        <w:rPr>
          <w:i/>
          <w:iCs/>
        </w:rPr>
        <w:t>кога</w:t>
      </w:r>
      <w:proofErr w:type="gramEnd"/>
      <w:r w:rsidRPr="00485C85">
        <w:rPr>
          <w:i/>
          <w:iCs/>
        </w:rPr>
        <w:t xml:space="preserve"> заступа</w:t>
      </w:r>
      <w:r>
        <w:rPr>
          <w:i/>
          <w:iCs/>
        </w:rPr>
        <w:t xml:space="preserve"> в.д. Директора проф. </w:t>
      </w:r>
      <w:proofErr w:type="gramStart"/>
      <w:r>
        <w:rPr>
          <w:i/>
          <w:iCs/>
        </w:rPr>
        <w:t>др</w:t>
      </w:r>
      <w:proofErr w:type="gramEnd"/>
      <w:r>
        <w:rPr>
          <w:i/>
          <w:iCs/>
        </w:rPr>
        <w:t xml:space="preserve"> Миодраг Стојановић</w:t>
      </w:r>
    </w:p>
    <w:p w:rsidR="001B2FCD" w:rsidRPr="006F3494" w:rsidRDefault="001B2FCD" w:rsidP="001B2FCD">
      <w:pPr>
        <w:rPr>
          <w:i/>
          <w:iCs/>
        </w:rPr>
      </w:pPr>
      <w:r w:rsidRPr="00485C85">
        <w:rPr>
          <w:i/>
          <w:iCs/>
        </w:rPr>
        <w:t>(</w:t>
      </w:r>
      <w:proofErr w:type="gramStart"/>
      <w:r w:rsidRPr="00485C85">
        <w:rPr>
          <w:i/>
          <w:iCs/>
        </w:rPr>
        <w:t>у</w:t>
      </w:r>
      <w:proofErr w:type="gramEnd"/>
      <w:r w:rsidRPr="00485C85">
        <w:rPr>
          <w:i/>
          <w:iCs/>
        </w:rPr>
        <w:t xml:space="preserve"> даљем тексту: </w:t>
      </w:r>
      <w:r>
        <w:rPr>
          <w:b/>
          <w:bCs/>
          <w:i/>
          <w:iCs/>
        </w:rPr>
        <w:t>Наручилац</w:t>
      </w:r>
      <w:r w:rsidRPr="00485C85">
        <w:rPr>
          <w:i/>
          <w:iCs/>
        </w:rPr>
        <w:t>)</w:t>
      </w:r>
    </w:p>
    <w:p w:rsidR="001B2FCD" w:rsidRPr="00A85785" w:rsidRDefault="001B2FCD" w:rsidP="001B2FCD">
      <w:pPr>
        <w:rPr>
          <w:i/>
          <w:iCs/>
          <w:sz w:val="16"/>
          <w:szCs w:val="16"/>
        </w:rPr>
      </w:pPr>
    </w:p>
    <w:p w:rsidR="001B2FCD" w:rsidRPr="006F3494" w:rsidRDefault="001B2FCD" w:rsidP="001B2FCD">
      <w:pPr>
        <w:rPr>
          <w:i/>
          <w:iCs/>
        </w:rPr>
      </w:pPr>
      <w:proofErr w:type="gramStart"/>
      <w:r w:rsidRPr="006F3494">
        <w:rPr>
          <w:i/>
          <w:iCs/>
        </w:rPr>
        <w:t>и</w:t>
      </w:r>
      <w:proofErr w:type="gramEnd"/>
    </w:p>
    <w:p w:rsidR="001B2FCD" w:rsidRPr="00A85785" w:rsidRDefault="001B2FCD" w:rsidP="001B2FCD">
      <w:pPr>
        <w:rPr>
          <w:i/>
          <w:iCs/>
          <w:sz w:val="16"/>
          <w:szCs w:val="16"/>
        </w:rPr>
      </w:pPr>
    </w:p>
    <w:p w:rsidR="001B2FCD" w:rsidRPr="00485C85" w:rsidRDefault="001B2FCD" w:rsidP="001B2FCD">
      <w:pPr>
        <w:rPr>
          <w:i/>
          <w:iCs/>
        </w:rPr>
      </w:pPr>
      <w:r w:rsidRPr="00485C85">
        <w:rPr>
          <w:i/>
          <w:iCs/>
        </w:rPr>
        <w:t>................................................................................................</w:t>
      </w:r>
    </w:p>
    <w:p w:rsidR="001B2FCD" w:rsidRPr="00485C85" w:rsidRDefault="001B2FCD" w:rsidP="001B2FCD">
      <w:pPr>
        <w:rPr>
          <w:i/>
          <w:iCs/>
        </w:rPr>
      </w:pPr>
      <w:proofErr w:type="gramStart"/>
      <w:r w:rsidRPr="00485C85">
        <w:rPr>
          <w:i/>
          <w:iCs/>
        </w:rPr>
        <w:t>са</w:t>
      </w:r>
      <w:proofErr w:type="gramEnd"/>
      <w:r w:rsidRPr="00485C85">
        <w:rPr>
          <w:i/>
          <w:iCs/>
        </w:rPr>
        <w:t xml:space="preserve"> седиштем у ............................................, улица .........................................., П</w:t>
      </w:r>
      <w:r>
        <w:rPr>
          <w:i/>
          <w:iCs/>
        </w:rPr>
        <w:t>I</w:t>
      </w:r>
      <w:r w:rsidRPr="00485C85">
        <w:rPr>
          <w:i/>
          <w:iCs/>
        </w:rPr>
        <w:t>Б:.......................... Матични број: ........................................</w:t>
      </w:r>
    </w:p>
    <w:p w:rsidR="001B2FCD" w:rsidRPr="00485C85" w:rsidRDefault="001B2FCD" w:rsidP="001B2FCD">
      <w:pPr>
        <w:rPr>
          <w:i/>
          <w:iCs/>
        </w:rPr>
      </w:pPr>
      <w:r w:rsidRPr="00485C85">
        <w:rPr>
          <w:i/>
          <w:iCs/>
        </w:rPr>
        <w:t>Број рачуна: ............................................ Назив банке</w:t>
      </w:r>
      <w:proofErr w:type="gramStart"/>
      <w:r w:rsidRPr="00485C85">
        <w:rPr>
          <w:i/>
          <w:iCs/>
        </w:rPr>
        <w:t>:......................................,</w:t>
      </w:r>
      <w:proofErr w:type="gramEnd"/>
    </w:p>
    <w:p w:rsidR="001B2FCD" w:rsidRPr="00485C85" w:rsidRDefault="001B2FCD" w:rsidP="001B2FCD">
      <w:pPr>
        <w:rPr>
          <w:i/>
          <w:iCs/>
        </w:rPr>
      </w:pPr>
      <w:r w:rsidRPr="00485C85">
        <w:rPr>
          <w:i/>
          <w:iCs/>
        </w:rPr>
        <w:t>Телефон</w:t>
      </w:r>
      <w:proofErr w:type="gramStart"/>
      <w:r w:rsidRPr="00485C85">
        <w:rPr>
          <w:i/>
          <w:iCs/>
        </w:rPr>
        <w:t>:............................</w:t>
      </w:r>
      <w:proofErr w:type="gramEnd"/>
      <w:r w:rsidRPr="00485C85">
        <w:rPr>
          <w:i/>
          <w:iCs/>
        </w:rPr>
        <w:t>Телефакс:</w:t>
      </w:r>
    </w:p>
    <w:p w:rsidR="001B2FCD" w:rsidRPr="00485C85" w:rsidRDefault="001B2FCD" w:rsidP="001B2FCD">
      <w:pPr>
        <w:rPr>
          <w:i/>
          <w:iCs/>
        </w:rPr>
      </w:pPr>
      <w:proofErr w:type="gramStart"/>
      <w:r w:rsidRPr="00485C85">
        <w:rPr>
          <w:i/>
          <w:iCs/>
        </w:rPr>
        <w:t>кога</w:t>
      </w:r>
      <w:proofErr w:type="gramEnd"/>
      <w:r w:rsidRPr="00485C85">
        <w:rPr>
          <w:i/>
          <w:iCs/>
        </w:rPr>
        <w:t xml:space="preserve"> заступа................................................................... </w:t>
      </w:r>
    </w:p>
    <w:p w:rsidR="001B2FCD" w:rsidRPr="00485C85" w:rsidRDefault="001B2FCD" w:rsidP="001B2FCD">
      <w:pPr>
        <w:rPr>
          <w:i/>
          <w:iCs/>
        </w:rPr>
      </w:pPr>
      <w:r w:rsidRPr="00485C85">
        <w:rPr>
          <w:i/>
          <w:iCs/>
        </w:rPr>
        <w:t>(</w:t>
      </w:r>
      <w:proofErr w:type="gramStart"/>
      <w:r w:rsidRPr="00485C85">
        <w:rPr>
          <w:i/>
          <w:iCs/>
        </w:rPr>
        <w:t>у</w:t>
      </w:r>
      <w:proofErr w:type="gramEnd"/>
      <w:r w:rsidRPr="006F3494">
        <w:rPr>
          <w:i/>
          <w:iCs/>
          <w:lang w:val="sr-Cyrl-CS"/>
        </w:rPr>
        <w:t xml:space="preserve"> </w:t>
      </w:r>
      <w:r w:rsidRPr="00485C85">
        <w:rPr>
          <w:i/>
          <w:iCs/>
        </w:rPr>
        <w:t xml:space="preserve">даљем тексту: </w:t>
      </w:r>
      <w:r>
        <w:rPr>
          <w:i/>
          <w:iCs/>
        </w:rPr>
        <w:t>И</w:t>
      </w:r>
      <w:r w:rsidRPr="00485C85">
        <w:rPr>
          <w:b/>
          <w:bCs/>
          <w:i/>
          <w:iCs/>
        </w:rPr>
        <w:t>звршилац</w:t>
      </w:r>
      <w:r w:rsidRPr="00485C85">
        <w:rPr>
          <w:i/>
          <w:iCs/>
        </w:rPr>
        <w:t>),</w:t>
      </w:r>
    </w:p>
    <w:p w:rsidR="001B2FCD" w:rsidRPr="00485C85" w:rsidRDefault="001B2FCD" w:rsidP="001B2FCD">
      <w:pPr>
        <w:rPr>
          <w:i/>
          <w:iCs/>
        </w:rPr>
      </w:pPr>
    </w:p>
    <w:p w:rsidR="001B2FCD" w:rsidRPr="00485C85" w:rsidRDefault="001B2FCD" w:rsidP="001B2FCD">
      <w:pPr>
        <w:rPr>
          <w:i/>
          <w:iCs/>
        </w:rPr>
      </w:pPr>
      <w:r w:rsidRPr="00485C85">
        <w:rPr>
          <w:i/>
          <w:iCs/>
        </w:rPr>
        <w:t>Основ уговора</w:t>
      </w:r>
      <w:proofErr w:type="gramStart"/>
      <w:r w:rsidRPr="00485C85">
        <w:rPr>
          <w:i/>
          <w:iCs/>
        </w:rPr>
        <w:t>:</w:t>
      </w:r>
      <w:r>
        <w:rPr>
          <w:i/>
          <w:iCs/>
        </w:rPr>
        <w:t>ЈНМV</w:t>
      </w:r>
      <w:proofErr w:type="gramEnd"/>
      <w:r>
        <w:rPr>
          <w:i/>
          <w:iCs/>
        </w:rPr>
        <w:t xml:space="preserve"> 3-2/2020</w:t>
      </w:r>
    </w:p>
    <w:p w:rsidR="001B2FCD" w:rsidRPr="009A0D86" w:rsidRDefault="001B2FCD" w:rsidP="001B2FCD">
      <w:pPr>
        <w:rPr>
          <w:i/>
          <w:iCs/>
        </w:rPr>
      </w:pPr>
      <w:r w:rsidRPr="009A0D86">
        <w:rPr>
          <w:i/>
          <w:iCs/>
        </w:rPr>
        <w:t xml:space="preserve">Број и датум одлуке о </w:t>
      </w:r>
      <w:r w:rsidRPr="006F3494">
        <w:rPr>
          <w:i/>
          <w:iCs/>
          <w:lang w:val="sr-Cyrl-CS"/>
        </w:rPr>
        <w:t xml:space="preserve">додели </w:t>
      </w:r>
      <w:proofErr w:type="gramStart"/>
      <w:r w:rsidRPr="006F3494">
        <w:rPr>
          <w:i/>
          <w:iCs/>
          <w:lang w:val="sr-Cyrl-CS"/>
        </w:rPr>
        <w:t>уговора</w:t>
      </w:r>
      <w:r w:rsidRPr="009A0D86">
        <w:rPr>
          <w:i/>
          <w:iCs/>
        </w:rPr>
        <w:t>:</w:t>
      </w:r>
      <w:proofErr w:type="gramEnd"/>
      <w:r w:rsidRPr="009A0D86">
        <w:rPr>
          <w:i/>
          <w:iCs/>
        </w:rPr>
        <w:t>..........................................</w:t>
      </w:r>
      <w:r>
        <w:rPr>
          <w:i/>
          <w:iCs/>
        </w:rPr>
        <w:t>(попуњава Наручилац)</w:t>
      </w:r>
    </w:p>
    <w:p w:rsidR="001B2FCD" w:rsidRPr="009A0D86" w:rsidRDefault="001B2FCD" w:rsidP="001B2FCD">
      <w:pPr>
        <w:rPr>
          <w:i/>
          <w:iCs/>
        </w:rPr>
      </w:pPr>
      <w:proofErr w:type="gramStart"/>
      <w:r w:rsidRPr="009A0D86">
        <w:rPr>
          <w:i/>
          <w:iCs/>
        </w:rPr>
        <w:t>Понуда изабраног понуђача бр.</w:t>
      </w:r>
      <w:proofErr w:type="gramEnd"/>
      <w:r w:rsidRPr="009A0D86">
        <w:rPr>
          <w:i/>
          <w:iCs/>
        </w:rPr>
        <w:t xml:space="preserve"> ____</w:t>
      </w:r>
      <w:r>
        <w:rPr>
          <w:i/>
          <w:iCs/>
        </w:rPr>
        <w:t>___</w:t>
      </w:r>
      <w:r w:rsidRPr="009A0D86">
        <w:rPr>
          <w:i/>
          <w:iCs/>
        </w:rPr>
        <w:t xml:space="preserve">__ </w:t>
      </w:r>
      <w:proofErr w:type="gramStart"/>
      <w:r w:rsidRPr="009A0D86">
        <w:rPr>
          <w:i/>
          <w:iCs/>
        </w:rPr>
        <w:t>од</w:t>
      </w:r>
      <w:proofErr w:type="gramEnd"/>
      <w:r w:rsidRPr="009A0D86">
        <w:rPr>
          <w:i/>
          <w:iCs/>
        </w:rPr>
        <w:t>...............................</w:t>
      </w:r>
      <w:r>
        <w:rPr>
          <w:i/>
          <w:iCs/>
        </w:rPr>
        <w:t>(поппуњава Понуђач)</w:t>
      </w:r>
    </w:p>
    <w:p w:rsidR="001B2FCD" w:rsidRPr="00A85785" w:rsidRDefault="001B2FCD" w:rsidP="001B2FCD">
      <w:pPr>
        <w:rPr>
          <w:i/>
          <w:iCs/>
          <w:sz w:val="16"/>
          <w:szCs w:val="16"/>
        </w:rPr>
      </w:pPr>
    </w:p>
    <w:p w:rsidR="001B2FCD" w:rsidRPr="00A85785" w:rsidRDefault="001B2FCD" w:rsidP="001B2FCD">
      <w:pPr>
        <w:shd w:val="clear" w:color="auto" w:fill="FFFFFF"/>
        <w:jc w:val="both"/>
        <w:rPr>
          <w:color w:val="FF0000"/>
          <w:sz w:val="16"/>
          <w:szCs w:val="16"/>
        </w:rPr>
      </w:pPr>
    </w:p>
    <w:p w:rsidR="001B2FCD" w:rsidRPr="00485C85" w:rsidRDefault="001B2FCD" w:rsidP="001B2FCD">
      <w:pPr>
        <w:autoSpaceDE w:val="0"/>
        <w:autoSpaceDN w:val="0"/>
        <w:adjustRightInd w:val="0"/>
        <w:jc w:val="both"/>
        <w:rPr>
          <w:b/>
          <w:bCs/>
        </w:rPr>
      </w:pPr>
      <w:r w:rsidRPr="00485C85">
        <w:rPr>
          <w:b/>
          <w:bCs/>
        </w:rPr>
        <w:t>У</w:t>
      </w:r>
      <w:r>
        <w:rPr>
          <w:b/>
          <w:bCs/>
        </w:rPr>
        <w:t>В</w:t>
      </w:r>
      <w:r w:rsidRPr="00485C85">
        <w:rPr>
          <w:b/>
          <w:bCs/>
        </w:rPr>
        <w:t>ОДНЕ НАПОМЕНЕ:</w:t>
      </w:r>
    </w:p>
    <w:p w:rsidR="001B2FCD" w:rsidRDefault="001B2FCD" w:rsidP="001B2FCD">
      <w:pPr>
        <w:autoSpaceDE w:val="0"/>
        <w:autoSpaceDN w:val="0"/>
        <w:adjustRightInd w:val="0"/>
        <w:jc w:val="both"/>
      </w:pPr>
      <w:r w:rsidRPr="00485C85">
        <w:t>Уговорне стране сагласно констатују:</w:t>
      </w:r>
    </w:p>
    <w:p w:rsidR="001B2FCD" w:rsidRPr="00485C85" w:rsidRDefault="001B2FCD" w:rsidP="001B2FCD">
      <w:pPr>
        <w:autoSpaceDE w:val="0"/>
        <w:autoSpaceDN w:val="0"/>
        <w:adjustRightInd w:val="0"/>
        <w:jc w:val="both"/>
      </w:pPr>
    </w:p>
    <w:p w:rsidR="001B2FCD" w:rsidRPr="005217B6" w:rsidRDefault="001B2FCD" w:rsidP="001B2FCD">
      <w:pPr>
        <w:ind w:firstLine="720"/>
        <w:jc w:val="both"/>
      </w:pPr>
      <w:r>
        <w:rPr>
          <w:color w:val="auto"/>
        </w:rPr>
        <w:t>-</w:t>
      </w:r>
      <w:r w:rsidRPr="00AC173B">
        <w:rPr>
          <w:color w:val="auto"/>
        </w:rPr>
        <w:t xml:space="preserve">да је </w:t>
      </w:r>
      <w:r w:rsidRPr="00AC173B">
        <w:rPr>
          <w:i/>
          <w:iCs/>
          <w:color w:val="auto"/>
          <w:lang w:val="sr-Cyrl-CS"/>
        </w:rPr>
        <w:t>Наручилац</w:t>
      </w:r>
      <w:r w:rsidRPr="00AC173B">
        <w:rPr>
          <w:color w:val="auto"/>
        </w:rPr>
        <w:t xml:space="preserve"> у </w:t>
      </w:r>
      <w:r w:rsidRPr="00AC173B">
        <w:rPr>
          <w:color w:val="auto"/>
          <w:lang w:val="sr-Cyrl-CS"/>
        </w:rPr>
        <w:t>складу са Законом о</w:t>
      </w:r>
      <w:r w:rsidRPr="00AC173B">
        <w:rPr>
          <w:color w:val="auto"/>
        </w:rPr>
        <w:t xml:space="preserve"> јавним набавкама</w:t>
      </w:r>
      <w:r w:rsidRPr="00AC173B">
        <w:rPr>
          <w:color w:val="auto"/>
          <w:lang w:val="sr-Cyrl-CS"/>
        </w:rPr>
        <w:t xml:space="preserve"> </w:t>
      </w:r>
      <w:r w:rsidRPr="00AC173B">
        <w:rPr>
          <w:color w:val="auto"/>
        </w:rPr>
        <w:t>("Сл</w:t>
      </w:r>
      <w:r w:rsidRPr="00AC173B">
        <w:rPr>
          <w:color w:val="auto"/>
          <w:lang w:val="sr-Cyrl-CS"/>
        </w:rPr>
        <w:t xml:space="preserve">. </w:t>
      </w:r>
      <w:r w:rsidRPr="00AC173B">
        <w:rPr>
          <w:color w:val="auto"/>
        </w:rPr>
        <w:t xml:space="preserve">гласник </w:t>
      </w:r>
      <w:r w:rsidRPr="00AC173B">
        <w:rPr>
          <w:color w:val="auto"/>
          <w:lang w:val="sr-Cyrl-CS"/>
        </w:rPr>
        <w:t>РС</w:t>
      </w:r>
      <w:r w:rsidRPr="00AC173B">
        <w:rPr>
          <w:color w:val="auto"/>
        </w:rPr>
        <w:t>", број</w:t>
      </w:r>
      <w:proofErr w:type="gramStart"/>
      <w:r w:rsidRPr="00AC173B">
        <w:rPr>
          <w:color w:val="auto"/>
        </w:rPr>
        <w:t>:</w:t>
      </w:r>
      <w:r w:rsidRPr="00AC173B">
        <w:rPr>
          <w:color w:val="auto"/>
          <w:lang w:val="sr-Cyrl-CS"/>
        </w:rPr>
        <w:t>124</w:t>
      </w:r>
      <w:proofErr w:type="gramEnd"/>
      <w:r w:rsidRPr="00AC173B">
        <w:rPr>
          <w:color w:val="auto"/>
          <w:lang w:val="sr-Cyrl-CS"/>
        </w:rPr>
        <w:t>/2012</w:t>
      </w:r>
      <w:r w:rsidRPr="00AC173B">
        <w:rPr>
          <w:color w:val="auto"/>
        </w:rPr>
        <w:t>, 14</w:t>
      </w:r>
      <w:r w:rsidRPr="00AC173B">
        <w:rPr>
          <w:color w:val="auto"/>
          <w:lang w:val="sr-Cyrl-CS"/>
        </w:rPr>
        <w:t>/2015, 68/2015</w:t>
      </w:r>
      <w:r w:rsidRPr="00AC173B">
        <w:rPr>
          <w:color w:val="auto"/>
        </w:rPr>
        <w:t>)</w:t>
      </w:r>
      <w:r w:rsidRPr="00AC173B">
        <w:rPr>
          <w:color w:val="auto"/>
          <w:lang w:val="sr-Cyrl-CS"/>
        </w:rPr>
        <w:t xml:space="preserve"> на основу јавно објављеног Позива за подношење понуда  спровео  поступак јавне набавке</w:t>
      </w:r>
      <w:r w:rsidRPr="00AC173B">
        <w:rPr>
          <w:color w:val="auto"/>
        </w:rPr>
        <w:t xml:space="preserve"> мале вредности</w:t>
      </w:r>
      <w:r w:rsidRPr="00AC173B">
        <w:rPr>
          <w:color w:val="auto"/>
          <w:lang w:val="sr-Cyrl-CS"/>
        </w:rPr>
        <w:t xml:space="preserve"> </w:t>
      </w:r>
      <w:r w:rsidRPr="00FC04E6">
        <w:rPr>
          <w:lang w:val="sr-Cyrl-CS"/>
        </w:rPr>
        <w:t xml:space="preserve">– </w:t>
      </w:r>
      <w:r w:rsidRPr="00485C85">
        <w:rPr>
          <w:b/>
          <w:bCs/>
          <w:iCs/>
        </w:rPr>
        <w:t xml:space="preserve">услуге </w:t>
      </w:r>
      <w:r>
        <w:rPr>
          <w:b/>
        </w:rPr>
        <w:t>С</w:t>
      </w:r>
      <w:r w:rsidRPr="009242A8">
        <w:rPr>
          <w:b/>
        </w:rPr>
        <w:t>ервисирања</w:t>
      </w:r>
      <w:r>
        <w:rPr>
          <w:b/>
        </w:rPr>
        <w:t xml:space="preserve">, поправке и одржавања медицинске  и лабораторијске опреме </w:t>
      </w:r>
      <w:r w:rsidRPr="009242A8">
        <w:rPr>
          <w:b/>
        </w:rPr>
        <w:t>са заменом резервних делова</w:t>
      </w:r>
      <w:r>
        <w:t xml:space="preserve"> </w:t>
      </w:r>
      <w:r w:rsidRPr="00C72FA7">
        <w:rPr>
          <w:b/>
        </w:rPr>
        <w:t>за партију</w:t>
      </w:r>
      <w:r>
        <w:rPr>
          <w:b/>
        </w:rPr>
        <w:t xml:space="preserve"> 2</w:t>
      </w:r>
      <w:r w:rsidR="0003054A">
        <w:rPr>
          <w:b/>
          <w:lang/>
        </w:rPr>
        <w:t>. ( Сервисирање и п</w:t>
      </w:r>
      <w:r w:rsidRPr="00A174AA">
        <w:rPr>
          <w:rFonts w:eastAsia="Times New Roman"/>
          <w:b/>
          <w:color w:val="auto"/>
          <w:kern w:val="0"/>
          <w:lang w:val="sr-Cyrl-CS" w:eastAsia="en-US"/>
        </w:rPr>
        <w:t xml:space="preserve">оправка </w:t>
      </w:r>
      <w:r w:rsidRPr="00A174AA">
        <w:rPr>
          <w:rFonts w:eastAsia="Times New Roman"/>
          <w:b/>
          <w:color w:val="auto"/>
          <w:kern w:val="0"/>
          <w:lang w:eastAsia="en-US"/>
        </w:rPr>
        <w:t>микроталасне пећи</w:t>
      </w:r>
      <w:r w:rsidRPr="00A174AA">
        <w:rPr>
          <w:rFonts w:eastAsia="Times New Roman"/>
          <w:b/>
          <w:color w:val="auto"/>
          <w:kern w:val="0"/>
          <w:lang w:val="sr-Cyrl-CS" w:eastAsia="en-US"/>
        </w:rPr>
        <w:t xml:space="preserve"> „</w:t>
      </w:r>
      <w:r w:rsidRPr="00A174AA">
        <w:rPr>
          <w:rFonts w:eastAsia="Times New Roman"/>
          <w:b/>
          <w:color w:val="auto"/>
          <w:kern w:val="0"/>
          <w:lang w:eastAsia="en-US"/>
        </w:rPr>
        <w:t>Anton Paar GmbH“   MW 3000  произвођача  Graz/Austria</w:t>
      </w:r>
      <w:r>
        <w:t xml:space="preserve">, </w:t>
      </w:r>
      <w:r w:rsidRPr="00AC173B">
        <w:rPr>
          <w:color w:val="auto"/>
          <w:lang w:val="sr-Cyrl-CS"/>
        </w:rPr>
        <w:t>редни број ЈН</w:t>
      </w:r>
      <w:r w:rsidRPr="00AC173B">
        <w:rPr>
          <w:color w:val="auto"/>
        </w:rPr>
        <w:t>М</w:t>
      </w:r>
      <w:r>
        <w:rPr>
          <w:color w:val="auto"/>
        </w:rPr>
        <w:t>В</w:t>
      </w:r>
      <w:r w:rsidRPr="00AC173B">
        <w:rPr>
          <w:color w:val="auto"/>
        </w:rPr>
        <w:t xml:space="preserve"> </w:t>
      </w:r>
      <w:r>
        <w:rPr>
          <w:color w:val="auto"/>
        </w:rPr>
        <w:t>3-2</w:t>
      </w:r>
      <w:r w:rsidRPr="00AC173B">
        <w:rPr>
          <w:color w:val="auto"/>
        </w:rPr>
        <w:t>/20</w:t>
      </w:r>
      <w:r>
        <w:rPr>
          <w:color w:val="auto"/>
        </w:rPr>
        <w:t>20</w:t>
      </w:r>
      <w:r w:rsidRPr="00AC173B">
        <w:rPr>
          <w:color w:val="auto"/>
          <w:lang w:val="sr-Cyrl-CS"/>
        </w:rPr>
        <w:t>;</w:t>
      </w:r>
      <w:r>
        <w:t xml:space="preserve"> </w:t>
      </w:r>
    </w:p>
    <w:p w:rsidR="001B2FCD" w:rsidRPr="009A0D86" w:rsidRDefault="001B2FCD" w:rsidP="001B2FCD">
      <w:pPr>
        <w:autoSpaceDE w:val="0"/>
        <w:autoSpaceDN w:val="0"/>
        <w:adjustRightInd w:val="0"/>
        <w:ind w:firstLine="720"/>
        <w:jc w:val="both"/>
      </w:pPr>
      <w:proofErr w:type="gramStart"/>
      <w:r w:rsidRPr="00485C85">
        <w:t xml:space="preserve">-да је </w:t>
      </w:r>
      <w:r w:rsidRPr="00AC173B">
        <w:rPr>
          <w:color w:val="auto"/>
          <w:lang w:val="sr-Cyrl-CS"/>
        </w:rPr>
        <w:t>за јавну набавку ЈНМ</w:t>
      </w:r>
      <w:r>
        <w:rPr>
          <w:color w:val="auto"/>
          <w:lang w:val="sr-Cyrl-CS"/>
        </w:rPr>
        <w:t>В</w:t>
      </w:r>
      <w:r w:rsidRPr="00AC173B">
        <w:rPr>
          <w:color w:val="auto"/>
          <w:lang w:val="sr-Cyrl-CS"/>
        </w:rPr>
        <w:t xml:space="preserve"> </w:t>
      </w:r>
      <w:r>
        <w:rPr>
          <w:color w:val="auto"/>
          <w:lang w:val="sr-Cyrl-CS"/>
        </w:rPr>
        <w:t>3</w:t>
      </w:r>
      <w:r>
        <w:rPr>
          <w:color w:val="auto"/>
        </w:rPr>
        <w:t>-2/2020 И</w:t>
      </w:r>
      <w:r w:rsidRPr="00485C85">
        <w:t xml:space="preserve">звршилац </w:t>
      </w:r>
      <w:r w:rsidRPr="00714241">
        <w:rPr>
          <w:lang w:val="sr-Cyrl-CS"/>
        </w:rPr>
        <w:t>доставио понуду за набавку, бр._________ од ___________ године, евидентирану код Наручиоца под бројем _</w:t>
      </w:r>
      <w:r>
        <w:t>____</w:t>
      </w:r>
      <w:r w:rsidRPr="00714241">
        <w:rPr>
          <w:lang w:val="sr-Cyrl-CS"/>
        </w:rPr>
        <w:t>______ од_______</w:t>
      </w:r>
      <w:r>
        <w:t>___</w:t>
      </w:r>
      <w:r w:rsidRPr="00714241">
        <w:rPr>
          <w:lang w:val="sr-Cyrl-CS"/>
        </w:rPr>
        <w:t>__.</w:t>
      </w:r>
      <w:proofErr w:type="gramEnd"/>
      <w:r w:rsidRPr="00714241">
        <w:rPr>
          <w:lang w:val="sr-Cyrl-CS"/>
        </w:rPr>
        <w:t xml:space="preserve"> године, која се налази у прилогу уговора и саставни је део овог уговора</w:t>
      </w:r>
      <w:r>
        <w:t xml:space="preserve"> и </w:t>
      </w:r>
      <w:r w:rsidRPr="00485C85">
        <w:t xml:space="preserve">да Понуда </w:t>
      </w:r>
      <w:r>
        <w:t>И</w:t>
      </w:r>
      <w:r w:rsidRPr="00485C85">
        <w:t>звршиоца у потпуности одговара техни</w:t>
      </w:r>
      <w:r w:rsidRPr="00FC04E6">
        <w:rPr>
          <w:rFonts w:eastAsia="TimesNewRoman"/>
          <w:lang w:val="sr-Cyrl-CS"/>
        </w:rPr>
        <w:t>ч</w:t>
      </w:r>
      <w:r w:rsidRPr="00485C85">
        <w:t xml:space="preserve">ким спецификацијама </w:t>
      </w:r>
      <w:r w:rsidRPr="009A0D86">
        <w:t>из</w:t>
      </w:r>
      <w:r w:rsidRPr="00FC04E6">
        <w:rPr>
          <w:lang w:val="sr-Cyrl-CS"/>
        </w:rPr>
        <w:t xml:space="preserve"> </w:t>
      </w:r>
      <w:r w:rsidRPr="00AC173B">
        <w:rPr>
          <w:color w:val="auto"/>
        </w:rPr>
        <w:t>конкурсне документације</w:t>
      </w:r>
    </w:p>
    <w:p w:rsidR="001B2FCD" w:rsidRPr="00714241" w:rsidRDefault="001B2FCD" w:rsidP="001B2FCD">
      <w:pPr>
        <w:autoSpaceDE w:val="0"/>
        <w:autoSpaceDN w:val="0"/>
        <w:adjustRightInd w:val="0"/>
        <w:ind w:firstLine="720"/>
        <w:jc w:val="both"/>
        <w:rPr>
          <w:lang w:val="sr-Cyrl-CS"/>
        </w:rPr>
      </w:pPr>
      <w:proofErr w:type="gramStart"/>
      <w:r w:rsidRPr="00485C85">
        <w:t xml:space="preserve">-да је Наручилац </w:t>
      </w:r>
      <w:r w:rsidRPr="00714241">
        <w:rPr>
          <w:lang w:val="sr-Cyrl-CS"/>
        </w:rPr>
        <w:t>на основу понуде Понуђача и Одлуке о избору најповољније понуде бр.________ од _________.</w:t>
      </w:r>
      <w:proofErr w:type="gramEnd"/>
      <w:r w:rsidRPr="00714241">
        <w:rPr>
          <w:lang w:val="sr-Cyrl-CS"/>
        </w:rPr>
        <w:t xml:space="preserve"> године изабрао </w:t>
      </w:r>
      <w:r>
        <w:rPr>
          <w:lang w:val="sr-Cyrl-CS"/>
        </w:rPr>
        <w:t>И</w:t>
      </w:r>
      <w:r>
        <w:t>звршиоца</w:t>
      </w:r>
      <w:r w:rsidRPr="00714241">
        <w:rPr>
          <w:lang w:val="sr-Cyrl-CS"/>
        </w:rPr>
        <w:t xml:space="preserve"> за </w:t>
      </w:r>
      <w:r>
        <w:t xml:space="preserve">извршење услуге </w:t>
      </w:r>
      <w:r>
        <w:rPr>
          <w:lang w:val="sr-Cyrl-CS"/>
        </w:rPr>
        <w:t>-</w:t>
      </w:r>
      <w:r w:rsidRPr="002408AA">
        <w:t xml:space="preserve"> </w:t>
      </w:r>
      <w:r>
        <w:t xml:space="preserve"> </w:t>
      </w:r>
      <w:r>
        <w:rPr>
          <w:b/>
        </w:rPr>
        <w:t>С</w:t>
      </w:r>
      <w:r w:rsidRPr="009242A8">
        <w:rPr>
          <w:b/>
        </w:rPr>
        <w:t>ервисирања</w:t>
      </w:r>
      <w:r>
        <w:rPr>
          <w:b/>
        </w:rPr>
        <w:t xml:space="preserve">, поправке и одржавања медицинске  и лабораторијске опреме </w:t>
      </w:r>
      <w:r w:rsidRPr="009242A8">
        <w:rPr>
          <w:b/>
        </w:rPr>
        <w:t>са заменом резервних делова</w:t>
      </w:r>
      <w:r w:rsidRPr="00F1600B">
        <w:rPr>
          <w:lang w:val="sr-Cyrl-CS"/>
        </w:rPr>
        <w:t xml:space="preserve"> </w:t>
      </w:r>
      <w:r w:rsidRPr="00C72FA7">
        <w:rPr>
          <w:b/>
        </w:rPr>
        <w:t>за партију</w:t>
      </w:r>
      <w:r>
        <w:rPr>
          <w:b/>
        </w:rPr>
        <w:t xml:space="preserve"> 2</w:t>
      </w:r>
      <w:r w:rsidR="0003054A">
        <w:rPr>
          <w:b/>
          <w:lang/>
        </w:rPr>
        <w:t>. (Сервисирање и п</w:t>
      </w:r>
      <w:r w:rsidRPr="00A174AA">
        <w:rPr>
          <w:rFonts w:eastAsia="Times New Roman"/>
          <w:b/>
          <w:color w:val="auto"/>
          <w:kern w:val="0"/>
          <w:lang w:val="sr-Cyrl-CS" w:eastAsia="en-US"/>
        </w:rPr>
        <w:t xml:space="preserve">оправка </w:t>
      </w:r>
      <w:r w:rsidRPr="00A174AA">
        <w:rPr>
          <w:rFonts w:eastAsia="Times New Roman"/>
          <w:b/>
          <w:color w:val="auto"/>
          <w:kern w:val="0"/>
          <w:lang w:eastAsia="en-US"/>
        </w:rPr>
        <w:t>микроталасне пећи</w:t>
      </w:r>
      <w:r w:rsidRPr="00A174AA">
        <w:rPr>
          <w:rFonts w:eastAsia="Times New Roman"/>
          <w:b/>
          <w:color w:val="auto"/>
          <w:kern w:val="0"/>
          <w:lang w:val="sr-Cyrl-CS" w:eastAsia="en-US"/>
        </w:rPr>
        <w:t xml:space="preserve"> „</w:t>
      </w:r>
      <w:r w:rsidRPr="00A174AA">
        <w:rPr>
          <w:rFonts w:eastAsia="Times New Roman"/>
          <w:b/>
          <w:color w:val="auto"/>
          <w:kern w:val="0"/>
          <w:lang w:eastAsia="en-US"/>
        </w:rPr>
        <w:t>Anton Paar GmbH</w:t>
      </w:r>
      <w:r>
        <w:rPr>
          <w:rFonts w:eastAsia="Times New Roman"/>
          <w:b/>
          <w:color w:val="auto"/>
          <w:kern w:val="0"/>
          <w:lang w:eastAsia="en-US"/>
        </w:rPr>
        <w:t>“</w:t>
      </w:r>
      <w:r w:rsidRPr="00A174AA">
        <w:rPr>
          <w:rFonts w:eastAsia="Times New Roman"/>
          <w:b/>
          <w:color w:val="auto"/>
          <w:kern w:val="0"/>
          <w:lang w:eastAsia="en-US"/>
        </w:rPr>
        <w:t>MW 3000  произвођача  Graz/Austria</w:t>
      </w:r>
      <w:r w:rsidR="0003054A">
        <w:rPr>
          <w:rFonts w:eastAsia="Times New Roman"/>
          <w:b/>
          <w:color w:val="auto"/>
          <w:kern w:val="0"/>
          <w:lang w:eastAsia="en-US"/>
        </w:rPr>
        <w:t>,</w:t>
      </w:r>
      <w:r>
        <w:rPr>
          <w:b/>
        </w:rPr>
        <w:t xml:space="preserve"> </w:t>
      </w:r>
      <w:r w:rsidRPr="00714241">
        <w:rPr>
          <w:lang w:val="sr-Cyrl-CS"/>
        </w:rPr>
        <w:t>по спроведеном поступку</w:t>
      </w:r>
      <w:r>
        <w:t xml:space="preserve"> јавне</w:t>
      </w:r>
      <w:r w:rsidRPr="00714241">
        <w:rPr>
          <w:lang w:val="sr-Cyrl-CS"/>
        </w:rPr>
        <w:t xml:space="preserve"> набавке</w:t>
      </w:r>
      <w:r>
        <w:t xml:space="preserve"> мале вредности ЈНМВ 3-2/2020</w:t>
      </w:r>
      <w:r w:rsidRPr="00714241">
        <w:rPr>
          <w:lang w:val="sr-Cyrl-CS"/>
        </w:rPr>
        <w:t>.</w:t>
      </w:r>
    </w:p>
    <w:p w:rsidR="001B2FCD" w:rsidRPr="004709E9" w:rsidRDefault="001B2FCD" w:rsidP="001B2FCD">
      <w:pPr>
        <w:autoSpaceDE w:val="0"/>
        <w:autoSpaceDN w:val="0"/>
        <w:adjustRightInd w:val="0"/>
        <w:ind w:firstLine="706"/>
        <w:jc w:val="both"/>
        <w:rPr>
          <w:lang w:val="sr-Cyrl-CS"/>
        </w:rPr>
      </w:pPr>
    </w:p>
    <w:p w:rsidR="001B2FCD" w:rsidRDefault="001B2FCD" w:rsidP="001B2FCD">
      <w:pPr>
        <w:autoSpaceDE w:val="0"/>
        <w:autoSpaceDN w:val="0"/>
        <w:adjustRightInd w:val="0"/>
        <w:ind w:firstLine="706"/>
        <w:jc w:val="both"/>
      </w:pPr>
    </w:p>
    <w:p w:rsidR="001B2FCD" w:rsidRDefault="001B2FCD" w:rsidP="001B2FCD">
      <w:pPr>
        <w:autoSpaceDE w:val="0"/>
        <w:autoSpaceDN w:val="0"/>
        <w:adjustRightInd w:val="0"/>
        <w:ind w:firstLine="706"/>
        <w:jc w:val="both"/>
      </w:pPr>
    </w:p>
    <w:p w:rsidR="001B2FCD" w:rsidRPr="00151179" w:rsidRDefault="001B2FCD" w:rsidP="001B2FCD">
      <w:pPr>
        <w:autoSpaceDE w:val="0"/>
        <w:autoSpaceDN w:val="0"/>
        <w:adjustRightInd w:val="0"/>
        <w:ind w:firstLine="706"/>
        <w:jc w:val="both"/>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rPr>
        <w:t>лан 1.</w:t>
      </w:r>
    </w:p>
    <w:p w:rsidR="001B2FCD" w:rsidRPr="00714241" w:rsidRDefault="001B2FCD" w:rsidP="001B2FCD">
      <w:pPr>
        <w:jc w:val="both"/>
        <w:rPr>
          <w:lang w:val="sr-Cyrl-CS"/>
        </w:rPr>
      </w:pPr>
      <w:r>
        <w:t>Извршилац</w:t>
      </w:r>
      <w:r w:rsidRPr="00714241">
        <w:rPr>
          <w:lang w:val="sr-Cyrl-CS"/>
        </w:rPr>
        <w:t xml:space="preserve"> се обавезује да за потребе </w:t>
      </w:r>
      <w:r>
        <w:t>Наручиоца</w:t>
      </w:r>
      <w:r w:rsidRPr="00714241">
        <w:rPr>
          <w:lang w:val="sr-Cyrl-CS"/>
        </w:rPr>
        <w:t xml:space="preserve"> </w:t>
      </w:r>
      <w:r>
        <w:t>изврши услугу</w:t>
      </w:r>
      <w:r w:rsidRPr="00714241">
        <w:rPr>
          <w:lang w:val="sr-Cyrl-CS"/>
        </w:rPr>
        <w:t xml:space="preserve">- </w:t>
      </w:r>
      <w:r>
        <w:rPr>
          <w:b/>
        </w:rPr>
        <w:t>С</w:t>
      </w:r>
      <w:r w:rsidRPr="009242A8">
        <w:rPr>
          <w:b/>
        </w:rPr>
        <w:t>ервисирања</w:t>
      </w:r>
      <w:r>
        <w:rPr>
          <w:b/>
        </w:rPr>
        <w:t xml:space="preserve">, поправке и одржавања </w:t>
      </w:r>
      <w:proofErr w:type="gramStart"/>
      <w:r>
        <w:rPr>
          <w:b/>
        </w:rPr>
        <w:t>медицинске  и</w:t>
      </w:r>
      <w:proofErr w:type="gramEnd"/>
      <w:r>
        <w:rPr>
          <w:b/>
        </w:rPr>
        <w:t xml:space="preserve"> лабораторијске опреме </w:t>
      </w:r>
      <w:r w:rsidRPr="009242A8">
        <w:rPr>
          <w:b/>
        </w:rPr>
        <w:t>са заменом резервних делова</w:t>
      </w:r>
      <w:r w:rsidRPr="00EF53DE">
        <w:rPr>
          <w:bCs/>
        </w:rPr>
        <w:t xml:space="preserve"> </w:t>
      </w:r>
      <w:r w:rsidRPr="00C72FA7">
        <w:rPr>
          <w:b/>
        </w:rPr>
        <w:t>за партију</w:t>
      </w:r>
      <w:r>
        <w:rPr>
          <w:b/>
        </w:rPr>
        <w:t xml:space="preserve"> 2</w:t>
      </w:r>
      <w:r w:rsidR="0003054A">
        <w:rPr>
          <w:b/>
          <w:lang/>
        </w:rPr>
        <w:t>. (Сервисирање и п</w:t>
      </w:r>
      <w:r w:rsidRPr="00A174AA">
        <w:rPr>
          <w:rFonts w:eastAsia="Times New Roman"/>
          <w:b/>
          <w:color w:val="auto"/>
          <w:kern w:val="0"/>
          <w:lang w:val="sr-Cyrl-CS" w:eastAsia="en-US"/>
        </w:rPr>
        <w:t xml:space="preserve">оправка </w:t>
      </w:r>
      <w:r w:rsidRPr="00A174AA">
        <w:rPr>
          <w:rFonts w:eastAsia="Times New Roman"/>
          <w:b/>
          <w:color w:val="auto"/>
          <w:kern w:val="0"/>
          <w:lang w:eastAsia="en-US"/>
        </w:rPr>
        <w:t>микроталасне пећи</w:t>
      </w:r>
      <w:r w:rsidRPr="00A174AA">
        <w:rPr>
          <w:rFonts w:eastAsia="Times New Roman"/>
          <w:b/>
          <w:color w:val="auto"/>
          <w:kern w:val="0"/>
          <w:lang w:val="sr-Cyrl-CS" w:eastAsia="en-US"/>
        </w:rPr>
        <w:t xml:space="preserve"> „</w:t>
      </w:r>
      <w:r w:rsidRPr="00A174AA">
        <w:rPr>
          <w:rFonts w:eastAsia="Times New Roman"/>
          <w:b/>
          <w:color w:val="auto"/>
          <w:kern w:val="0"/>
          <w:lang w:eastAsia="en-US"/>
        </w:rPr>
        <w:t>Anton Paar GmbH“   MW 3000  произвођача  Graz/Austria</w:t>
      </w:r>
      <w:r w:rsidRPr="00714241">
        <w:rPr>
          <w:lang w:val="sr-Cyrl-CS"/>
        </w:rPr>
        <w:t xml:space="preserve">, у свему према понуди број _________ од _________ године. </w:t>
      </w:r>
    </w:p>
    <w:p w:rsidR="001B2FCD" w:rsidRDefault="001B2FCD" w:rsidP="001B2FCD">
      <w:pPr>
        <w:autoSpaceDE w:val="0"/>
        <w:autoSpaceDN w:val="0"/>
        <w:adjustRightInd w:val="0"/>
        <w:rPr>
          <w:rFonts w:eastAsia="TimesNewRoman,Bold"/>
          <w:b/>
          <w:bCs/>
          <w:i/>
        </w:rPr>
      </w:pPr>
    </w:p>
    <w:p w:rsidR="001B2FCD" w:rsidRDefault="001B2FCD" w:rsidP="001B2FCD">
      <w:pPr>
        <w:autoSpaceDE w:val="0"/>
        <w:autoSpaceDN w:val="0"/>
        <w:adjustRightInd w:val="0"/>
        <w:rPr>
          <w:rFonts w:eastAsia="TimesNewRoman,Bold"/>
          <w:b/>
          <w:bCs/>
          <w:i/>
        </w:rPr>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lang w:val="sr-Cyrl-CS"/>
        </w:rPr>
        <w:t>лан 2.</w:t>
      </w:r>
    </w:p>
    <w:p w:rsidR="001B2FCD" w:rsidRDefault="001B2FCD" w:rsidP="001B2FCD">
      <w:pPr>
        <w:pStyle w:val="BodyTextIndent"/>
        <w:spacing w:after="0" w:line="240" w:lineRule="auto"/>
        <w:ind w:left="0" w:firstLine="708"/>
        <w:jc w:val="both"/>
      </w:pPr>
      <w:proofErr w:type="gramStart"/>
      <w:r>
        <w:t>В</w:t>
      </w:r>
      <w:r w:rsidRPr="00714241">
        <w:t xml:space="preserve">редност </w:t>
      </w:r>
      <w:r>
        <w:t>услуга</w:t>
      </w:r>
      <w:r w:rsidRPr="00714241">
        <w:t xml:space="preserve"> из члана 1.</w:t>
      </w:r>
      <w:proofErr w:type="gramEnd"/>
      <w:r w:rsidRPr="00714241">
        <w:t xml:space="preserve"> </w:t>
      </w:r>
      <w:proofErr w:type="gramStart"/>
      <w:r w:rsidRPr="00714241">
        <w:t>овог</w:t>
      </w:r>
      <w:proofErr w:type="gramEnd"/>
      <w:r w:rsidRPr="00714241">
        <w:t xml:space="preserve"> Уговора утврђује се на износ</w:t>
      </w:r>
      <w:r>
        <w:t xml:space="preserve"> од _____________________динара без ПДВ-а и то :</w:t>
      </w:r>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0"/>
        <w:gridCol w:w="4063"/>
        <w:gridCol w:w="2057"/>
        <w:gridCol w:w="2057"/>
      </w:tblGrid>
      <w:tr w:rsidR="001B2FCD" w:rsidRPr="00D122C7" w:rsidTr="00972912">
        <w:trPr>
          <w:gridBefore w:val="2"/>
          <w:wBefore w:w="5263" w:type="dxa"/>
          <w:trHeight w:val="270"/>
        </w:trPr>
        <w:tc>
          <w:tcPr>
            <w:tcW w:w="4114" w:type="dxa"/>
            <w:gridSpan w:val="2"/>
            <w:shd w:val="clear" w:color="auto" w:fill="auto"/>
          </w:tcPr>
          <w:p w:rsidR="001B2FCD" w:rsidRPr="00D122C7" w:rsidRDefault="001B2FCD" w:rsidP="00972912">
            <w:pPr>
              <w:tabs>
                <w:tab w:val="left" w:pos="2700"/>
              </w:tabs>
              <w:jc w:val="center"/>
            </w:pPr>
            <w:r w:rsidRPr="00D122C7">
              <w:t>Попуњава понуђач</w:t>
            </w:r>
          </w:p>
        </w:tc>
      </w:tr>
      <w:tr w:rsidR="001B2FCD" w:rsidRPr="004E5F02" w:rsidTr="00972912">
        <w:tblPrEx>
          <w:tblLook w:val="01E0"/>
        </w:tblPrEx>
        <w:trPr>
          <w:trHeight w:val="555"/>
        </w:trPr>
        <w:tc>
          <w:tcPr>
            <w:tcW w:w="1200" w:type="dxa"/>
            <w:shd w:val="clear" w:color="auto" w:fill="auto"/>
            <w:vAlign w:val="center"/>
          </w:tcPr>
          <w:p w:rsidR="001B2FCD" w:rsidRPr="00D122C7" w:rsidRDefault="001B2FCD" w:rsidP="00972912">
            <w:pPr>
              <w:tabs>
                <w:tab w:val="left" w:pos="2700"/>
              </w:tabs>
              <w:jc w:val="center"/>
            </w:pPr>
            <w:r w:rsidRPr="00D122C7">
              <w:rPr>
                <w:lang w:val="sr-Cyrl-CS"/>
              </w:rPr>
              <w:t>Број</w:t>
            </w:r>
          </w:p>
          <w:p w:rsidR="001B2FCD" w:rsidRPr="00D122C7" w:rsidRDefault="001B2FCD" w:rsidP="00972912">
            <w:pPr>
              <w:tabs>
                <w:tab w:val="left" w:pos="2700"/>
              </w:tabs>
              <w:jc w:val="center"/>
              <w:rPr>
                <w:lang w:val="sr-Cyrl-CS"/>
              </w:rPr>
            </w:pPr>
            <w:r w:rsidRPr="00D122C7">
              <w:rPr>
                <w:lang w:val="sr-Cyrl-CS"/>
              </w:rPr>
              <w:t xml:space="preserve"> Партије</w:t>
            </w:r>
          </w:p>
        </w:tc>
        <w:tc>
          <w:tcPr>
            <w:tcW w:w="4063" w:type="dxa"/>
            <w:shd w:val="clear" w:color="auto" w:fill="auto"/>
            <w:vAlign w:val="center"/>
          </w:tcPr>
          <w:p w:rsidR="001B2FCD" w:rsidRPr="00D122C7" w:rsidRDefault="001B2FCD" w:rsidP="00972912">
            <w:pPr>
              <w:jc w:val="center"/>
            </w:pPr>
            <w:r w:rsidRPr="00D122C7">
              <w:rPr>
                <w:sz w:val="22"/>
                <w:szCs w:val="22"/>
              </w:rPr>
              <w:t>Назив партије</w:t>
            </w:r>
          </w:p>
        </w:tc>
        <w:tc>
          <w:tcPr>
            <w:tcW w:w="2057" w:type="dxa"/>
            <w:shd w:val="clear" w:color="auto" w:fill="auto"/>
            <w:vAlign w:val="center"/>
          </w:tcPr>
          <w:p w:rsidR="001B2FCD" w:rsidRPr="008B60E6" w:rsidRDefault="001B2FCD" w:rsidP="00972912">
            <w:pPr>
              <w:jc w:val="center"/>
            </w:pPr>
            <w:r>
              <w:t>Износ без ПДВ-а</w:t>
            </w:r>
          </w:p>
        </w:tc>
        <w:tc>
          <w:tcPr>
            <w:tcW w:w="2057" w:type="dxa"/>
            <w:shd w:val="clear" w:color="auto" w:fill="auto"/>
            <w:vAlign w:val="center"/>
          </w:tcPr>
          <w:p w:rsidR="001B2FCD" w:rsidRPr="008B60E6" w:rsidRDefault="001B2FCD" w:rsidP="00972912">
            <w:pPr>
              <w:jc w:val="center"/>
            </w:pPr>
            <w:r>
              <w:t>Износ са ПДВ-ом</w:t>
            </w:r>
          </w:p>
        </w:tc>
      </w:tr>
      <w:tr w:rsidR="001B2FCD" w:rsidRPr="004E5F02" w:rsidTr="00972912">
        <w:tblPrEx>
          <w:tblLook w:val="01E0"/>
        </w:tblPrEx>
        <w:trPr>
          <w:trHeight w:val="293"/>
        </w:trPr>
        <w:tc>
          <w:tcPr>
            <w:tcW w:w="1200" w:type="dxa"/>
            <w:shd w:val="clear" w:color="auto" w:fill="auto"/>
          </w:tcPr>
          <w:p w:rsidR="001B2FCD" w:rsidRPr="00505980" w:rsidRDefault="001B2FCD" w:rsidP="00972912">
            <w:pPr>
              <w:jc w:val="both"/>
            </w:pPr>
            <w:r>
              <w:rPr>
                <w:sz w:val="22"/>
                <w:szCs w:val="22"/>
              </w:rPr>
              <w:t>1</w:t>
            </w:r>
            <w:r w:rsidRPr="00505980">
              <w:rPr>
                <w:sz w:val="22"/>
                <w:szCs w:val="22"/>
              </w:rPr>
              <w:t>.</w:t>
            </w:r>
          </w:p>
        </w:tc>
        <w:tc>
          <w:tcPr>
            <w:tcW w:w="4063" w:type="dxa"/>
            <w:shd w:val="clear" w:color="auto" w:fill="auto"/>
            <w:vAlign w:val="center"/>
          </w:tcPr>
          <w:p w:rsidR="001B2FCD" w:rsidRPr="006D0AF6" w:rsidRDefault="00AA78E1" w:rsidP="00AA78E1">
            <w:pPr>
              <w:jc w:val="both"/>
            </w:pPr>
            <w:r>
              <w:rPr>
                <w:rFonts w:eastAsia="Times New Roman"/>
                <w:color w:val="auto"/>
                <w:kern w:val="0"/>
                <w:lang w:val="sr-Cyrl-CS" w:eastAsia="en-US"/>
              </w:rPr>
              <w:t>Сервисирање и п</w:t>
            </w:r>
            <w:r w:rsidR="001B2FCD" w:rsidRPr="006D0AF6">
              <w:rPr>
                <w:rFonts w:eastAsia="Times New Roman"/>
                <w:color w:val="auto"/>
                <w:kern w:val="0"/>
                <w:lang w:val="sr-Cyrl-CS" w:eastAsia="en-US"/>
              </w:rPr>
              <w:t xml:space="preserve">оправка </w:t>
            </w:r>
            <w:r w:rsidR="001B2FCD" w:rsidRPr="006D0AF6">
              <w:rPr>
                <w:rFonts w:eastAsia="Times New Roman"/>
                <w:color w:val="auto"/>
                <w:kern w:val="0"/>
                <w:lang w:eastAsia="en-US"/>
              </w:rPr>
              <w:t>микроталасне пећи</w:t>
            </w:r>
            <w:r w:rsidR="001B2FCD" w:rsidRPr="006D0AF6">
              <w:rPr>
                <w:rFonts w:eastAsia="Times New Roman"/>
                <w:color w:val="auto"/>
                <w:kern w:val="0"/>
                <w:lang w:val="sr-Cyrl-CS" w:eastAsia="en-US"/>
              </w:rPr>
              <w:t xml:space="preserve"> „</w:t>
            </w:r>
            <w:r w:rsidR="001B2FCD" w:rsidRPr="006D0AF6">
              <w:rPr>
                <w:rFonts w:eastAsia="Times New Roman"/>
                <w:color w:val="auto"/>
                <w:kern w:val="0"/>
                <w:lang w:eastAsia="en-US"/>
              </w:rPr>
              <w:t>Anton Paar GmbH“   MW 3000  произвођача  Graz/Austria</w:t>
            </w:r>
          </w:p>
        </w:tc>
        <w:tc>
          <w:tcPr>
            <w:tcW w:w="2057" w:type="dxa"/>
            <w:shd w:val="clear" w:color="auto" w:fill="auto"/>
            <w:vAlign w:val="bottom"/>
          </w:tcPr>
          <w:p w:rsidR="001B2FCD" w:rsidRPr="004E5F02" w:rsidRDefault="001B2FCD" w:rsidP="00972912"/>
        </w:tc>
        <w:tc>
          <w:tcPr>
            <w:tcW w:w="2057" w:type="dxa"/>
            <w:shd w:val="clear" w:color="auto" w:fill="auto"/>
            <w:vAlign w:val="bottom"/>
          </w:tcPr>
          <w:p w:rsidR="001B2FCD" w:rsidRPr="004E5F02" w:rsidRDefault="001B2FCD" w:rsidP="00972912"/>
        </w:tc>
      </w:tr>
    </w:tbl>
    <w:p w:rsidR="001B2FCD" w:rsidRDefault="001B2FCD" w:rsidP="001B2FCD">
      <w:pPr>
        <w:pStyle w:val="BodyTextIndent"/>
        <w:spacing w:after="0" w:line="240" w:lineRule="auto"/>
        <w:ind w:left="0" w:firstLine="708"/>
        <w:jc w:val="both"/>
      </w:pPr>
    </w:p>
    <w:p w:rsidR="001B2FCD" w:rsidRPr="00714241" w:rsidRDefault="001B2FCD" w:rsidP="001B2FCD">
      <w:pPr>
        <w:pStyle w:val="BodyTextIndent"/>
        <w:spacing w:after="0" w:line="240" w:lineRule="auto"/>
        <w:ind w:left="0" w:firstLine="708"/>
        <w:jc w:val="both"/>
      </w:pPr>
      <w:r w:rsidRPr="00714241">
        <w:t>Обрачунати ПД</w:t>
      </w:r>
      <w:r>
        <w:t>В</w:t>
      </w:r>
      <w:r w:rsidRPr="00714241">
        <w:t xml:space="preserve"> (</w:t>
      </w:r>
      <w:r>
        <w:t>___</w:t>
      </w:r>
      <w:proofErr w:type="gramStart"/>
      <w:r>
        <w:t>_</w:t>
      </w:r>
      <w:r w:rsidRPr="00714241">
        <w:t>%</w:t>
      </w:r>
      <w:proofErr w:type="gramEnd"/>
      <w:r w:rsidRPr="00714241">
        <w:t>) на износ из става 1. овог члана износи__________________динара.</w:t>
      </w:r>
    </w:p>
    <w:p w:rsidR="001B2FCD" w:rsidRPr="00714241" w:rsidRDefault="001B2FCD" w:rsidP="001B2FCD">
      <w:pPr>
        <w:pStyle w:val="BodyTextIndent"/>
        <w:spacing w:after="0" w:line="240" w:lineRule="auto"/>
        <w:ind w:left="0" w:firstLine="708"/>
        <w:jc w:val="both"/>
      </w:pPr>
      <w:proofErr w:type="gramStart"/>
      <w:r w:rsidRPr="00714241">
        <w:t xml:space="preserve">Укупна уговорена вредност </w:t>
      </w:r>
      <w:r>
        <w:t>услуга</w:t>
      </w:r>
      <w:r w:rsidRPr="00714241">
        <w:t xml:space="preserve"> са обрачунатим ПД</w:t>
      </w:r>
      <w:r>
        <w:t>В</w:t>
      </w:r>
      <w:r w:rsidRPr="00714241">
        <w:t>-ом утврђује се на износ од___________________динара.</w:t>
      </w:r>
      <w:proofErr w:type="gramEnd"/>
    </w:p>
    <w:p w:rsidR="001B2FCD" w:rsidRPr="00714241" w:rsidRDefault="001B2FCD" w:rsidP="001B2FCD">
      <w:pPr>
        <w:pStyle w:val="BodyTextIndent"/>
        <w:spacing w:after="0" w:line="240" w:lineRule="auto"/>
        <w:ind w:left="0" w:firstLine="708"/>
        <w:jc w:val="both"/>
      </w:pPr>
      <w:proofErr w:type="gramStart"/>
      <w:r w:rsidRPr="00714241">
        <w:t xml:space="preserve">Уговорена вредност </w:t>
      </w:r>
      <w:r>
        <w:t>услуга</w:t>
      </w:r>
      <w:r w:rsidRPr="00714241">
        <w:t xml:space="preserve"> из става 1.</w:t>
      </w:r>
      <w:proofErr w:type="gramEnd"/>
      <w:r w:rsidRPr="00714241">
        <w:t xml:space="preserve"> </w:t>
      </w:r>
      <w:proofErr w:type="gramStart"/>
      <w:r w:rsidRPr="00714241">
        <w:t>овог</w:t>
      </w:r>
      <w:proofErr w:type="gramEnd"/>
      <w:r w:rsidRPr="00714241">
        <w:t xml:space="preserve"> члана подразумева обрачунате све пратеће трошкове и фиксна је у динарима до окончања уговора.</w:t>
      </w:r>
    </w:p>
    <w:p w:rsidR="001B2FCD" w:rsidRPr="00FC5700" w:rsidRDefault="001B2FCD" w:rsidP="001B2FCD">
      <w:pPr>
        <w:autoSpaceDE w:val="0"/>
        <w:autoSpaceDN w:val="0"/>
        <w:adjustRightInd w:val="0"/>
        <w:rPr>
          <w:rFonts w:eastAsia="TimesNewRoman,Bold"/>
          <w:b/>
          <w:bCs/>
          <w:i/>
        </w:rPr>
      </w:pPr>
    </w:p>
    <w:p w:rsidR="001B2FCD" w:rsidRDefault="001B2FCD" w:rsidP="001B2FCD">
      <w:pPr>
        <w:autoSpaceDE w:val="0"/>
        <w:autoSpaceDN w:val="0"/>
        <w:adjustRightInd w:val="0"/>
        <w:jc w:val="center"/>
        <w:rPr>
          <w:b/>
          <w:bCs/>
          <w:i/>
        </w:rPr>
      </w:pPr>
      <w:r w:rsidRPr="00FC04E6">
        <w:rPr>
          <w:rFonts w:eastAsia="TimesNewRoman,Bold"/>
          <w:b/>
          <w:bCs/>
          <w:i/>
          <w:lang w:val="sr-Cyrl-CS"/>
        </w:rPr>
        <w:t>Ч</w:t>
      </w:r>
      <w:r w:rsidRPr="00485C85">
        <w:rPr>
          <w:b/>
          <w:bCs/>
          <w:i/>
        </w:rPr>
        <w:t>лан 3.</w:t>
      </w:r>
    </w:p>
    <w:p w:rsidR="001B2FCD" w:rsidRPr="0000016D" w:rsidRDefault="001B2FCD" w:rsidP="001B2FCD">
      <w:pPr>
        <w:jc w:val="both"/>
        <w:rPr>
          <w:b/>
          <w:bCs/>
          <w:i/>
          <w:lang w:val="sr-Latn-CS"/>
        </w:rPr>
      </w:pPr>
      <w:r>
        <w:rPr>
          <w:lang w:val="sr-Latn-CS"/>
        </w:rPr>
        <w:t xml:space="preserve">Плаћање ће бити извршено </w:t>
      </w:r>
      <w:r>
        <w:t>Извршиоцу</w:t>
      </w:r>
      <w:r>
        <w:rPr>
          <w:lang w:val="sr-Latn-CS"/>
        </w:rPr>
        <w:t xml:space="preserve"> на основу издатог рачуна а који мора бити у складу са радним налогом, који садржи тачан опис извршених услуга и потврду да је апарат предат у исправном стању на коришћење.</w:t>
      </w:r>
    </w:p>
    <w:p w:rsidR="001B2FCD" w:rsidRPr="00714241" w:rsidRDefault="001B2FCD" w:rsidP="001B2FCD">
      <w:pPr>
        <w:jc w:val="both"/>
        <w:rPr>
          <w:iCs/>
          <w:lang w:val="sr-Cyrl-CS"/>
        </w:rPr>
      </w:pPr>
      <w:r>
        <w:t>Наручил</w:t>
      </w:r>
      <w:r w:rsidRPr="00FC04E6">
        <w:t xml:space="preserve">ац </w:t>
      </w:r>
      <w:r w:rsidRPr="00714241">
        <w:t xml:space="preserve">исплаћује </w:t>
      </w:r>
      <w:r>
        <w:t>Добављачу</w:t>
      </w:r>
      <w:r w:rsidRPr="00714241">
        <w:t xml:space="preserve"> уговорени износ </w:t>
      </w:r>
      <w:r w:rsidRPr="00714241">
        <w:rPr>
          <w:lang w:val="sr-Cyrl-CS"/>
        </w:rPr>
        <w:t>са ПД</w:t>
      </w:r>
      <w:r>
        <w:rPr>
          <w:lang w:val="sr-Cyrl-CS"/>
        </w:rPr>
        <w:t>В</w:t>
      </w:r>
      <w:r w:rsidRPr="00714241">
        <w:rPr>
          <w:lang w:val="sr-Cyrl-CS"/>
        </w:rPr>
        <w:t>-ом</w:t>
      </w:r>
      <w:r w:rsidRPr="00714241">
        <w:t xml:space="preserve"> </w:t>
      </w:r>
      <w:r w:rsidRPr="00485C85">
        <w:t xml:space="preserve">у </w:t>
      </w:r>
      <w:r w:rsidRPr="002A455C">
        <w:rPr>
          <w:iCs/>
          <w:color w:val="auto"/>
        </w:rPr>
        <w:t xml:space="preserve">складу са Законом о роковима измирења новчаних обавеза у комерцијалним трансакцијама </w:t>
      </w:r>
      <w:r w:rsidRPr="002A455C">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r w:rsidRPr="00485C85">
        <w:t xml:space="preserve"> </w:t>
      </w:r>
      <w:proofErr w:type="gramStart"/>
      <w:r w:rsidRPr="00485C85">
        <w:t>на</w:t>
      </w:r>
      <w:proofErr w:type="gramEnd"/>
      <w:r w:rsidRPr="00485C85">
        <w:t xml:space="preserve"> рачун број:</w:t>
      </w:r>
      <w:r w:rsidRPr="00714241">
        <w:rPr>
          <w:lang w:val="sr-Cyrl-CS"/>
        </w:rPr>
        <w:t xml:space="preserve"> ___</w:t>
      </w:r>
      <w:r>
        <w:t>_____</w:t>
      </w:r>
      <w:r w:rsidRPr="00714241">
        <w:rPr>
          <w:lang w:val="sr-Cyrl-CS"/>
        </w:rPr>
        <w:t>___________</w:t>
      </w:r>
      <w:r w:rsidRPr="00714241">
        <w:rPr>
          <w:lang w:val="ru-RU"/>
        </w:rPr>
        <w:t>код  _____</w:t>
      </w:r>
      <w:r>
        <w:t>__________</w:t>
      </w:r>
      <w:r w:rsidRPr="00714241">
        <w:rPr>
          <w:lang w:val="ru-RU"/>
        </w:rPr>
        <w:t>_______ банке.</w:t>
      </w:r>
    </w:p>
    <w:p w:rsidR="001B2FCD" w:rsidRPr="00714241" w:rsidRDefault="001B2FCD" w:rsidP="001B2FCD">
      <w:pPr>
        <w:jc w:val="both"/>
        <w:rPr>
          <w:lang w:val="sr-Cyrl-CS"/>
        </w:rPr>
      </w:pPr>
      <w:r w:rsidRPr="00714241">
        <w:rPr>
          <w:lang w:val="sr-Cyrl-CS"/>
        </w:rPr>
        <w:t xml:space="preserve">             </w:t>
      </w:r>
      <w:r>
        <w:rPr>
          <w:lang w:val="sr-Cyrl-CS"/>
        </w:rPr>
        <w:t>И</w:t>
      </w:r>
      <w:r>
        <w:t>звршилац</w:t>
      </w:r>
      <w:r w:rsidRPr="00714241">
        <w:rPr>
          <w:lang w:val="sr-Cyrl-CS"/>
        </w:rPr>
        <w:t xml:space="preserve"> се обавезује да на сваком рачуну унесе број под којим је Уговор заведен </w:t>
      </w:r>
      <w:r>
        <w:t xml:space="preserve">код Наручиоца </w:t>
      </w:r>
      <w:r w:rsidRPr="00485C85">
        <w:rPr>
          <w:lang w:val="sr-Cyrl-CS"/>
        </w:rPr>
        <w:t>(</w:t>
      </w:r>
      <w:r w:rsidRPr="00714241">
        <w:rPr>
          <w:lang w:val="sr-Cyrl-CS"/>
        </w:rPr>
        <w:t xml:space="preserve">заводни број </w:t>
      </w:r>
      <w:r>
        <w:rPr>
          <w:lang w:val="sr-Cyrl-CS"/>
        </w:rPr>
        <w:t>И</w:t>
      </w:r>
      <w:r>
        <w:t>нститута за јавно здравље Ниш</w:t>
      </w:r>
      <w:r w:rsidRPr="00485C85">
        <w:rPr>
          <w:lang w:val="sr-Cyrl-CS"/>
        </w:rPr>
        <w:t>).</w:t>
      </w:r>
      <w:r w:rsidRPr="00714241">
        <w:rPr>
          <w:lang w:val="sr-Cyrl-CS"/>
        </w:rPr>
        <w:t xml:space="preserve">           </w:t>
      </w:r>
    </w:p>
    <w:p w:rsidR="001B2FCD" w:rsidRPr="00FC04E6" w:rsidRDefault="001B2FCD" w:rsidP="001B2FCD">
      <w:pPr>
        <w:autoSpaceDE w:val="0"/>
        <w:autoSpaceDN w:val="0"/>
        <w:adjustRightInd w:val="0"/>
        <w:rPr>
          <w:rFonts w:eastAsia="TimesNewRoman,Bold"/>
          <w:b/>
          <w:bCs/>
          <w:lang w:val="sr-Cyrl-CS"/>
        </w:rPr>
      </w:pPr>
    </w:p>
    <w:p w:rsidR="001B2FCD" w:rsidRDefault="001B2FCD" w:rsidP="001B2FCD">
      <w:pPr>
        <w:autoSpaceDE w:val="0"/>
        <w:autoSpaceDN w:val="0"/>
        <w:adjustRightInd w:val="0"/>
        <w:jc w:val="center"/>
        <w:rPr>
          <w:b/>
          <w:bCs/>
          <w:i/>
        </w:rPr>
      </w:pPr>
      <w:r w:rsidRPr="00FC04E6">
        <w:rPr>
          <w:b/>
          <w:bCs/>
          <w:i/>
          <w:lang w:val="sr-Cyrl-CS"/>
        </w:rPr>
        <w:t>Члан 4.</w:t>
      </w:r>
    </w:p>
    <w:p w:rsidR="001B2FCD" w:rsidRPr="007E7CE4" w:rsidRDefault="001B2FCD" w:rsidP="001B2FCD">
      <w:pPr>
        <w:spacing w:line="240" w:lineRule="auto"/>
        <w:jc w:val="both"/>
        <w:rPr>
          <w:b/>
          <w:bCs/>
          <w:i/>
        </w:rPr>
      </w:pPr>
      <w:proofErr w:type="gramStart"/>
      <w:r>
        <w:rPr>
          <w:color w:val="auto"/>
        </w:rPr>
        <w:t>У</w:t>
      </w:r>
      <w:r w:rsidRPr="00891A64">
        <w:rPr>
          <w:color w:val="auto"/>
        </w:rPr>
        <w:t>слуге сервисирања ће се обавити у просторијама наручиоца.</w:t>
      </w:r>
      <w:proofErr w:type="gramEnd"/>
    </w:p>
    <w:p w:rsidR="001B2FCD" w:rsidRDefault="001B2FCD" w:rsidP="001B2FCD">
      <w:pPr>
        <w:jc w:val="both"/>
        <w:rPr>
          <w:lang w:val="sr-Latn-CS"/>
        </w:rPr>
      </w:pPr>
      <w:r>
        <w:rPr>
          <w:lang w:val="sr-Latn-CS"/>
        </w:rPr>
        <w:t xml:space="preserve">Након извршеног сервисирања </w:t>
      </w:r>
      <w:r>
        <w:t>Извршилац</w:t>
      </w:r>
      <w:r>
        <w:rPr>
          <w:lang w:val="sr-Latn-CS"/>
        </w:rPr>
        <w:t xml:space="preserve"> је у обавези да остави оверену копију радног налога са описом извршене услуге и потврдом да је апарат предат у исправном стању на коришћење.</w:t>
      </w:r>
    </w:p>
    <w:p w:rsidR="001B2FCD" w:rsidRPr="005765C3" w:rsidRDefault="001B2FCD" w:rsidP="001B2FCD">
      <w:pPr>
        <w:autoSpaceDE w:val="0"/>
        <w:autoSpaceDN w:val="0"/>
        <w:adjustRightInd w:val="0"/>
        <w:jc w:val="both"/>
        <w:rPr>
          <w:rFonts w:eastAsia="TimesNewRoman,Bold"/>
          <w:b/>
          <w:bCs/>
          <w:i/>
          <w:lang w:val="sr-Latn-CS"/>
        </w:rPr>
      </w:pPr>
    </w:p>
    <w:p w:rsidR="001B2FCD" w:rsidRPr="00485C85" w:rsidRDefault="001B2FCD" w:rsidP="001B2FCD">
      <w:pPr>
        <w:autoSpaceDE w:val="0"/>
        <w:autoSpaceDN w:val="0"/>
        <w:adjustRightInd w:val="0"/>
        <w:jc w:val="center"/>
        <w:rPr>
          <w:rFonts w:eastAsia="TimesNewRoman,Bold"/>
          <w:b/>
          <w:bCs/>
          <w:i/>
        </w:rPr>
      </w:pPr>
      <w:proofErr w:type="gramStart"/>
      <w:r w:rsidRPr="00485C85">
        <w:rPr>
          <w:rFonts w:eastAsia="TimesNewRoman,Bold"/>
          <w:b/>
          <w:bCs/>
          <w:i/>
        </w:rPr>
        <w:t>Члан 5.</w:t>
      </w:r>
      <w:proofErr w:type="gramEnd"/>
    </w:p>
    <w:p w:rsidR="001B2FCD" w:rsidRPr="008B345B" w:rsidRDefault="001B2FCD" w:rsidP="00AA78E1">
      <w:pPr>
        <w:autoSpaceDE w:val="0"/>
        <w:autoSpaceDN w:val="0"/>
        <w:adjustRightInd w:val="0"/>
        <w:jc w:val="both"/>
      </w:pPr>
      <w:proofErr w:type="gramStart"/>
      <w:r>
        <w:t xml:space="preserve">Извршилац </w:t>
      </w:r>
      <w:r w:rsidRPr="00FC04E6">
        <w:rPr>
          <w:lang w:val="sr-Cyrl-CS"/>
        </w:rPr>
        <w:t>се оба</w:t>
      </w:r>
      <w:r>
        <w:t>ве</w:t>
      </w:r>
      <w:r w:rsidRPr="00FC04E6">
        <w:rPr>
          <w:lang w:val="sr-Cyrl-CS"/>
        </w:rPr>
        <w:t>зује да предмет уговора, из члана 1.</w:t>
      </w:r>
      <w:proofErr w:type="gramEnd"/>
      <w:r w:rsidRPr="00FC04E6">
        <w:rPr>
          <w:lang w:val="sr-Cyrl-CS"/>
        </w:rPr>
        <w:t xml:space="preserve"> овог Уговора </w:t>
      </w:r>
      <w:r>
        <w:t>изврши</w:t>
      </w:r>
      <w:r w:rsidRPr="00FC04E6">
        <w:rPr>
          <w:lang w:val="sr-Cyrl-CS"/>
        </w:rPr>
        <w:t xml:space="preserve"> </w:t>
      </w:r>
      <w:r>
        <w:t>Наручиоцу</w:t>
      </w:r>
      <w:r w:rsidR="00AA78E1">
        <w:rPr>
          <w:lang w:val="sr-Cyrl-CS"/>
        </w:rPr>
        <w:t xml:space="preserve"> </w:t>
      </w:r>
      <w:r w:rsidRPr="00FC04E6">
        <w:rPr>
          <w:lang w:val="sr-Cyrl-CS"/>
        </w:rPr>
        <w:t xml:space="preserve"> у року од </w:t>
      </w:r>
      <w:r>
        <w:t>___</w:t>
      </w:r>
      <w:r w:rsidRPr="00FC04E6">
        <w:rPr>
          <w:lang w:val="sr-Cyrl-CS"/>
        </w:rPr>
        <w:t>_</w:t>
      </w:r>
      <w:r>
        <w:rPr>
          <w:lang w:val="sr-Cyrl-CS"/>
        </w:rPr>
        <w:t xml:space="preserve"> дана, од дана </w:t>
      </w:r>
      <w:r>
        <w:t xml:space="preserve">издавања поруџбенице. </w:t>
      </w:r>
    </w:p>
    <w:p w:rsidR="001B2FCD" w:rsidRPr="00714241" w:rsidRDefault="001B2FCD" w:rsidP="00AA78E1">
      <w:pPr>
        <w:autoSpaceDE w:val="0"/>
        <w:autoSpaceDN w:val="0"/>
        <w:adjustRightInd w:val="0"/>
        <w:jc w:val="both"/>
        <w:rPr>
          <w:lang w:val="ru-RU"/>
        </w:rPr>
      </w:pPr>
      <w:proofErr w:type="gramStart"/>
      <w:r w:rsidRPr="00485C85">
        <w:t xml:space="preserve">Место </w:t>
      </w:r>
      <w:r>
        <w:t>извршења услуге</w:t>
      </w:r>
      <w:r w:rsidRPr="00714241">
        <w:t xml:space="preserve"> је у </w:t>
      </w:r>
      <w:r>
        <w:t>складу са понудом изабраног понуђача.</w:t>
      </w:r>
      <w:proofErr w:type="gramEnd"/>
    </w:p>
    <w:p w:rsidR="001B2FCD" w:rsidRPr="00FC04E6" w:rsidRDefault="001B2FCD" w:rsidP="001B2FCD">
      <w:pPr>
        <w:autoSpaceDE w:val="0"/>
        <w:autoSpaceDN w:val="0"/>
        <w:adjustRightInd w:val="0"/>
        <w:jc w:val="both"/>
        <w:rPr>
          <w:lang w:val="sr-Cyrl-CS"/>
        </w:rPr>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rPr>
        <w:t xml:space="preserve">лан </w:t>
      </w:r>
      <w:r>
        <w:rPr>
          <w:b/>
          <w:bCs/>
          <w:i/>
        </w:rPr>
        <w:t>6</w:t>
      </w:r>
      <w:r w:rsidRPr="00485C85">
        <w:rPr>
          <w:b/>
          <w:bCs/>
          <w:i/>
        </w:rPr>
        <w:t>.</w:t>
      </w:r>
    </w:p>
    <w:p w:rsidR="001B2FCD" w:rsidRPr="00714241" w:rsidRDefault="001B2FCD" w:rsidP="001B2FCD">
      <w:pPr>
        <w:ind w:right="-387" w:firstLine="720"/>
        <w:jc w:val="both"/>
        <w:rPr>
          <w:lang w:val="sr-Cyrl-CS"/>
        </w:rPr>
      </w:pPr>
      <w:proofErr w:type="gramStart"/>
      <w:r>
        <w:t>Извршилац</w:t>
      </w:r>
      <w:r w:rsidRPr="00714241">
        <w:rPr>
          <w:lang w:val="sr-Cyrl-CS"/>
        </w:rPr>
        <w:t xml:space="preserve"> преузима потпуну одговорност за квалитет </w:t>
      </w:r>
      <w:r>
        <w:t>извршених услуга</w:t>
      </w:r>
      <w:r w:rsidRPr="00714241">
        <w:rPr>
          <w:lang w:val="sr-Cyrl-CS"/>
        </w:rPr>
        <w:t xml:space="preserve"> из члана 1.</w:t>
      </w:r>
      <w:proofErr w:type="gramEnd"/>
      <w:r w:rsidRPr="00714241">
        <w:rPr>
          <w:lang w:val="sr-Cyrl-CS"/>
        </w:rPr>
        <w:t xml:space="preserve"> овог уговора и обавезује се да ће </w:t>
      </w:r>
      <w:r>
        <w:t>извршене услуге</w:t>
      </w:r>
      <w:r w:rsidRPr="00714241">
        <w:rPr>
          <w:lang w:val="sr-Cyrl-CS"/>
        </w:rPr>
        <w:t xml:space="preserve"> у свему одговарати захтевима за квалитет који је тражен.</w:t>
      </w:r>
    </w:p>
    <w:p w:rsidR="001B2FCD" w:rsidRPr="00FC04E6" w:rsidRDefault="001B2FCD" w:rsidP="001B2FCD">
      <w:pPr>
        <w:autoSpaceDE w:val="0"/>
        <w:autoSpaceDN w:val="0"/>
        <w:adjustRightInd w:val="0"/>
        <w:jc w:val="both"/>
        <w:rPr>
          <w:lang w:val="sr-Cyrl-CS"/>
        </w:rPr>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lang w:val="sr-Cyrl-CS"/>
        </w:rPr>
        <w:t xml:space="preserve">лан </w:t>
      </w:r>
      <w:r>
        <w:rPr>
          <w:b/>
          <w:bCs/>
          <w:i/>
        </w:rPr>
        <w:t>7</w:t>
      </w:r>
      <w:r w:rsidRPr="00485C85">
        <w:rPr>
          <w:b/>
          <w:bCs/>
          <w:i/>
          <w:lang w:val="sr-Cyrl-CS"/>
        </w:rPr>
        <w:t>.</w:t>
      </w:r>
    </w:p>
    <w:p w:rsidR="001B2FCD" w:rsidRPr="00D635D7" w:rsidRDefault="001B2FCD" w:rsidP="001B2FCD">
      <w:pPr>
        <w:ind w:firstLine="720"/>
        <w:jc w:val="both"/>
        <w:rPr>
          <w:lang w:val="sr-Cyrl-CS"/>
        </w:rPr>
      </w:pPr>
      <w:proofErr w:type="gramStart"/>
      <w:r>
        <w:t>Наручилац</w:t>
      </w:r>
      <w:r w:rsidRPr="00D635D7">
        <w:rPr>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D635D7">
        <w:t>5</w:t>
      </w:r>
      <w:r w:rsidRPr="00D635D7">
        <w:rPr>
          <w:lang w:val="sr-Cyrl-CS"/>
        </w:rPr>
        <w:t>.</w:t>
      </w:r>
      <w:proofErr w:type="gramEnd"/>
      <w:r w:rsidRPr="00D635D7">
        <w:rPr>
          <w:lang w:val="sr-Cyrl-CS"/>
        </w:rPr>
        <w:t xml:space="preserve"> овог уговора, с тим да укупна вредност наплаћених пенала не прелази 10%  уговорене вредности овог уговора.</w:t>
      </w:r>
    </w:p>
    <w:p w:rsidR="001B2FCD" w:rsidRPr="00FC04E6" w:rsidRDefault="001B2FCD" w:rsidP="001B2FCD">
      <w:pPr>
        <w:autoSpaceDE w:val="0"/>
        <w:autoSpaceDN w:val="0"/>
        <w:adjustRightInd w:val="0"/>
        <w:jc w:val="both"/>
        <w:rPr>
          <w:rFonts w:eastAsia="TimesNewRoman,Bold"/>
          <w:b/>
          <w:bCs/>
          <w:lang w:val="sr-Cyrl-CS"/>
        </w:rPr>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lang w:val="sr-Cyrl-CS"/>
        </w:rPr>
        <w:t xml:space="preserve">лан </w:t>
      </w:r>
      <w:r>
        <w:rPr>
          <w:b/>
          <w:bCs/>
          <w:i/>
        </w:rPr>
        <w:t>8</w:t>
      </w:r>
      <w:r w:rsidRPr="00485C85">
        <w:rPr>
          <w:b/>
          <w:bCs/>
          <w:i/>
          <w:lang w:val="sr-Cyrl-CS"/>
        </w:rPr>
        <w:t>.</w:t>
      </w:r>
    </w:p>
    <w:p w:rsidR="001B2FCD" w:rsidRPr="00485C85" w:rsidRDefault="001B2FCD" w:rsidP="001B2FCD">
      <w:pPr>
        <w:autoSpaceDE w:val="0"/>
        <w:autoSpaceDN w:val="0"/>
        <w:adjustRightInd w:val="0"/>
        <w:jc w:val="both"/>
        <w:rPr>
          <w:lang w:val="sr-Cyrl-CS"/>
        </w:rPr>
      </w:pPr>
      <w:r w:rsidRPr="00485C85">
        <w:rPr>
          <w:lang w:val="sr-Cyrl-CS"/>
        </w:rPr>
        <w:t>Свака уговорна страна може раскинути овај Уговор пи</w:t>
      </w:r>
      <w:r w:rsidRPr="00FC04E6">
        <w:rPr>
          <w:lang w:val="sr-Cyrl-CS"/>
        </w:rPr>
        <w:t>саним</w:t>
      </w:r>
      <w:r w:rsidRPr="00485C85">
        <w:rPr>
          <w:lang w:val="sr-Cyrl-CS"/>
        </w:rPr>
        <w:t xml:space="preserve"> путем, уз отказни рок од</w:t>
      </w:r>
      <w:r w:rsidRPr="00FC04E6">
        <w:rPr>
          <w:lang w:val="sr-Cyrl-CS"/>
        </w:rPr>
        <w:t xml:space="preserve"> 8</w:t>
      </w:r>
      <w:r w:rsidRPr="00485C85">
        <w:rPr>
          <w:lang w:val="sr-Cyrl-CS"/>
        </w:rPr>
        <w:t xml:space="preserve"> дана, уколико друга уговорна страна не испуњава у целости Уговором преузете</w:t>
      </w:r>
      <w:r w:rsidRPr="00FC04E6">
        <w:rPr>
          <w:lang w:val="sr-Cyrl-CS"/>
        </w:rPr>
        <w:t xml:space="preserve"> </w:t>
      </w:r>
      <w:r w:rsidRPr="00485C85">
        <w:rPr>
          <w:lang w:val="sr-Cyrl-CS"/>
        </w:rPr>
        <w:t>обавезе и тиме наноси штету другој уговорној страни, задржавају</w:t>
      </w:r>
      <w:r w:rsidRPr="00FC04E6">
        <w:rPr>
          <w:rFonts w:eastAsia="TimesNewRoman"/>
          <w:lang w:val="sr-Cyrl-CS"/>
        </w:rPr>
        <w:t>ћ</w:t>
      </w:r>
      <w:r w:rsidRPr="00485C85">
        <w:rPr>
          <w:lang w:val="sr-Cyrl-CS"/>
        </w:rPr>
        <w:t>и право на накнаду</w:t>
      </w:r>
      <w:r w:rsidRPr="00FC04E6">
        <w:rPr>
          <w:lang w:val="sr-Cyrl-CS"/>
        </w:rPr>
        <w:t xml:space="preserve"> </w:t>
      </w:r>
      <w:r w:rsidRPr="00485C85">
        <w:rPr>
          <w:lang w:val="sr-Cyrl-CS"/>
        </w:rPr>
        <w:t>трошкова насталих до тада у реализацији посла.</w:t>
      </w:r>
    </w:p>
    <w:p w:rsidR="001B2FCD" w:rsidRPr="00FC04E6" w:rsidRDefault="001B2FCD" w:rsidP="001B2FCD">
      <w:pPr>
        <w:autoSpaceDE w:val="0"/>
        <w:autoSpaceDN w:val="0"/>
        <w:adjustRightInd w:val="0"/>
        <w:jc w:val="both"/>
        <w:rPr>
          <w:lang w:val="sr-Cyrl-CS"/>
        </w:rPr>
      </w:pPr>
      <w:r w:rsidRPr="00485C85">
        <w:rPr>
          <w:lang w:val="sr-Cyrl-CS"/>
        </w:rPr>
        <w:t>Уговор се може раскинути споразумом уговорних страна.</w:t>
      </w:r>
    </w:p>
    <w:p w:rsidR="001B2FCD" w:rsidRDefault="001B2FCD" w:rsidP="001B2FCD">
      <w:pPr>
        <w:autoSpaceDE w:val="0"/>
        <w:autoSpaceDN w:val="0"/>
        <w:adjustRightInd w:val="0"/>
        <w:rPr>
          <w:rFonts w:eastAsia="TimesNewRoman,Bold"/>
          <w:b/>
          <w:bCs/>
          <w:i/>
          <w:sz w:val="16"/>
          <w:szCs w:val="16"/>
        </w:rPr>
      </w:pPr>
    </w:p>
    <w:p w:rsidR="001B2FCD" w:rsidRPr="00A85785" w:rsidRDefault="001B2FCD" w:rsidP="001B2FCD">
      <w:pPr>
        <w:autoSpaceDE w:val="0"/>
        <w:autoSpaceDN w:val="0"/>
        <w:adjustRightInd w:val="0"/>
        <w:rPr>
          <w:rFonts w:eastAsia="TimesNewRoman,Bold"/>
          <w:b/>
          <w:bCs/>
          <w:i/>
          <w:sz w:val="16"/>
          <w:szCs w:val="16"/>
        </w:rPr>
      </w:pPr>
    </w:p>
    <w:p w:rsidR="001B2FCD" w:rsidRPr="00485C85" w:rsidRDefault="001B2FCD" w:rsidP="001B2FCD">
      <w:pPr>
        <w:autoSpaceDE w:val="0"/>
        <w:autoSpaceDN w:val="0"/>
        <w:adjustRightInd w:val="0"/>
        <w:jc w:val="center"/>
        <w:rPr>
          <w:b/>
          <w:bCs/>
          <w:i/>
        </w:rPr>
      </w:pPr>
      <w:r w:rsidRPr="00FC04E6">
        <w:rPr>
          <w:rFonts w:eastAsia="TimesNewRoman,Bold"/>
          <w:b/>
          <w:bCs/>
          <w:i/>
          <w:lang w:val="sr-Cyrl-CS"/>
        </w:rPr>
        <w:t>Ч</w:t>
      </w:r>
      <w:r w:rsidRPr="00485C85">
        <w:rPr>
          <w:b/>
          <w:bCs/>
          <w:i/>
        </w:rPr>
        <w:t xml:space="preserve">лан </w:t>
      </w:r>
      <w:r>
        <w:rPr>
          <w:b/>
          <w:bCs/>
          <w:i/>
        </w:rPr>
        <w:t>9</w:t>
      </w:r>
      <w:r w:rsidRPr="00485C85">
        <w:rPr>
          <w:b/>
          <w:bCs/>
          <w:i/>
        </w:rPr>
        <w:t>.</w:t>
      </w:r>
    </w:p>
    <w:p w:rsidR="001B2FCD" w:rsidRPr="00485C85" w:rsidRDefault="001B2FCD" w:rsidP="001B2FCD">
      <w:pPr>
        <w:autoSpaceDE w:val="0"/>
        <w:autoSpaceDN w:val="0"/>
        <w:adjustRightInd w:val="0"/>
        <w:jc w:val="both"/>
      </w:pPr>
      <w:proofErr w:type="gramStart"/>
      <w:r w:rsidRPr="00485C85">
        <w:t>У слу</w:t>
      </w:r>
      <w:r w:rsidRPr="00FC04E6">
        <w:rPr>
          <w:rFonts w:eastAsia="TimesNewRoman"/>
          <w:lang w:val="sr-Cyrl-CS"/>
        </w:rPr>
        <w:t>ч</w:t>
      </w:r>
      <w:r w:rsidRPr="00485C85">
        <w:t>ају више силе уговорне стране се привремено ослоба</w:t>
      </w:r>
      <w:r w:rsidRPr="00FC04E6">
        <w:rPr>
          <w:rFonts w:eastAsia="TimesNewRoman"/>
          <w:lang w:val="sr-Cyrl-CS"/>
        </w:rPr>
        <w:t>ђ</w:t>
      </w:r>
      <w:r w:rsidRPr="00485C85">
        <w:t>ају уговорних обавеза, за</w:t>
      </w:r>
      <w:r w:rsidRPr="00FC04E6">
        <w:t xml:space="preserve"> </w:t>
      </w:r>
      <w:r w:rsidRPr="00485C85">
        <w:t>време док виша сила траје.</w:t>
      </w:r>
      <w:proofErr w:type="gramEnd"/>
    </w:p>
    <w:p w:rsidR="001B2FCD" w:rsidRPr="00485C85" w:rsidRDefault="001B2FCD" w:rsidP="001B2FCD">
      <w:pPr>
        <w:autoSpaceDE w:val="0"/>
        <w:autoSpaceDN w:val="0"/>
        <w:adjustRightInd w:val="0"/>
        <w:jc w:val="both"/>
      </w:pPr>
      <w:proofErr w:type="gramStart"/>
      <w:r w:rsidRPr="00485C85">
        <w:t>Под вишом силом се подразумевају дога</w:t>
      </w:r>
      <w:r w:rsidRPr="00FC04E6">
        <w:rPr>
          <w:rFonts w:eastAsia="TimesNewRoman"/>
          <w:lang w:val="sr-Cyrl-CS"/>
        </w:rPr>
        <w:t>ђ</w:t>
      </w:r>
      <w:r w:rsidRPr="00485C85">
        <w:t>аји на које уговорне стране не могу да ути</w:t>
      </w:r>
      <w:r w:rsidRPr="00FC04E6">
        <w:rPr>
          <w:rFonts w:eastAsia="TimesNewRoman"/>
          <w:lang w:val="sr-Cyrl-CS"/>
        </w:rPr>
        <w:t>ч</w:t>
      </w:r>
      <w:r w:rsidRPr="00485C85">
        <w:t>у, који се не</w:t>
      </w:r>
      <w:r w:rsidRPr="00FC04E6">
        <w:rPr>
          <w:lang w:val="sr-Cyrl-CS"/>
        </w:rPr>
        <w:t xml:space="preserve"> </w:t>
      </w:r>
      <w:r w:rsidRPr="00485C85">
        <w:t>могу предвидети или, када то могу, не могу да се спре</w:t>
      </w:r>
      <w:r w:rsidRPr="00FC04E6">
        <w:rPr>
          <w:rFonts w:eastAsia="TimesNewRoman"/>
          <w:lang w:val="sr-Cyrl-CS"/>
        </w:rPr>
        <w:t>ч</w:t>
      </w:r>
      <w:r w:rsidRPr="00485C85">
        <w:t>е или превази</w:t>
      </w:r>
      <w:r w:rsidRPr="00FC04E6">
        <w:rPr>
          <w:rFonts w:eastAsia="TimesNewRoman"/>
          <w:lang w:val="sr-Cyrl-CS"/>
        </w:rPr>
        <w:t>ђ</w:t>
      </w:r>
      <w:r w:rsidRPr="00485C85">
        <w:t>у.</w:t>
      </w:r>
      <w:proofErr w:type="gramEnd"/>
    </w:p>
    <w:p w:rsidR="001B2FCD" w:rsidRPr="00485C85" w:rsidRDefault="001B2FCD" w:rsidP="001B2FCD">
      <w:pPr>
        <w:autoSpaceDE w:val="0"/>
        <w:autoSpaceDN w:val="0"/>
        <w:adjustRightInd w:val="0"/>
        <w:jc w:val="both"/>
      </w:pPr>
      <w:proofErr w:type="gramStart"/>
      <w:r w:rsidRPr="00485C85">
        <w:t>Уговорна страна која се позива на вишу силу мора писменим путем обавестити другу</w:t>
      </w:r>
      <w:r w:rsidRPr="00FC04E6">
        <w:t xml:space="preserve"> </w:t>
      </w:r>
      <w:r w:rsidRPr="00485C85">
        <w:t>уговорну страну о дејству више силе, по</w:t>
      </w:r>
      <w:r w:rsidRPr="00FC04E6">
        <w:rPr>
          <w:rFonts w:eastAsia="TimesNewRoman"/>
          <w:lang w:val="sr-Cyrl-CS"/>
        </w:rPr>
        <w:t>ч</w:t>
      </w:r>
      <w:r w:rsidRPr="00485C85">
        <w:t>етку и њеном трајању, да би је друга уговорна</w:t>
      </w:r>
      <w:r w:rsidRPr="00FC04E6">
        <w:t xml:space="preserve"> </w:t>
      </w:r>
      <w:r w:rsidRPr="00485C85">
        <w:t>страна, тако</w:t>
      </w:r>
      <w:r w:rsidRPr="00FC04E6">
        <w:rPr>
          <w:rFonts w:eastAsia="TimesNewRoman"/>
          <w:lang w:val="sr-Cyrl-CS"/>
        </w:rPr>
        <w:t>ђ</w:t>
      </w:r>
      <w:r w:rsidRPr="00485C85">
        <w:t>е писменим путем, признала у смислу овог уговора.</w:t>
      </w:r>
      <w:proofErr w:type="gramEnd"/>
    </w:p>
    <w:p w:rsidR="001B2FCD" w:rsidRPr="00485C85" w:rsidRDefault="001B2FCD" w:rsidP="001B2FCD">
      <w:pPr>
        <w:autoSpaceDE w:val="0"/>
        <w:autoSpaceDN w:val="0"/>
        <w:adjustRightInd w:val="0"/>
        <w:jc w:val="both"/>
      </w:pPr>
      <w:proofErr w:type="gramStart"/>
      <w:r w:rsidRPr="00485C85">
        <w:t>У слу</w:t>
      </w:r>
      <w:r w:rsidRPr="00FC04E6">
        <w:rPr>
          <w:rFonts w:eastAsia="TimesNewRoman"/>
          <w:lang w:val="sr-Cyrl-CS"/>
        </w:rPr>
        <w:t>ч</w:t>
      </w:r>
      <w:r w:rsidRPr="00485C85">
        <w:t xml:space="preserve">ају да се виша сила продужи на период преко месец дана, уговорне стране </w:t>
      </w:r>
      <w:r w:rsidRPr="00FC04E6">
        <w:rPr>
          <w:rFonts w:eastAsia="TimesNewRoman"/>
          <w:lang w:val="sr-Cyrl-CS"/>
        </w:rPr>
        <w:t>ћ</w:t>
      </w:r>
      <w:r w:rsidRPr="00485C85">
        <w:t>е</w:t>
      </w:r>
      <w:r w:rsidRPr="00FC04E6">
        <w:t xml:space="preserve"> </w:t>
      </w:r>
      <w:r w:rsidRPr="00485C85">
        <w:t>размотрити настали проблем и тражити решење за његово превазилажење.</w:t>
      </w:r>
      <w:proofErr w:type="gramEnd"/>
    </w:p>
    <w:p w:rsidR="001B2FCD" w:rsidRDefault="001B2FCD" w:rsidP="001B2FCD">
      <w:pPr>
        <w:autoSpaceDE w:val="0"/>
        <w:autoSpaceDN w:val="0"/>
        <w:adjustRightInd w:val="0"/>
        <w:jc w:val="both"/>
        <w:rPr>
          <w:rFonts w:eastAsia="TimesNewRoman,Bold"/>
          <w:b/>
          <w:bCs/>
          <w:i/>
          <w:color w:val="3366FF"/>
          <w:sz w:val="16"/>
          <w:szCs w:val="16"/>
        </w:rPr>
      </w:pPr>
    </w:p>
    <w:p w:rsidR="001B2FCD" w:rsidRPr="00A85785" w:rsidRDefault="001B2FCD" w:rsidP="001B2FCD">
      <w:pPr>
        <w:autoSpaceDE w:val="0"/>
        <w:autoSpaceDN w:val="0"/>
        <w:adjustRightInd w:val="0"/>
        <w:jc w:val="both"/>
        <w:rPr>
          <w:rFonts w:eastAsia="TimesNewRoman,Bold"/>
          <w:b/>
          <w:bCs/>
          <w:i/>
          <w:color w:val="3366FF"/>
          <w:sz w:val="16"/>
          <w:szCs w:val="16"/>
        </w:rPr>
      </w:pPr>
    </w:p>
    <w:p w:rsidR="001B2FCD" w:rsidRPr="00485C85" w:rsidRDefault="001B2FCD" w:rsidP="001B2FCD">
      <w:pPr>
        <w:autoSpaceDE w:val="0"/>
        <w:autoSpaceDN w:val="0"/>
        <w:adjustRightInd w:val="0"/>
        <w:jc w:val="center"/>
        <w:rPr>
          <w:b/>
          <w:bCs/>
          <w:i/>
        </w:rPr>
      </w:pPr>
      <w:r w:rsidRPr="00FC04E6">
        <w:rPr>
          <w:rFonts w:eastAsia="TimesNewRoman,Bold"/>
          <w:b/>
          <w:bCs/>
          <w:i/>
          <w:lang w:val="sr-Cyrl-CS"/>
        </w:rPr>
        <w:t>Ч</w:t>
      </w:r>
      <w:r w:rsidRPr="00485C85">
        <w:rPr>
          <w:b/>
          <w:bCs/>
          <w:i/>
        </w:rPr>
        <w:t>лан 1</w:t>
      </w:r>
      <w:r>
        <w:rPr>
          <w:b/>
          <w:bCs/>
          <w:i/>
        </w:rPr>
        <w:t>0</w:t>
      </w:r>
      <w:r w:rsidRPr="00485C85">
        <w:rPr>
          <w:b/>
          <w:bCs/>
          <w:i/>
        </w:rPr>
        <w:t>.</w:t>
      </w:r>
    </w:p>
    <w:p w:rsidR="001B2FCD" w:rsidRPr="00FC04E6" w:rsidRDefault="001B2FCD" w:rsidP="001B2FCD">
      <w:pPr>
        <w:autoSpaceDE w:val="0"/>
        <w:autoSpaceDN w:val="0"/>
        <w:adjustRightInd w:val="0"/>
        <w:rPr>
          <w:lang w:val="sr-Cyrl-CS"/>
        </w:rPr>
      </w:pPr>
      <w:proofErr w:type="gramStart"/>
      <w:r w:rsidRPr="00485C85">
        <w:t>Уговорне стране су сагласне да се измене или допуне уговора, као и прилога уговора</w:t>
      </w:r>
      <w:r w:rsidRPr="00FC04E6">
        <w:t xml:space="preserve"> </w:t>
      </w:r>
      <w:r w:rsidRPr="00485C85">
        <w:t>могу вршити искљу</w:t>
      </w:r>
      <w:r w:rsidRPr="00FC04E6">
        <w:rPr>
          <w:rFonts w:eastAsia="TimesNewRoman"/>
          <w:lang w:val="sr-Cyrl-CS"/>
        </w:rPr>
        <w:t>ч</w:t>
      </w:r>
      <w:r w:rsidRPr="00485C85">
        <w:t>иво у пис</w:t>
      </w:r>
      <w:r w:rsidRPr="00FC04E6">
        <w:rPr>
          <w:lang w:val="sr-Cyrl-CS"/>
        </w:rPr>
        <w:t>аној</w:t>
      </w:r>
      <w:r w:rsidRPr="00485C85">
        <w:t xml:space="preserve"> форми, уз обострану сагласност уговорних страна и</w:t>
      </w:r>
      <w:r w:rsidRPr="00FC04E6">
        <w:rPr>
          <w:lang w:val="sr-Cyrl-CS"/>
        </w:rPr>
        <w:t xml:space="preserve"> </w:t>
      </w:r>
      <w:r w:rsidRPr="00485C85">
        <w:t>потпис овлаш</w:t>
      </w:r>
      <w:r w:rsidRPr="00FC04E6">
        <w:rPr>
          <w:rFonts w:eastAsia="TimesNewRoman"/>
          <w:lang w:val="sr-Cyrl-CS"/>
        </w:rPr>
        <w:t>ћ</w:t>
      </w:r>
      <w:r w:rsidRPr="00485C85">
        <w:t>ених лица уговорних страна</w:t>
      </w:r>
      <w:r w:rsidRPr="00FC04E6">
        <w:rPr>
          <w:lang w:val="sr-Cyrl-CS"/>
        </w:rPr>
        <w:t>, а у складу са чланом 115.</w:t>
      </w:r>
      <w:proofErr w:type="gramEnd"/>
      <w:r w:rsidRPr="00FC04E6">
        <w:rPr>
          <w:lang w:val="sr-Cyrl-CS"/>
        </w:rPr>
        <w:t xml:space="preserve"> Закона о јавним набавкама.</w:t>
      </w:r>
    </w:p>
    <w:p w:rsidR="001B2FCD" w:rsidRDefault="001B2FCD" w:rsidP="001B2FCD">
      <w:pPr>
        <w:autoSpaceDE w:val="0"/>
        <w:autoSpaceDN w:val="0"/>
        <w:adjustRightInd w:val="0"/>
        <w:rPr>
          <w:rFonts w:eastAsia="TimesNewRoman,Bold"/>
          <w:b/>
          <w:bCs/>
          <w:color w:val="3366FF"/>
        </w:rPr>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lang w:val="sr-Cyrl-CS"/>
        </w:rPr>
        <w:t>лан 1</w:t>
      </w:r>
      <w:r>
        <w:rPr>
          <w:b/>
          <w:bCs/>
          <w:i/>
        </w:rPr>
        <w:t>1</w:t>
      </w:r>
      <w:r w:rsidRPr="00485C85">
        <w:rPr>
          <w:b/>
          <w:bCs/>
          <w:i/>
          <w:lang w:val="sr-Cyrl-CS"/>
        </w:rPr>
        <w:t>.</w:t>
      </w:r>
    </w:p>
    <w:p w:rsidR="001B2FCD" w:rsidRPr="00714241" w:rsidRDefault="001B2FCD" w:rsidP="001B2FCD">
      <w:pPr>
        <w:pStyle w:val="BodyTextIndent2"/>
        <w:spacing w:after="0" w:line="240" w:lineRule="auto"/>
        <w:ind w:left="0" w:firstLine="720"/>
        <w:jc w:val="both"/>
      </w:pPr>
      <w:proofErr w:type="gramStart"/>
      <w:r w:rsidRPr="00714241">
        <w:t xml:space="preserve">За све што није предвиђено овим уговором важе одредбе Закона о облигационим односима.У случају спора уговара се надлежност суда у </w:t>
      </w:r>
      <w:r>
        <w:t>Нишу</w:t>
      </w:r>
      <w:r w:rsidRPr="00714241">
        <w:t>.</w:t>
      </w:r>
      <w:proofErr w:type="gramEnd"/>
    </w:p>
    <w:p w:rsidR="001B2FCD" w:rsidRDefault="001B2FCD" w:rsidP="001B2FCD">
      <w:pPr>
        <w:autoSpaceDE w:val="0"/>
        <w:autoSpaceDN w:val="0"/>
        <w:adjustRightInd w:val="0"/>
        <w:jc w:val="center"/>
        <w:rPr>
          <w:rFonts w:eastAsia="TimesNewRoman,Bold"/>
          <w:b/>
          <w:bCs/>
          <w:sz w:val="16"/>
          <w:szCs w:val="16"/>
        </w:rPr>
      </w:pPr>
    </w:p>
    <w:p w:rsidR="001B2FCD" w:rsidRPr="0000016D" w:rsidRDefault="001B2FCD" w:rsidP="001B2FCD">
      <w:pPr>
        <w:autoSpaceDE w:val="0"/>
        <w:autoSpaceDN w:val="0"/>
        <w:adjustRightInd w:val="0"/>
        <w:jc w:val="center"/>
        <w:rPr>
          <w:rFonts w:eastAsia="TimesNewRoman,Bold"/>
          <w:b/>
          <w:bCs/>
          <w:sz w:val="16"/>
          <w:szCs w:val="16"/>
        </w:rPr>
      </w:pPr>
    </w:p>
    <w:p w:rsidR="001B2FCD" w:rsidRPr="00FC04E6" w:rsidRDefault="001B2FCD" w:rsidP="001B2FCD">
      <w:pPr>
        <w:autoSpaceDE w:val="0"/>
        <w:autoSpaceDN w:val="0"/>
        <w:adjustRightInd w:val="0"/>
        <w:jc w:val="center"/>
        <w:rPr>
          <w:b/>
          <w:bCs/>
          <w:i/>
          <w:lang w:val="sr-Cyrl-CS"/>
        </w:rPr>
      </w:pPr>
      <w:r w:rsidRPr="00FC04E6">
        <w:rPr>
          <w:rFonts w:eastAsia="TimesNewRoman,Bold"/>
          <w:b/>
          <w:bCs/>
          <w:i/>
          <w:lang w:val="sr-Cyrl-CS"/>
        </w:rPr>
        <w:t>Ч</w:t>
      </w:r>
      <w:r w:rsidRPr="00485C85">
        <w:rPr>
          <w:b/>
          <w:bCs/>
          <w:i/>
          <w:lang w:val="sr-Cyrl-CS"/>
        </w:rPr>
        <w:t>лан 1</w:t>
      </w:r>
      <w:r>
        <w:rPr>
          <w:b/>
          <w:bCs/>
          <w:i/>
        </w:rPr>
        <w:t>2</w:t>
      </w:r>
      <w:r w:rsidRPr="00485C85">
        <w:rPr>
          <w:b/>
          <w:bCs/>
          <w:i/>
          <w:lang w:val="sr-Cyrl-CS"/>
        </w:rPr>
        <w:t>.</w:t>
      </w:r>
    </w:p>
    <w:p w:rsidR="001B2FCD" w:rsidRDefault="001B2FCD" w:rsidP="001B2FCD">
      <w:pPr>
        <w:pStyle w:val="BodyTextIndent2"/>
        <w:spacing w:after="0" w:line="240" w:lineRule="auto"/>
        <w:ind w:left="0"/>
        <w:jc w:val="both"/>
        <w:rPr>
          <w:color w:val="auto"/>
        </w:rPr>
      </w:pPr>
      <w:r>
        <w:t xml:space="preserve">            </w:t>
      </w:r>
      <w:proofErr w:type="gramStart"/>
      <w:r w:rsidRPr="00075DA5">
        <w:rPr>
          <w:color w:val="auto"/>
        </w:rPr>
        <w:t xml:space="preserve">Овај уговор ступа на снагу даном потписивања обе уговорне стране и важи до окончања </w:t>
      </w:r>
      <w:r>
        <w:rPr>
          <w:color w:val="auto"/>
        </w:rPr>
        <w:t xml:space="preserve">уговореног посла, односно до </w:t>
      </w:r>
      <w:r w:rsidRPr="00075DA5">
        <w:rPr>
          <w:color w:val="auto"/>
        </w:rPr>
        <w:t>реализације уговорене вредности</w:t>
      </w:r>
      <w:r w:rsidRPr="00E43AFB">
        <w:rPr>
          <w:color w:val="auto"/>
        </w:rPr>
        <w:t xml:space="preserve"> </w:t>
      </w:r>
      <w:r>
        <w:rPr>
          <w:color w:val="auto"/>
        </w:rPr>
        <w:t>а најкасније годину дана од датума закључења уговора</w:t>
      </w:r>
      <w:r w:rsidRPr="00075DA5">
        <w:rPr>
          <w:color w:val="auto"/>
        </w:rPr>
        <w:t>.</w:t>
      </w:r>
      <w:proofErr w:type="gramEnd"/>
      <w:r w:rsidRPr="00075DA5">
        <w:rPr>
          <w:color w:val="auto"/>
        </w:rPr>
        <w:t xml:space="preserve"> </w:t>
      </w:r>
    </w:p>
    <w:p w:rsidR="001B2FCD" w:rsidRPr="00075DA5" w:rsidRDefault="001B2FCD" w:rsidP="001B2FCD">
      <w:pPr>
        <w:pStyle w:val="BodyTextIndent2"/>
        <w:spacing w:after="0" w:line="240" w:lineRule="auto"/>
        <w:ind w:left="0" w:firstLine="708"/>
        <w:jc w:val="both"/>
        <w:rPr>
          <w:color w:val="auto"/>
        </w:rPr>
      </w:pPr>
      <w:proofErr w:type="gramStart"/>
      <w:r w:rsidRPr="00075DA5">
        <w:rPr>
          <w:color w:val="auto"/>
        </w:rPr>
        <w:t>Средства за реализацију овог уговора обезбеђена су Законом о буџету за 20</w:t>
      </w:r>
      <w:r>
        <w:rPr>
          <w:color w:val="auto"/>
        </w:rPr>
        <w:t>20</w:t>
      </w:r>
      <w:r w:rsidRPr="00075DA5">
        <w:rPr>
          <w:color w:val="auto"/>
        </w:rPr>
        <w:t>.</w:t>
      </w:r>
      <w:proofErr w:type="gramEnd"/>
      <w:r w:rsidRPr="00075DA5">
        <w:rPr>
          <w:color w:val="auto"/>
        </w:rPr>
        <w:t xml:space="preserve"> </w:t>
      </w:r>
      <w:proofErr w:type="gramStart"/>
      <w:r w:rsidRPr="00075DA5">
        <w:rPr>
          <w:color w:val="auto"/>
        </w:rPr>
        <w:t>годину</w:t>
      </w:r>
      <w:proofErr w:type="gramEnd"/>
      <w:r w:rsidRPr="00075DA5">
        <w:rPr>
          <w:color w:val="auto"/>
        </w:rPr>
        <w:t xml:space="preserve"> (Финансијским планом за 20</w:t>
      </w:r>
      <w:r>
        <w:rPr>
          <w:color w:val="auto"/>
        </w:rPr>
        <w:t>20</w:t>
      </w:r>
      <w:r w:rsidRPr="00075DA5">
        <w:rPr>
          <w:color w:val="auto"/>
        </w:rPr>
        <w:t xml:space="preserve">. годину). </w:t>
      </w:r>
      <w:proofErr w:type="gramStart"/>
      <w:r w:rsidRPr="00075DA5">
        <w:rPr>
          <w:color w:val="auto"/>
        </w:rPr>
        <w:t>Плаћања доспелих обавеза насталих у 20</w:t>
      </w:r>
      <w:r>
        <w:rPr>
          <w:color w:val="auto"/>
        </w:rPr>
        <w:t>20</w:t>
      </w:r>
      <w:r w:rsidRPr="00075DA5">
        <w:rPr>
          <w:color w:val="auto"/>
        </w:rPr>
        <w:t>.</w:t>
      </w:r>
      <w:proofErr w:type="gramEnd"/>
      <w:r w:rsidRPr="00075DA5">
        <w:rPr>
          <w:color w:val="auto"/>
        </w:rPr>
        <w:t xml:space="preserve"> </w:t>
      </w:r>
      <w:proofErr w:type="gramStart"/>
      <w:r w:rsidRPr="00075DA5">
        <w:rPr>
          <w:color w:val="auto"/>
        </w:rPr>
        <w:t>години</w:t>
      </w:r>
      <w:proofErr w:type="gramEnd"/>
      <w:r w:rsidRPr="00075DA5">
        <w:rPr>
          <w:color w:val="auto"/>
        </w:rPr>
        <w:t>, вршиће се до висине одобрених апропријација (средства на позицији у финансијском плану) за ту намену, а у складу са законом којим се уређује буџет за 20</w:t>
      </w:r>
      <w:r>
        <w:rPr>
          <w:color w:val="auto"/>
        </w:rPr>
        <w:t>20</w:t>
      </w:r>
      <w:r w:rsidRPr="00075DA5">
        <w:rPr>
          <w:color w:val="auto"/>
        </w:rPr>
        <w:t xml:space="preserve">. </w:t>
      </w:r>
      <w:proofErr w:type="gramStart"/>
      <w:r w:rsidRPr="00075DA5">
        <w:rPr>
          <w:color w:val="auto"/>
        </w:rPr>
        <w:t>годину</w:t>
      </w:r>
      <w:proofErr w:type="gramEnd"/>
      <w:r w:rsidRPr="00075DA5">
        <w:rPr>
          <w:color w:val="auto"/>
        </w:rPr>
        <w:t xml:space="preserve">. </w:t>
      </w:r>
    </w:p>
    <w:p w:rsidR="001B2FCD" w:rsidRPr="00075DA5" w:rsidRDefault="001B2FCD" w:rsidP="001B2FCD">
      <w:pPr>
        <w:pStyle w:val="BodyTextIndent2"/>
        <w:spacing w:after="0" w:line="240" w:lineRule="auto"/>
        <w:ind w:left="0" w:firstLine="708"/>
        <w:jc w:val="both"/>
        <w:rPr>
          <w:color w:val="auto"/>
        </w:rPr>
      </w:pPr>
      <w:proofErr w:type="gramStart"/>
      <w:r w:rsidRPr="00075DA5">
        <w:rPr>
          <w:color w:val="auto"/>
        </w:rPr>
        <w:t>За део реализације уговора који се односи на 20</w:t>
      </w:r>
      <w:r>
        <w:rPr>
          <w:color w:val="auto"/>
        </w:rPr>
        <w:t>21</w:t>
      </w:r>
      <w:r w:rsidRPr="00075DA5">
        <w:rPr>
          <w:color w:val="auto"/>
        </w:rPr>
        <w:t>.</w:t>
      </w:r>
      <w:proofErr w:type="gramEnd"/>
      <w:r w:rsidRPr="00075DA5">
        <w:rPr>
          <w:color w:val="auto"/>
        </w:rPr>
        <w:t xml:space="preserve"> </w:t>
      </w:r>
      <w:proofErr w:type="gramStart"/>
      <w:r w:rsidRPr="00075DA5">
        <w:rPr>
          <w:color w:val="auto"/>
        </w:rPr>
        <w:t>годину</w:t>
      </w:r>
      <w:proofErr w:type="gramEnd"/>
      <w:r w:rsidRPr="00075DA5">
        <w:rPr>
          <w:color w:val="auto"/>
        </w:rPr>
        <w:t>, реализација уговора ће зависити од обезбеђења средстава предвиђених Законом којим се уређује буџет за 20</w:t>
      </w:r>
      <w:r>
        <w:rPr>
          <w:color w:val="auto"/>
        </w:rPr>
        <w:t>21</w:t>
      </w:r>
      <w:r w:rsidRPr="00075DA5">
        <w:rPr>
          <w:color w:val="auto"/>
        </w:rPr>
        <w:t xml:space="preserve">. </w:t>
      </w:r>
      <w:proofErr w:type="gramStart"/>
      <w:r w:rsidRPr="00075DA5">
        <w:rPr>
          <w:color w:val="auto"/>
        </w:rPr>
        <w:t>годину</w:t>
      </w:r>
      <w:proofErr w:type="gramEnd"/>
      <w:r w:rsidRPr="00075DA5">
        <w:rPr>
          <w:color w:val="auto"/>
        </w:rPr>
        <w:t xml:space="preserve"> (Финансијским планом за 20</w:t>
      </w:r>
      <w:r>
        <w:rPr>
          <w:color w:val="auto"/>
        </w:rPr>
        <w:t>21</w:t>
      </w:r>
      <w:r w:rsidRPr="00075DA5">
        <w:rPr>
          <w:color w:val="auto"/>
        </w:rPr>
        <w:t>. годину).</w:t>
      </w:r>
    </w:p>
    <w:p w:rsidR="001B2FCD" w:rsidRPr="00075DA5" w:rsidRDefault="001B2FCD" w:rsidP="001B2FCD">
      <w:pPr>
        <w:pStyle w:val="BodyTextIndent2"/>
        <w:spacing w:after="0" w:line="240" w:lineRule="auto"/>
        <w:ind w:left="0" w:firstLine="708"/>
        <w:jc w:val="both"/>
        <w:rPr>
          <w:color w:val="auto"/>
        </w:rPr>
      </w:pPr>
      <w:proofErr w:type="gramStart"/>
      <w:r w:rsidRPr="00075DA5">
        <w:rPr>
          <w:color w:val="auto"/>
        </w:rPr>
        <w:lastRenderedPageBreak/>
        <w:t>У супротном, уговор престаје да важи без накнаде штете због немогућности преузимања и плаћања обавеза од стране Наручиоца.</w:t>
      </w:r>
      <w:proofErr w:type="gramEnd"/>
    </w:p>
    <w:p w:rsidR="001B2FCD" w:rsidRDefault="001B2FCD" w:rsidP="001B2FCD">
      <w:pPr>
        <w:pStyle w:val="BodyTextIndent2"/>
        <w:spacing w:after="0" w:line="240" w:lineRule="auto"/>
        <w:ind w:left="0" w:firstLine="720"/>
        <w:jc w:val="both"/>
      </w:pPr>
    </w:p>
    <w:p w:rsidR="001B2FCD" w:rsidRDefault="001B2FCD" w:rsidP="001B2FCD">
      <w:pPr>
        <w:autoSpaceDE w:val="0"/>
        <w:autoSpaceDN w:val="0"/>
        <w:adjustRightInd w:val="0"/>
        <w:jc w:val="center"/>
      </w:pPr>
      <w:r w:rsidRPr="00FC04E6">
        <w:rPr>
          <w:rFonts w:eastAsia="TimesNewRoman,Bold"/>
          <w:lang w:val="sr-Cyrl-CS"/>
        </w:rPr>
        <w:t>Ч</w:t>
      </w:r>
      <w:r w:rsidRPr="00485C85">
        <w:rPr>
          <w:lang w:val="sr-Cyrl-CS"/>
        </w:rPr>
        <w:t>лан 1</w:t>
      </w:r>
      <w:r>
        <w:t>4</w:t>
      </w:r>
      <w:r w:rsidRPr="00485C85">
        <w:rPr>
          <w:lang w:val="sr-Cyrl-CS"/>
        </w:rPr>
        <w:t>.</w:t>
      </w:r>
    </w:p>
    <w:p w:rsidR="001B2FCD" w:rsidRPr="00714241" w:rsidRDefault="001B2FCD" w:rsidP="001B2FCD">
      <w:pPr>
        <w:pStyle w:val="BodyTextIndent2"/>
        <w:spacing w:after="0" w:line="240" w:lineRule="auto"/>
        <w:ind w:left="0" w:firstLine="720"/>
        <w:jc w:val="both"/>
      </w:pPr>
      <w:proofErr w:type="gramStart"/>
      <w:r w:rsidRPr="00714241">
        <w:t>Овај уговор је сачињен у 6 (шест) истоветн</w:t>
      </w:r>
      <w:r>
        <w:t>их</w:t>
      </w:r>
      <w:r w:rsidRPr="00714241">
        <w:t xml:space="preserve"> пример</w:t>
      </w:r>
      <w:r>
        <w:t>а</w:t>
      </w:r>
      <w:r w:rsidRPr="00714241">
        <w:t>ка, од којих по 3 (три) примерка</w:t>
      </w:r>
      <w:r w:rsidRPr="00714241">
        <w:rPr>
          <w:lang w:val="sr-Latn-CS"/>
        </w:rPr>
        <w:t xml:space="preserve"> </w:t>
      </w:r>
      <w:r w:rsidRPr="00714241">
        <w:t>за сваку уговорну страну.</w:t>
      </w:r>
      <w:proofErr w:type="gramEnd"/>
    </w:p>
    <w:p w:rsidR="001B2FCD" w:rsidRPr="00FC04E6" w:rsidRDefault="001B2FCD" w:rsidP="001B2FCD">
      <w:pPr>
        <w:autoSpaceDE w:val="0"/>
        <w:autoSpaceDN w:val="0"/>
        <w:adjustRightInd w:val="0"/>
        <w:rPr>
          <w:color w:val="3366FF"/>
          <w:lang w:val="sr-Cyrl-CS"/>
        </w:rPr>
      </w:pPr>
    </w:p>
    <w:p w:rsidR="001B2FCD" w:rsidRPr="00FC04E6" w:rsidRDefault="001B2FCD" w:rsidP="001B2FCD">
      <w:pPr>
        <w:autoSpaceDE w:val="0"/>
        <w:autoSpaceDN w:val="0"/>
        <w:adjustRightInd w:val="0"/>
      </w:pPr>
      <w:r>
        <w:t xml:space="preserve">        </w:t>
      </w:r>
      <w:r w:rsidRPr="00485C85">
        <w:rPr>
          <w:lang w:val="sr-Cyrl-CS"/>
        </w:rPr>
        <w:t xml:space="preserve">За </w:t>
      </w:r>
      <w:r>
        <w:rPr>
          <w:lang w:val="sr-Cyrl-CS"/>
        </w:rPr>
        <w:t>И</w:t>
      </w:r>
      <w:r>
        <w:t>звршиоца</w:t>
      </w:r>
      <w:r w:rsidRPr="00FC04E6">
        <w:rPr>
          <w:lang w:val="sr-Cyrl-CS"/>
        </w:rPr>
        <w:t xml:space="preserve">                                                             </w:t>
      </w:r>
      <w:r>
        <w:tab/>
      </w:r>
      <w:r>
        <w:tab/>
        <w:t xml:space="preserve"> </w:t>
      </w:r>
      <w:r w:rsidRPr="00485C85">
        <w:rPr>
          <w:lang w:val="sr-Cyrl-CS"/>
        </w:rPr>
        <w:t xml:space="preserve">За </w:t>
      </w:r>
      <w:r>
        <w:t>Наручиоца</w:t>
      </w:r>
    </w:p>
    <w:p w:rsidR="001B2FCD" w:rsidRPr="00FC04E6" w:rsidRDefault="001B2FCD" w:rsidP="001B2FCD">
      <w:pPr>
        <w:rPr>
          <w:lang w:val="sr-Cyrl-CS"/>
        </w:rPr>
      </w:pPr>
      <w:r>
        <w:rPr>
          <w:lang w:val="sr-Cyrl-CS"/>
        </w:rPr>
        <w:t xml:space="preserve">      Д И Р Е К Т О Р</w:t>
      </w:r>
      <w:r w:rsidRPr="00FC04E6">
        <w:rPr>
          <w:lang w:val="sr-Cyrl-CS"/>
        </w:rPr>
        <w:t xml:space="preserve">                        </w:t>
      </w:r>
      <w:r>
        <w:rPr>
          <w:lang w:val="sr-Cyrl-CS"/>
        </w:rPr>
        <w:t xml:space="preserve">                            </w:t>
      </w:r>
      <w:r>
        <w:tab/>
        <w:t xml:space="preserve">        В</w:t>
      </w:r>
      <w:r w:rsidRPr="00767F70">
        <w:t>.</w:t>
      </w:r>
      <w:r>
        <w:rPr>
          <w:lang w:val="sr-Cyrl-CS"/>
        </w:rPr>
        <w:t>Д</w:t>
      </w:r>
      <w:r w:rsidRPr="00767F70">
        <w:t>.</w:t>
      </w:r>
      <w:r>
        <w:rPr>
          <w:lang w:val="sr-Cyrl-CS"/>
        </w:rPr>
        <w:t xml:space="preserve">  </w:t>
      </w:r>
      <w:r w:rsidRPr="00FC04E6">
        <w:rPr>
          <w:lang w:val="sr-Cyrl-CS"/>
        </w:rPr>
        <w:t xml:space="preserve">Д </w:t>
      </w:r>
      <w:r>
        <w:rPr>
          <w:lang w:val="sr-Cyrl-CS"/>
        </w:rPr>
        <w:t>И</w:t>
      </w:r>
      <w:r w:rsidRPr="00FC04E6">
        <w:rPr>
          <w:lang w:val="sr-Cyrl-CS"/>
        </w:rPr>
        <w:t xml:space="preserve"> Р Е К Т О Р</w:t>
      </w:r>
      <w:r>
        <w:rPr>
          <w:lang w:val="sr-Cyrl-CS"/>
        </w:rPr>
        <w:t xml:space="preserve"> А</w:t>
      </w:r>
    </w:p>
    <w:p w:rsidR="001B2FCD" w:rsidRPr="00485C85" w:rsidRDefault="001B2FCD" w:rsidP="001B2FCD">
      <w:pPr>
        <w:autoSpaceDE w:val="0"/>
        <w:autoSpaceDN w:val="0"/>
        <w:adjustRightInd w:val="0"/>
      </w:pPr>
      <w:r w:rsidRPr="00FC04E6">
        <w:rPr>
          <w:lang w:val="sr-Cyrl-CS"/>
        </w:rPr>
        <w:t xml:space="preserve">                                                         </w:t>
      </w:r>
      <w:r w:rsidRPr="00FC04E6">
        <w:rPr>
          <w:lang w:val="sr-Cyrl-CS"/>
        </w:rPr>
        <w:tab/>
        <w:t xml:space="preserve">    </w:t>
      </w:r>
      <w:r>
        <w:rPr>
          <w:lang w:val="sr-Cyrl-CS"/>
        </w:rPr>
        <w:t xml:space="preserve">     </w:t>
      </w:r>
      <w:r w:rsidRPr="00FC04E6">
        <w:rPr>
          <w:lang w:val="sr-Cyrl-CS"/>
        </w:rPr>
        <w:t xml:space="preserve"> </w:t>
      </w:r>
      <w:r>
        <w:rPr>
          <w:lang w:val="sr-Cyrl-CS"/>
        </w:rPr>
        <w:t xml:space="preserve">       </w:t>
      </w:r>
      <w:r w:rsidRPr="00FC04E6">
        <w:rPr>
          <w:lang w:val="sr-Cyrl-CS"/>
        </w:rPr>
        <w:t xml:space="preserve"> </w:t>
      </w:r>
      <w:r>
        <w:tab/>
        <w:t xml:space="preserve">           </w:t>
      </w:r>
      <w:proofErr w:type="gramStart"/>
      <w:r>
        <w:t>проф</w:t>
      </w:r>
      <w:proofErr w:type="gramEnd"/>
      <w:r>
        <w:rPr>
          <w:lang w:val="sr-Cyrl-CS"/>
        </w:rPr>
        <w:t xml:space="preserve">. др </w:t>
      </w:r>
      <w:r>
        <w:t>Миодраг Стојановић</w:t>
      </w:r>
    </w:p>
    <w:p w:rsidR="001B2FCD" w:rsidRDefault="001B2FCD" w:rsidP="001B2FCD">
      <w:pPr>
        <w:pStyle w:val="Default"/>
        <w:rPr>
          <w:rFonts w:ascii="Times New Roman" w:hAnsi="Times New Roman" w:cs="Times New Roman"/>
          <w:bCs/>
          <w:color w:val="auto"/>
        </w:rPr>
      </w:pPr>
    </w:p>
    <w:p w:rsidR="001B2FCD" w:rsidRPr="0037640E" w:rsidRDefault="001B2FCD" w:rsidP="001B2FCD">
      <w:pPr>
        <w:pStyle w:val="Default"/>
        <w:jc w:val="both"/>
        <w:rPr>
          <w:rFonts w:ascii="Times New Roman" w:hAnsi="Times New Roman" w:cs="Times New Roman"/>
          <w:b/>
          <w:bCs/>
          <w:iCs/>
          <w:color w:val="auto"/>
        </w:rPr>
      </w:pPr>
      <w:r w:rsidRPr="00FC5700">
        <w:rPr>
          <w:rFonts w:ascii="Times New Roman" w:hAnsi="Times New Roman" w:cs="Times New Roman"/>
          <w:bCs/>
          <w:iCs/>
          <w:color w:val="auto"/>
        </w:rPr>
        <w:t xml:space="preserve"> (</w:t>
      </w:r>
      <w:r w:rsidRPr="0037640E">
        <w:rPr>
          <w:rFonts w:ascii="Times New Roman" w:hAnsi="Times New Roman" w:cs="Times New Roman"/>
          <w:b/>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1B2FCD" w:rsidRPr="0037640E" w:rsidRDefault="001B2FCD" w:rsidP="001B2FCD">
      <w:pPr>
        <w:shd w:val="clear" w:color="auto" w:fill="FFFFFF"/>
        <w:jc w:val="both"/>
        <w:rPr>
          <w:b/>
        </w:rPr>
      </w:pPr>
      <w:r w:rsidRPr="0037640E">
        <w:rPr>
          <w:b/>
        </w:rPr>
        <w:t>Напомена:</w:t>
      </w:r>
    </w:p>
    <w:p w:rsidR="001B2FCD" w:rsidRPr="0037640E" w:rsidRDefault="001B2FCD" w:rsidP="001B2FCD">
      <w:pPr>
        <w:autoSpaceDE w:val="0"/>
        <w:autoSpaceDN w:val="0"/>
        <w:adjustRightInd w:val="0"/>
        <w:jc w:val="both"/>
        <w:rPr>
          <w:b/>
          <w:bCs/>
          <w:iCs/>
        </w:rPr>
      </w:pPr>
      <w:proofErr w:type="gramStart"/>
      <w:r w:rsidRPr="0037640E">
        <w:rPr>
          <w:b/>
          <w:iCs/>
        </w:rPr>
        <w:t>О</w:t>
      </w:r>
      <w:r w:rsidRPr="0037640E">
        <w:rPr>
          <w:b/>
          <w:bCs/>
          <w:iCs/>
        </w:rPr>
        <w:t>вај модел уговора представља садржину уговора који ће бити закључен са изабраним понуђачима.</w:t>
      </w:r>
      <w:proofErr w:type="gramEnd"/>
      <w:r w:rsidRPr="0037640E">
        <w:rPr>
          <w:b/>
          <w:bCs/>
          <w:iCs/>
        </w:rPr>
        <w:t xml:space="preserve"> </w:t>
      </w:r>
    </w:p>
    <w:p w:rsidR="001B2FCD" w:rsidRDefault="001B2FCD" w:rsidP="001B2FCD">
      <w:pPr>
        <w:autoSpaceDE w:val="0"/>
        <w:autoSpaceDN w:val="0"/>
        <w:adjustRightInd w:val="0"/>
        <w:rPr>
          <w:b/>
          <w:bCs/>
          <w:i/>
          <w:iCs/>
        </w:rPr>
        <w:sectPr w:rsidR="001B2FCD" w:rsidSect="00083071">
          <w:pgSz w:w="11906" w:h="16838"/>
          <w:pgMar w:top="907" w:right="1440" w:bottom="907" w:left="1440" w:header="720" w:footer="720" w:gutter="0"/>
          <w:cols w:space="720"/>
          <w:docGrid w:linePitch="360" w:charSpace="32768"/>
        </w:sectPr>
      </w:pPr>
    </w:p>
    <w:p w:rsidR="001B2FCD" w:rsidRPr="00946122" w:rsidRDefault="001B2FCD" w:rsidP="001B2FCD">
      <w:pPr>
        <w:autoSpaceDE w:val="0"/>
        <w:autoSpaceDN w:val="0"/>
        <w:adjustRightInd w:val="0"/>
        <w:rPr>
          <w:b/>
          <w:bCs/>
          <w:i/>
          <w:iCs/>
        </w:rPr>
      </w:pPr>
    </w:p>
    <w:p w:rsidR="001B2FCD" w:rsidRPr="00574EE7" w:rsidRDefault="001B2FCD" w:rsidP="001B2FCD">
      <w:pPr>
        <w:shd w:val="clear" w:color="auto" w:fill="C6D9F1"/>
        <w:jc w:val="center"/>
        <w:rPr>
          <w:b/>
          <w:bCs/>
          <w:i/>
          <w:iCs/>
          <w:sz w:val="28"/>
          <w:szCs w:val="28"/>
        </w:rPr>
      </w:pPr>
      <w:proofErr w:type="gramStart"/>
      <w:r>
        <w:rPr>
          <w:b/>
          <w:bCs/>
          <w:i/>
          <w:iCs/>
          <w:sz w:val="28"/>
          <w:szCs w:val="28"/>
        </w:rPr>
        <w:t>I</w:t>
      </w:r>
      <w:r w:rsidRPr="00574EE7">
        <w:rPr>
          <w:b/>
          <w:bCs/>
          <w:i/>
          <w:iCs/>
          <w:sz w:val="28"/>
          <w:szCs w:val="28"/>
        </w:rPr>
        <w:t>X  ОБРАЗАЦ</w:t>
      </w:r>
      <w:proofErr w:type="gramEnd"/>
      <w:r w:rsidRPr="00574EE7">
        <w:rPr>
          <w:b/>
          <w:bCs/>
          <w:i/>
          <w:iCs/>
          <w:sz w:val="28"/>
          <w:szCs w:val="28"/>
        </w:rPr>
        <w:t xml:space="preserve">  </w:t>
      </w:r>
      <w:r w:rsidRPr="00574EE7">
        <w:rPr>
          <w:b/>
          <w:bCs/>
          <w:i/>
          <w:iCs/>
          <w:sz w:val="28"/>
          <w:szCs w:val="28"/>
          <w:lang w:val="sr-Cyrl-CS"/>
        </w:rPr>
        <w:t>СТРУКТУРЕ ЦЕНЕ СА УПУТСТ</w:t>
      </w:r>
      <w:r>
        <w:rPr>
          <w:b/>
          <w:bCs/>
          <w:i/>
          <w:iCs/>
          <w:sz w:val="28"/>
          <w:szCs w:val="28"/>
          <w:lang w:val="sr-Cyrl-CS"/>
        </w:rPr>
        <w:t>В</w:t>
      </w:r>
      <w:r w:rsidRPr="00574EE7">
        <w:rPr>
          <w:b/>
          <w:bCs/>
          <w:i/>
          <w:iCs/>
          <w:sz w:val="28"/>
          <w:szCs w:val="28"/>
          <w:lang w:val="sr-Cyrl-CS"/>
        </w:rPr>
        <w:t>ОМ КАКО ДА СЕ ПОПУН</w:t>
      </w:r>
      <w:r>
        <w:rPr>
          <w:b/>
          <w:bCs/>
          <w:i/>
          <w:iCs/>
          <w:sz w:val="28"/>
          <w:szCs w:val="28"/>
          <w:lang w:val="sr-Cyrl-CS"/>
        </w:rPr>
        <w:t>И</w:t>
      </w:r>
    </w:p>
    <w:p w:rsidR="001B2FCD" w:rsidRPr="00615EB1" w:rsidRDefault="001B2FCD" w:rsidP="001B2FCD">
      <w:pPr>
        <w:jc w:val="center"/>
        <w:rPr>
          <w:rFonts w:ascii="Arial" w:hAnsi="Arial" w:cs="Arial"/>
          <w:b/>
          <w:bCs/>
          <w:i/>
          <w:iCs/>
          <w:color w:val="FF0000"/>
          <w:sz w:val="20"/>
          <w:szCs w:val="20"/>
          <w:lang w:val="sr-Cyrl-CS"/>
        </w:rPr>
      </w:pPr>
    </w:p>
    <w:p w:rsidR="001B2FCD" w:rsidRPr="006D0AF6" w:rsidRDefault="001B2FCD" w:rsidP="001B2FCD">
      <w:pPr>
        <w:suppressAutoHyphens w:val="0"/>
        <w:spacing w:line="240" w:lineRule="auto"/>
        <w:rPr>
          <w:rFonts w:eastAsia="Times New Roman"/>
          <w:color w:val="auto"/>
          <w:kern w:val="0"/>
          <w:lang w:eastAsia="en-US"/>
        </w:rPr>
      </w:pPr>
      <w:proofErr w:type="gramStart"/>
      <w:r w:rsidRPr="008B60E6">
        <w:rPr>
          <w:rFonts w:eastAsia="Times New Roman"/>
          <w:color w:val="auto"/>
          <w:kern w:val="0"/>
          <w:lang w:eastAsia="en-US"/>
        </w:rPr>
        <w:t xml:space="preserve">Партија </w:t>
      </w:r>
      <w:r>
        <w:rPr>
          <w:rFonts w:eastAsia="Times New Roman"/>
          <w:color w:val="auto"/>
          <w:kern w:val="0"/>
          <w:lang w:eastAsia="en-US"/>
        </w:rPr>
        <w:t>2</w:t>
      </w:r>
      <w:r w:rsidRPr="008B60E6">
        <w:rPr>
          <w:rFonts w:eastAsia="Times New Roman"/>
          <w:color w:val="auto"/>
          <w:kern w:val="0"/>
          <w:lang w:eastAsia="en-US"/>
        </w:rPr>
        <w:t>.</w:t>
      </w:r>
      <w:proofErr w:type="gramEnd"/>
      <w:r w:rsidRPr="008B60E6">
        <w:rPr>
          <w:rFonts w:eastAsia="Times New Roman"/>
          <w:color w:val="auto"/>
          <w:kern w:val="0"/>
          <w:lang w:eastAsia="en-US"/>
        </w:rPr>
        <w:t xml:space="preserve"> </w:t>
      </w:r>
      <w:r w:rsidR="00AA78E1">
        <w:rPr>
          <w:rFonts w:eastAsia="Times New Roman"/>
          <w:color w:val="auto"/>
          <w:kern w:val="0"/>
          <w:lang w:eastAsia="en-US"/>
        </w:rPr>
        <w:t>Сервисирање и п</w:t>
      </w:r>
      <w:r w:rsidRPr="00285C4C">
        <w:t xml:space="preserve">оправка апарата </w:t>
      </w:r>
      <w:r w:rsidRPr="00E11D70">
        <w:rPr>
          <w:rFonts w:eastAsia="Times New Roman"/>
          <w:color w:val="auto"/>
          <w:kern w:val="0"/>
          <w:lang w:eastAsia="en-US"/>
        </w:rPr>
        <w:t>микроталасне пећи</w:t>
      </w:r>
      <w:r w:rsidRPr="00E11D70">
        <w:rPr>
          <w:rFonts w:eastAsia="Times New Roman"/>
          <w:color w:val="auto"/>
          <w:kern w:val="0"/>
          <w:lang w:val="sr-Cyrl-CS" w:eastAsia="en-US"/>
        </w:rPr>
        <w:t xml:space="preserve"> „</w:t>
      </w:r>
      <w:r w:rsidRPr="00E11D70">
        <w:rPr>
          <w:rFonts w:eastAsia="Times New Roman"/>
          <w:color w:val="auto"/>
          <w:kern w:val="0"/>
          <w:lang w:eastAsia="en-US"/>
        </w:rPr>
        <w:t xml:space="preserve">Anton Paar GmbH“   MW 3000  произвођача  Graz/Austria </w:t>
      </w:r>
      <w:r w:rsidRPr="008B60E6">
        <w:rPr>
          <w:rFonts w:eastAsia="Times New Roman"/>
          <w:color w:val="auto"/>
          <w:kern w:val="0"/>
          <w:lang w:eastAsia="en-US"/>
        </w:rPr>
        <w:t>подразумева следеће:</w:t>
      </w:r>
    </w:p>
    <w:tbl>
      <w:tblPr>
        <w:tblW w:w="10376" w:type="dxa"/>
        <w:jc w:val="center"/>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624"/>
        <w:gridCol w:w="561"/>
        <w:gridCol w:w="797"/>
        <w:gridCol w:w="1233"/>
        <w:gridCol w:w="1310"/>
        <w:gridCol w:w="1145"/>
        <w:gridCol w:w="1145"/>
      </w:tblGrid>
      <w:tr w:rsidR="001B2FCD" w:rsidRPr="00D122C7" w:rsidTr="00972912">
        <w:trPr>
          <w:jc w:val="center"/>
        </w:trPr>
        <w:tc>
          <w:tcPr>
            <w:tcW w:w="561" w:type="dxa"/>
            <w:shd w:val="clear" w:color="auto" w:fill="auto"/>
            <w:vAlign w:val="center"/>
          </w:tcPr>
          <w:p w:rsidR="001B2FCD" w:rsidRPr="00D122C7" w:rsidRDefault="001B2FCD" w:rsidP="00972912">
            <w:pPr>
              <w:tabs>
                <w:tab w:val="left" w:pos="765"/>
              </w:tabs>
              <w:rPr>
                <w:rFonts w:eastAsia="Times New Roman"/>
                <w:color w:val="auto"/>
                <w:sz w:val="20"/>
                <w:szCs w:val="20"/>
                <w:lang w:val="hr-HR"/>
              </w:rPr>
            </w:pPr>
            <w:r w:rsidRPr="00D122C7">
              <w:rPr>
                <w:rFonts w:eastAsia="Times New Roman"/>
                <w:color w:val="auto"/>
                <w:sz w:val="20"/>
                <w:szCs w:val="20"/>
                <w:lang w:val="hr-HR"/>
              </w:rPr>
              <w:t>Р.</w:t>
            </w:r>
          </w:p>
          <w:p w:rsidR="001B2FCD" w:rsidRPr="00D122C7" w:rsidRDefault="001B2FCD" w:rsidP="00972912">
            <w:pPr>
              <w:tabs>
                <w:tab w:val="left" w:pos="765"/>
              </w:tabs>
              <w:rPr>
                <w:bCs/>
                <w:iCs/>
                <w:color w:val="auto"/>
                <w:sz w:val="20"/>
                <w:szCs w:val="20"/>
              </w:rPr>
            </w:pPr>
            <w:r w:rsidRPr="00D122C7">
              <w:rPr>
                <w:rFonts w:eastAsia="Times New Roman"/>
                <w:color w:val="auto"/>
                <w:sz w:val="20"/>
                <w:szCs w:val="20"/>
                <w:lang w:val="hr-HR"/>
              </w:rPr>
              <w:t>Бр</w:t>
            </w:r>
          </w:p>
        </w:tc>
        <w:tc>
          <w:tcPr>
            <w:tcW w:w="3624" w:type="dxa"/>
            <w:shd w:val="clear" w:color="auto" w:fill="auto"/>
            <w:vAlign w:val="center"/>
          </w:tcPr>
          <w:p w:rsidR="001B2FCD" w:rsidRPr="00D122C7" w:rsidRDefault="001B2FCD" w:rsidP="00972912">
            <w:pPr>
              <w:pStyle w:val="TableContents"/>
              <w:rPr>
                <w:color w:val="auto"/>
                <w:sz w:val="20"/>
                <w:szCs w:val="20"/>
                <w:lang w:val="sr-Cyrl-CS"/>
              </w:rPr>
            </w:pPr>
            <w:r w:rsidRPr="00D122C7">
              <w:rPr>
                <w:color w:val="auto"/>
                <w:sz w:val="20"/>
                <w:szCs w:val="20"/>
              </w:rPr>
              <w:t xml:space="preserve"> </w:t>
            </w:r>
            <w:r w:rsidRPr="00D122C7">
              <w:rPr>
                <w:color w:val="auto"/>
                <w:sz w:val="20"/>
                <w:szCs w:val="20"/>
                <w:lang w:val="sr-Cyrl-CS"/>
              </w:rPr>
              <w:t>Предмет ЈН</w:t>
            </w:r>
          </w:p>
        </w:tc>
        <w:tc>
          <w:tcPr>
            <w:tcW w:w="1358" w:type="dxa"/>
            <w:gridSpan w:val="2"/>
            <w:shd w:val="clear" w:color="auto" w:fill="auto"/>
            <w:vAlign w:val="center"/>
          </w:tcPr>
          <w:p w:rsidR="001B2FCD" w:rsidRPr="00D122C7" w:rsidRDefault="001B2FCD" w:rsidP="00972912">
            <w:pPr>
              <w:pStyle w:val="TableContents"/>
              <w:rPr>
                <w:color w:val="auto"/>
                <w:sz w:val="20"/>
                <w:szCs w:val="20"/>
                <w:lang w:val="sr-Cyrl-CS"/>
              </w:rPr>
            </w:pPr>
            <w:r w:rsidRPr="00D122C7">
              <w:rPr>
                <w:color w:val="auto"/>
                <w:sz w:val="20"/>
                <w:szCs w:val="20"/>
                <w:lang w:val="sr-Cyrl-CS"/>
              </w:rPr>
              <w:t>Количина</w:t>
            </w:r>
          </w:p>
        </w:tc>
        <w:tc>
          <w:tcPr>
            <w:tcW w:w="1233" w:type="dxa"/>
            <w:shd w:val="clear" w:color="auto" w:fill="auto"/>
            <w:vAlign w:val="center"/>
          </w:tcPr>
          <w:p w:rsidR="001B2FCD" w:rsidRPr="00D122C7" w:rsidRDefault="001B2FCD" w:rsidP="00992AFA">
            <w:pPr>
              <w:pStyle w:val="TableContents"/>
              <w:jc w:val="center"/>
              <w:rPr>
                <w:color w:val="auto"/>
                <w:sz w:val="20"/>
                <w:szCs w:val="20"/>
                <w:lang w:val="sr-Cyrl-CS"/>
              </w:rPr>
            </w:pPr>
            <w:r w:rsidRPr="00D122C7">
              <w:rPr>
                <w:color w:val="auto"/>
                <w:sz w:val="20"/>
                <w:szCs w:val="20"/>
                <w:lang w:val="sr-Cyrl-CS"/>
              </w:rPr>
              <w:t>Јединична цена без ПД</w:t>
            </w:r>
            <w:r w:rsidR="00AA78E1">
              <w:rPr>
                <w:color w:val="auto"/>
                <w:sz w:val="20"/>
                <w:szCs w:val="20"/>
                <w:lang w:val="sr-Cyrl-CS"/>
              </w:rPr>
              <w:t>В</w:t>
            </w:r>
            <w:r w:rsidRPr="00D122C7">
              <w:rPr>
                <w:color w:val="auto"/>
                <w:sz w:val="20"/>
                <w:szCs w:val="20"/>
                <w:lang w:val="sr-Cyrl-CS"/>
              </w:rPr>
              <w:t>-а</w:t>
            </w:r>
          </w:p>
        </w:tc>
        <w:tc>
          <w:tcPr>
            <w:tcW w:w="1310" w:type="dxa"/>
            <w:shd w:val="clear" w:color="auto" w:fill="auto"/>
            <w:vAlign w:val="center"/>
          </w:tcPr>
          <w:p w:rsidR="001B2FCD" w:rsidRPr="00D122C7" w:rsidRDefault="001B2FCD" w:rsidP="00992AFA">
            <w:pPr>
              <w:pStyle w:val="TableContents"/>
              <w:jc w:val="center"/>
              <w:rPr>
                <w:color w:val="auto"/>
                <w:sz w:val="20"/>
                <w:szCs w:val="20"/>
                <w:lang w:val="sr-Cyrl-CS"/>
              </w:rPr>
            </w:pPr>
            <w:r w:rsidRPr="00D122C7">
              <w:rPr>
                <w:color w:val="auto"/>
                <w:sz w:val="20"/>
                <w:szCs w:val="20"/>
                <w:lang w:val="sr-Cyrl-CS"/>
              </w:rPr>
              <w:t>Јединична цена са ПД</w:t>
            </w:r>
            <w:r w:rsidR="00AA78E1">
              <w:rPr>
                <w:color w:val="auto"/>
                <w:sz w:val="20"/>
                <w:szCs w:val="20"/>
                <w:lang w:val="sr-Cyrl-CS"/>
              </w:rPr>
              <w:t>В</w:t>
            </w:r>
            <w:r w:rsidRPr="00D122C7">
              <w:rPr>
                <w:color w:val="auto"/>
                <w:sz w:val="20"/>
                <w:szCs w:val="20"/>
                <w:lang w:val="sr-Cyrl-CS"/>
              </w:rPr>
              <w:t>-ом</w:t>
            </w:r>
          </w:p>
        </w:tc>
        <w:tc>
          <w:tcPr>
            <w:tcW w:w="1145" w:type="dxa"/>
            <w:shd w:val="clear" w:color="auto" w:fill="auto"/>
            <w:vAlign w:val="center"/>
          </w:tcPr>
          <w:p w:rsidR="001B2FCD" w:rsidRPr="00D122C7" w:rsidRDefault="001B2FCD" w:rsidP="00992AFA">
            <w:pPr>
              <w:pStyle w:val="TableContents"/>
              <w:jc w:val="center"/>
              <w:rPr>
                <w:color w:val="auto"/>
                <w:sz w:val="20"/>
                <w:szCs w:val="20"/>
                <w:lang w:val="sr-Cyrl-CS"/>
              </w:rPr>
            </w:pPr>
            <w:r w:rsidRPr="00D122C7">
              <w:rPr>
                <w:color w:val="auto"/>
                <w:sz w:val="20"/>
                <w:szCs w:val="20"/>
                <w:lang w:val="sr-Cyrl-CS"/>
              </w:rPr>
              <w:t>Укупна цена  без ПД</w:t>
            </w:r>
            <w:r w:rsidR="00AA78E1">
              <w:rPr>
                <w:color w:val="auto"/>
                <w:sz w:val="20"/>
                <w:szCs w:val="20"/>
                <w:lang w:val="sr-Cyrl-CS"/>
              </w:rPr>
              <w:t>В</w:t>
            </w:r>
            <w:r w:rsidRPr="00D122C7">
              <w:rPr>
                <w:color w:val="auto"/>
                <w:sz w:val="20"/>
                <w:szCs w:val="20"/>
                <w:lang w:val="sr-Cyrl-CS"/>
              </w:rPr>
              <w:t>-а</w:t>
            </w:r>
          </w:p>
        </w:tc>
        <w:tc>
          <w:tcPr>
            <w:tcW w:w="1145" w:type="dxa"/>
            <w:shd w:val="clear" w:color="auto" w:fill="auto"/>
            <w:vAlign w:val="center"/>
          </w:tcPr>
          <w:p w:rsidR="001B2FCD" w:rsidRPr="00D122C7" w:rsidRDefault="001B2FCD" w:rsidP="00992AFA">
            <w:pPr>
              <w:pStyle w:val="TableContents"/>
              <w:jc w:val="center"/>
              <w:rPr>
                <w:color w:val="auto"/>
                <w:sz w:val="20"/>
                <w:szCs w:val="20"/>
                <w:lang w:val="sr-Cyrl-CS"/>
              </w:rPr>
            </w:pPr>
            <w:r w:rsidRPr="00D122C7">
              <w:rPr>
                <w:color w:val="auto"/>
                <w:sz w:val="20"/>
                <w:szCs w:val="20"/>
                <w:lang w:val="sr-Cyrl-CS"/>
              </w:rPr>
              <w:t>Укупна цена са ПД</w:t>
            </w:r>
            <w:r w:rsidR="00AA78E1">
              <w:rPr>
                <w:color w:val="auto"/>
                <w:sz w:val="20"/>
                <w:szCs w:val="20"/>
                <w:lang w:val="sr-Cyrl-CS"/>
              </w:rPr>
              <w:t>В</w:t>
            </w:r>
            <w:r w:rsidRPr="00D122C7">
              <w:rPr>
                <w:color w:val="auto"/>
                <w:sz w:val="20"/>
                <w:szCs w:val="20"/>
                <w:lang w:val="sr-Cyrl-CS"/>
              </w:rPr>
              <w:t>-ом</w:t>
            </w:r>
          </w:p>
        </w:tc>
      </w:tr>
      <w:tr w:rsidR="001B2FCD" w:rsidRPr="00D122C7" w:rsidTr="00972912">
        <w:trPr>
          <w:jc w:val="center"/>
        </w:trPr>
        <w:tc>
          <w:tcPr>
            <w:tcW w:w="561" w:type="dxa"/>
            <w:shd w:val="clear" w:color="auto" w:fill="auto"/>
          </w:tcPr>
          <w:p w:rsidR="001B2FCD" w:rsidRPr="00D122C7" w:rsidRDefault="001B2FCD" w:rsidP="00972912">
            <w:pPr>
              <w:jc w:val="center"/>
              <w:rPr>
                <w:rFonts w:eastAsia="Times New Roman"/>
                <w:color w:val="auto"/>
                <w:sz w:val="20"/>
                <w:szCs w:val="20"/>
                <w:lang w:val="hr-HR"/>
              </w:rPr>
            </w:pPr>
            <w:r w:rsidRPr="00D122C7">
              <w:rPr>
                <w:rFonts w:eastAsia="Times New Roman"/>
                <w:color w:val="auto"/>
                <w:sz w:val="20"/>
                <w:szCs w:val="20"/>
                <w:lang w:val="hr-HR"/>
              </w:rPr>
              <w:t>1</w:t>
            </w:r>
          </w:p>
        </w:tc>
        <w:tc>
          <w:tcPr>
            <w:tcW w:w="3624" w:type="dxa"/>
            <w:shd w:val="clear" w:color="auto" w:fill="auto"/>
          </w:tcPr>
          <w:p w:rsidR="001B2FCD" w:rsidRPr="00D122C7" w:rsidRDefault="001B2FCD" w:rsidP="00972912">
            <w:pPr>
              <w:spacing w:line="240" w:lineRule="auto"/>
              <w:jc w:val="center"/>
              <w:rPr>
                <w:rFonts w:eastAsia="Times New Roman"/>
                <w:color w:val="auto"/>
                <w:sz w:val="20"/>
                <w:szCs w:val="20"/>
              </w:rPr>
            </w:pPr>
            <w:r w:rsidRPr="00D122C7">
              <w:rPr>
                <w:rFonts w:eastAsia="Times New Roman"/>
                <w:color w:val="auto"/>
                <w:sz w:val="20"/>
                <w:szCs w:val="20"/>
              </w:rPr>
              <w:t>2</w:t>
            </w:r>
          </w:p>
        </w:tc>
        <w:tc>
          <w:tcPr>
            <w:tcW w:w="1358" w:type="dxa"/>
            <w:gridSpan w:val="2"/>
            <w:shd w:val="clear" w:color="auto" w:fill="auto"/>
          </w:tcPr>
          <w:p w:rsidR="001B2FCD" w:rsidRPr="00D122C7" w:rsidRDefault="001B2FCD" w:rsidP="00972912">
            <w:pPr>
              <w:spacing w:line="240" w:lineRule="auto"/>
              <w:jc w:val="center"/>
              <w:rPr>
                <w:rFonts w:eastAsia="Times New Roman"/>
                <w:color w:val="auto"/>
                <w:sz w:val="20"/>
                <w:szCs w:val="20"/>
                <w:lang w:val="hr-HR"/>
              </w:rPr>
            </w:pPr>
            <w:r w:rsidRPr="00D122C7">
              <w:rPr>
                <w:rFonts w:eastAsia="Times New Roman"/>
                <w:color w:val="auto"/>
                <w:sz w:val="20"/>
                <w:szCs w:val="20"/>
                <w:lang w:val="hr-HR"/>
              </w:rPr>
              <w:t>3</w:t>
            </w:r>
          </w:p>
        </w:tc>
        <w:tc>
          <w:tcPr>
            <w:tcW w:w="1233" w:type="dxa"/>
            <w:shd w:val="clear" w:color="auto" w:fill="auto"/>
          </w:tcPr>
          <w:p w:rsidR="001B2FCD" w:rsidRPr="00D122C7" w:rsidRDefault="001B2FCD" w:rsidP="00972912">
            <w:pPr>
              <w:pStyle w:val="TableContents"/>
              <w:jc w:val="center"/>
              <w:rPr>
                <w:color w:val="auto"/>
                <w:sz w:val="20"/>
                <w:szCs w:val="20"/>
              </w:rPr>
            </w:pPr>
            <w:r w:rsidRPr="00D122C7">
              <w:rPr>
                <w:color w:val="auto"/>
                <w:sz w:val="20"/>
                <w:szCs w:val="20"/>
              </w:rPr>
              <w:t>4</w:t>
            </w:r>
          </w:p>
        </w:tc>
        <w:tc>
          <w:tcPr>
            <w:tcW w:w="1310" w:type="dxa"/>
            <w:shd w:val="clear" w:color="auto" w:fill="auto"/>
          </w:tcPr>
          <w:p w:rsidR="001B2FCD" w:rsidRPr="00D122C7" w:rsidRDefault="001B2FCD" w:rsidP="00972912">
            <w:pPr>
              <w:pStyle w:val="TableContents"/>
              <w:jc w:val="center"/>
              <w:rPr>
                <w:color w:val="auto"/>
                <w:sz w:val="20"/>
                <w:szCs w:val="20"/>
              </w:rPr>
            </w:pPr>
            <w:r w:rsidRPr="00D122C7">
              <w:rPr>
                <w:color w:val="auto"/>
                <w:sz w:val="20"/>
                <w:szCs w:val="20"/>
              </w:rPr>
              <w:t>5</w:t>
            </w:r>
          </w:p>
        </w:tc>
        <w:tc>
          <w:tcPr>
            <w:tcW w:w="1145" w:type="dxa"/>
            <w:shd w:val="clear" w:color="auto" w:fill="auto"/>
          </w:tcPr>
          <w:p w:rsidR="001B2FCD" w:rsidRPr="00D122C7" w:rsidRDefault="001B2FCD" w:rsidP="00972912">
            <w:pPr>
              <w:pStyle w:val="TableContents"/>
              <w:jc w:val="center"/>
              <w:rPr>
                <w:color w:val="auto"/>
                <w:sz w:val="20"/>
                <w:szCs w:val="20"/>
                <w:lang w:val="sr-Cyrl-CS"/>
              </w:rPr>
            </w:pPr>
            <w:r w:rsidRPr="00D122C7">
              <w:rPr>
                <w:color w:val="auto"/>
                <w:sz w:val="20"/>
                <w:szCs w:val="20"/>
              </w:rPr>
              <w:t>6(3x4)</w:t>
            </w:r>
          </w:p>
        </w:tc>
        <w:tc>
          <w:tcPr>
            <w:tcW w:w="1145" w:type="dxa"/>
            <w:shd w:val="clear" w:color="auto" w:fill="auto"/>
          </w:tcPr>
          <w:p w:rsidR="001B2FCD" w:rsidRPr="00D122C7" w:rsidRDefault="001B2FCD" w:rsidP="00972912">
            <w:pPr>
              <w:pStyle w:val="TableContents"/>
              <w:jc w:val="center"/>
              <w:rPr>
                <w:color w:val="auto"/>
                <w:sz w:val="20"/>
                <w:szCs w:val="20"/>
                <w:lang w:val="sr-Cyrl-CS"/>
              </w:rPr>
            </w:pPr>
            <w:r w:rsidRPr="00D122C7">
              <w:rPr>
                <w:color w:val="auto"/>
                <w:sz w:val="20"/>
                <w:szCs w:val="20"/>
              </w:rPr>
              <w:t>7</w:t>
            </w:r>
            <w:r w:rsidRPr="00D122C7">
              <w:rPr>
                <w:color w:val="auto"/>
                <w:sz w:val="20"/>
                <w:szCs w:val="20"/>
                <w:lang w:val="sr-Cyrl-CS"/>
              </w:rPr>
              <w:t>(</w:t>
            </w:r>
            <w:r w:rsidRPr="00D122C7">
              <w:rPr>
                <w:color w:val="auto"/>
                <w:sz w:val="20"/>
                <w:szCs w:val="20"/>
              </w:rPr>
              <w:t>3x5)</w:t>
            </w:r>
          </w:p>
        </w:tc>
      </w:tr>
      <w:tr w:rsidR="001B2FCD" w:rsidRPr="008B60E6" w:rsidTr="00972912">
        <w:trPr>
          <w:jc w:val="center"/>
        </w:trPr>
        <w:tc>
          <w:tcPr>
            <w:tcW w:w="561" w:type="dxa"/>
            <w:shd w:val="clear" w:color="auto" w:fill="auto"/>
            <w:vAlign w:val="center"/>
          </w:tcPr>
          <w:p w:rsidR="001B2FCD" w:rsidRPr="008B60E6" w:rsidRDefault="001B2FCD" w:rsidP="00972912">
            <w:pPr>
              <w:jc w:val="center"/>
              <w:rPr>
                <w:sz w:val="20"/>
                <w:szCs w:val="20"/>
              </w:rPr>
            </w:pPr>
            <w:r w:rsidRPr="008B60E6">
              <w:rPr>
                <w:sz w:val="20"/>
                <w:szCs w:val="20"/>
              </w:rPr>
              <w:t>1.</w:t>
            </w:r>
          </w:p>
        </w:tc>
        <w:tc>
          <w:tcPr>
            <w:tcW w:w="3624" w:type="dxa"/>
            <w:shd w:val="clear" w:color="auto" w:fill="auto"/>
            <w:vAlign w:val="center"/>
          </w:tcPr>
          <w:p w:rsidR="001B2FCD" w:rsidRPr="005657A8" w:rsidRDefault="001B2FCD" w:rsidP="00972912">
            <w:pPr>
              <w:spacing w:line="240" w:lineRule="auto"/>
              <w:ind w:right="-61"/>
            </w:pPr>
            <w:r w:rsidRPr="00E11D70">
              <w:rPr>
                <w:rFonts w:eastAsia="Times New Roman"/>
                <w:kern w:val="0"/>
                <w:lang w:eastAsia="sr-Latn-CS"/>
              </w:rPr>
              <w:t>Детекција квара ( са утрошеним радним сатима  и по једном сервисеру)</w:t>
            </w:r>
          </w:p>
        </w:tc>
        <w:tc>
          <w:tcPr>
            <w:tcW w:w="561" w:type="dxa"/>
            <w:shd w:val="clear" w:color="auto" w:fill="auto"/>
            <w:vAlign w:val="center"/>
          </w:tcPr>
          <w:p w:rsidR="001B2FCD" w:rsidRPr="005657A8" w:rsidRDefault="001B2FCD" w:rsidP="00972912">
            <w:pPr>
              <w:jc w:val="center"/>
              <w:rPr>
                <w:bCs/>
              </w:rPr>
            </w:pPr>
            <w:r w:rsidRPr="005657A8">
              <w:rPr>
                <w:bCs/>
              </w:rPr>
              <w:t>1</w:t>
            </w:r>
          </w:p>
        </w:tc>
        <w:tc>
          <w:tcPr>
            <w:tcW w:w="797" w:type="dxa"/>
            <w:shd w:val="clear" w:color="auto" w:fill="auto"/>
            <w:vAlign w:val="center"/>
          </w:tcPr>
          <w:p w:rsidR="001B2FCD" w:rsidRPr="0057102D" w:rsidRDefault="001B2FCD" w:rsidP="00972912">
            <w:pPr>
              <w:rPr>
                <w:sz w:val="20"/>
                <w:szCs w:val="20"/>
              </w:rPr>
            </w:pPr>
            <w:r w:rsidRPr="0057102D">
              <w:rPr>
                <w:sz w:val="20"/>
                <w:szCs w:val="20"/>
              </w:rPr>
              <w:t>комад</w:t>
            </w:r>
          </w:p>
        </w:tc>
        <w:tc>
          <w:tcPr>
            <w:tcW w:w="1233" w:type="dxa"/>
            <w:shd w:val="clear" w:color="auto" w:fill="auto"/>
          </w:tcPr>
          <w:p w:rsidR="001B2FCD" w:rsidRPr="008B60E6" w:rsidRDefault="001B2FCD" w:rsidP="00972912">
            <w:pPr>
              <w:rPr>
                <w:bCs/>
                <w:iCs/>
                <w:color w:val="auto"/>
                <w:sz w:val="20"/>
                <w:szCs w:val="20"/>
              </w:rPr>
            </w:pPr>
          </w:p>
        </w:tc>
        <w:tc>
          <w:tcPr>
            <w:tcW w:w="1310" w:type="dxa"/>
            <w:shd w:val="clear" w:color="auto" w:fill="auto"/>
          </w:tcPr>
          <w:p w:rsidR="001B2FCD" w:rsidRPr="008B60E6" w:rsidRDefault="001B2FCD" w:rsidP="00972912">
            <w:pPr>
              <w:rPr>
                <w:bCs/>
                <w:iCs/>
                <w:color w:val="auto"/>
                <w:sz w:val="20"/>
                <w:szCs w:val="20"/>
              </w:rPr>
            </w:pPr>
          </w:p>
        </w:tc>
        <w:tc>
          <w:tcPr>
            <w:tcW w:w="1145" w:type="dxa"/>
            <w:shd w:val="clear" w:color="auto" w:fill="auto"/>
          </w:tcPr>
          <w:p w:rsidR="001B2FCD" w:rsidRPr="008B60E6" w:rsidRDefault="001B2FCD" w:rsidP="00972912">
            <w:pPr>
              <w:rPr>
                <w:bCs/>
                <w:iCs/>
                <w:color w:val="auto"/>
                <w:sz w:val="20"/>
                <w:szCs w:val="20"/>
              </w:rPr>
            </w:pPr>
          </w:p>
        </w:tc>
        <w:tc>
          <w:tcPr>
            <w:tcW w:w="1145" w:type="dxa"/>
            <w:shd w:val="clear" w:color="auto" w:fill="auto"/>
          </w:tcPr>
          <w:p w:rsidR="001B2FCD" w:rsidRPr="008B60E6" w:rsidRDefault="001B2FCD" w:rsidP="00972912">
            <w:pPr>
              <w:rPr>
                <w:bCs/>
                <w:iCs/>
                <w:color w:val="auto"/>
                <w:sz w:val="20"/>
                <w:szCs w:val="20"/>
              </w:rPr>
            </w:pPr>
          </w:p>
        </w:tc>
      </w:tr>
      <w:tr w:rsidR="001B2FCD" w:rsidRPr="008B60E6" w:rsidTr="00972912">
        <w:trPr>
          <w:jc w:val="center"/>
        </w:trPr>
        <w:tc>
          <w:tcPr>
            <w:tcW w:w="561" w:type="dxa"/>
            <w:shd w:val="clear" w:color="auto" w:fill="auto"/>
            <w:vAlign w:val="center"/>
          </w:tcPr>
          <w:p w:rsidR="001B2FCD" w:rsidRPr="006D0AF6" w:rsidRDefault="001B2FCD" w:rsidP="00972912">
            <w:pPr>
              <w:jc w:val="center"/>
              <w:rPr>
                <w:sz w:val="20"/>
                <w:szCs w:val="20"/>
              </w:rPr>
            </w:pPr>
            <w:r>
              <w:rPr>
                <w:sz w:val="20"/>
                <w:szCs w:val="20"/>
              </w:rPr>
              <w:t>2.</w:t>
            </w:r>
          </w:p>
        </w:tc>
        <w:tc>
          <w:tcPr>
            <w:tcW w:w="3624" w:type="dxa"/>
            <w:shd w:val="clear" w:color="auto" w:fill="auto"/>
            <w:vAlign w:val="center"/>
          </w:tcPr>
          <w:p w:rsidR="001B2FCD" w:rsidRPr="00E11D70" w:rsidRDefault="001B2FCD" w:rsidP="00972912">
            <w:pPr>
              <w:suppressAutoHyphens w:val="0"/>
              <w:spacing w:line="240" w:lineRule="auto"/>
              <w:rPr>
                <w:rFonts w:eastAsia="Times New Roman"/>
                <w:color w:val="auto"/>
                <w:kern w:val="0"/>
                <w:lang w:eastAsia="en-US"/>
              </w:rPr>
            </w:pPr>
            <w:r w:rsidRPr="00E11D70">
              <w:rPr>
                <w:rFonts w:eastAsia="Times New Roman"/>
                <w:color w:val="auto"/>
                <w:kern w:val="0"/>
                <w:lang w:eastAsia="en-US"/>
              </w:rPr>
              <w:t xml:space="preserve">Замена потребних делова (сензора препознавања ротора и поклопца ротора)  </w:t>
            </w:r>
          </w:p>
          <w:p w:rsidR="001B2FCD" w:rsidRDefault="001B2FCD" w:rsidP="00972912">
            <w:pPr>
              <w:spacing w:line="240" w:lineRule="auto"/>
              <w:ind w:right="-61"/>
              <w:rPr>
                <w:lang w:eastAsia="sr-Latn-CS"/>
              </w:rPr>
            </w:pPr>
          </w:p>
        </w:tc>
        <w:tc>
          <w:tcPr>
            <w:tcW w:w="561" w:type="dxa"/>
            <w:shd w:val="clear" w:color="auto" w:fill="auto"/>
            <w:vAlign w:val="center"/>
          </w:tcPr>
          <w:p w:rsidR="001B2FCD" w:rsidRPr="005657A8" w:rsidRDefault="001B2FCD" w:rsidP="00972912">
            <w:pPr>
              <w:jc w:val="center"/>
              <w:rPr>
                <w:bCs/>
              </w:rPr>
            </w:pPr>
            <w:r w:rsidRPr="005657A8">
              <w:rPr>
                <w:bCs/>
              </w:rPr>
              <w:t>1</w:t>
            </w:r>
          </w:p>
        </w:tc>
        <w:tc>
          <w:tcPr>
            <w:tcW w:w="797" w:type="dxa"/>
            <w:shd w:val="clear" w:color="auto" w:fill="auto"/>
            <w:vAlign w:val="center"/>
          </w:tcPr>
          <w:p w:rsidR="001B2FCD" w:rsidRPr="0057102D" w:rsidRDefault="001B2FCD" w:rsidP="00972912">
            <w:pPr>
              <w:rPr>
                <w:sz w:val="20"/>
                <w:szCs w:val="20"/>
              </w:rPr>
            </w:pPr>
            <w:r w:rsidRPr="0057102D">
              <w:rPr>
                <w:sz w:val="20"/>
                <w:szCs w:val="20"/>
              </w:rPr>
              <w:t>комад</w:t>
            </w:r>
          </w:p>
        </w:tc>
        <w:tc>
          <w:tcPr>
            <w:tcW w:w="1233" w:type="dxa"/>
            <w:shd w:val="clear" w:color="auto" w:fill="auto"/>
          </w:tcPr>
          <w:p w:rsidR="001B2FCD" w:rsidRPr="008B60E6" w:rsidRDefault="001B2FCD" w:rsidP="00972912">
            <w:pPr>
              <w:rPr>
                <w:bCs/>
                <w:iCs/>
                <w:color w:val="auto"/>
                <w:sz w:val="20"/>
                <w:szCs w:val="20"/>
              </w:rPr>
            </w:pPr>
          </w:p>
        </w:tc>
        <w:tc>
          <w:tcPr>
            <w:tcW w:w="1310" w:type="dxa"/>
            <w:shd w:val="clear" w:color="auto" w:fill="auto"/>
          </w:tcPr>
          <w:p w:rsidR="001B2FCD" w:rsidRPr="008B60E6" w:rsidRDefault="001B2FCD" w:rsidP="00972912">
            <w:pPr>
              <w:rPr>
                <w:bCs/>
                <w:iCs/>
                <w:color w:val="auto"/>
                <w:sz w:val="20"/>
                <w:szCs w:val="20"/>
              </w:rPr>
            </w:pPr>
          </w:p>
        </w:tc>
        <w:tc>
          <w:tcPr>
            <w:tcW w:w="1145" w:type="dxa"/>
            <w:shd w:val="clear" w:color="auto" w:fill="auto"/>
          </w:tcPr>
          <w:p w:rsidR="001B2FCD" w:rsidRPr="008B60E6" w:rsidRDefault="001B2FCD" w:rsidP="00972912">
            <w:pPr>
              <w:rPr>
                <w:bCs/>
                <w:iCs/>
                <w:color w:val="auto"/>
                <w:sz w:val="20"/>
                <w:szCs w:val="20"/>
              </w:rPr>
            </w:pPr>
          </w:p>
        </w:tc>
        <w:tc>
          <w:tcPr>
            <w:tcW w:w="1145" w:type="dxa"/>
            <w:shd w:val="clear" w:color="auto" w:fill="auto"/>
          </w:tcPr>
          <w:p w:rsidR="001B2FCD" w:rsidRPr="008B60E6" w:rsidRDefault="001B2FCD" w:rsidP="00972912">
            <w:pPr>
              <w:rPr>
                <w:bCs/>
                <w:iCs/>
                <w:color w:val="auto"/>
                <w:sz w:val="20"/>
                <w:szCs w:val="20"/>
              </w:rPr>
            </w:pPr>
          </w:p>
        </w:tc>
      </w:tr>
      <w:tr w:rsidR="001B2FCD" w:rsidRPr="008B60E6" w:rsidTr="00972912">
        <w:trPr>
          <w:jc w:val="center"/>
        </w:trPr>
        <w:tc>
          <w:tcPr>
            <w:tcW w:w="561" w:type="dxa"/>
            <w:shd w:val="clear" w:color="auto" w:fill="auto"/>
            <w:vAlign w:val="center"/>
          </w:tcPr>
          <w:p w:rsidR="001B2FCD" w:rsidRPr="006D0AF6" w:rsidRDefault="001B2FCD" w:rsidP="00972912">
            <w:pPr>
              <w:jc w:val="center"/>
              <w:rPr>
                <w:sz w:val="20"/>
                <w:szCs w:val="20"/>
              </w:rPr>
            </w:pPr>
            <w:r>
              <w:rPr>
                <w:sz w:val="20"/>
                <w:szCs w:val="20"/>
              </w:rPr>
              <w:t>3.</w:t>
            </w:r>
          </w:p>
        </w:tc>
        <w:tc>
          <w:tcPr>
            <w:tcW w:w="3624" w:type="dxa"/>
            <w:shd w:val="clear" w:color="auto" w:fill="auto"/>
            <w:vAlign w:val="center"/>
          </w:tcPr>
          <w:p w:rsidR="001B2FCD" w:rsidRDefault="001B2FCD" w:rsidP="00972912">
            <w:pPr>
              <w:spacing w:line="240" w:lineRule="auto"/>
              <w:ind w:right="-61"/>
              <w:rPr>
                <w:lang w:eastAsia="sr-Latn-CS"/>
              </w:rPr>
            </w:pPr>
            <w:r w:rsidRPr="00E11D70">
              <w:t>Услуга сервисера за замену наведених делова одговарајућих за апарат</w:t>
            </w:r>
            <w:r w:rsidRPr="00E11D70">
              <w:rPr>
                <w:rFonts w:eastAsia="Times New Roman"/>
                <w:kern w:val="0"/>
                <w:lang w:eastAsia="sr-Latn-CS"/>
              </w:rPr>
              <w:t xml:space="preserve"> (</w:t>
            </w:r>
            <w:r w:rsidR="00AA78E1">
              <w:rPr>
                <w:rFonts w:eastAsia="Times New Roman"/>
                <w:kern w:val="0"/>
                <w:lang w:val="sr-Cyrl-CS" w:eastAsia="sr-Latn-CS"/>
              </w:rPr>
              <w:t>т</w:t>
            </w:r>
            <w:r w:rsidRPr="00E11D70">
              <w:rPr>
                <w:rFonts w:eastAsia="Times New Roman"/>
                <w:kern w:val="0"/>
                <w:lang w:val="sr-Cyrl-CS" w:eastAsia="sr-Latn-CS"/>
              </w:rPr>
              <w:t>рошкови сервиса по утрошеном радном сату</w:t>
            </w:r>
            <w:r w:rsidRPr="00E11D70">
              <w:rPr>
                <w:rFonts w:eastAsia="Times New Roman"/>
                <w:kern w:val="0"/>
                <w:lang w:eastAsia="sr-Latn-CS"/>
              </w:rPr>
              <w:t>,</w:t>
            </w:r>
            <w:r>
              <w:rPr>
                <w:rFonts w:eastAsia="Times New Roman"/>
                <w:kern w:val="0"/>
                <w:lang w:eastAsia="sr-Latn-CS"/>
              </w:rPr>
              <w:t xml:space="preserve"> </w:t>
            </w:r>
            <w:r w:rsidR="00AA78E1">
              <w:rPr>
                <w:rFonts w:eastAsia="Times New Roman"/>
                <w:kern w:val="0"/>
                <w:lang w:eastAsia="sr-Latn-CS"/>
              </w:rPr>
              <w:t>т</w:t>
            </w:r>
            <w:r w:rsidRPr="00E11D70">
              <w:rPr>
                <w:rFonts w:eastAsia="Times New Roman"/>
                <w:kern w:val="0"/>
                <w:lang w:eastAsia="sr-Latn-CS"/>
              </w:rPr>
              <w:t>рошкови изласка на терен</w:t>
            </w:r>
            <w:r w:rsidRPr="00E11D70">
              <w:t>)</w:t>
            </w:r>
          </w:p>
        </w:tc>
        <w:tc>
          <w:tcPr>
            <w:tcW w:w="1358" w:type="dxa"/>
            <w:gridSpan w:val="2"/>
            <w:shd w:val="clear" w:color="auto" w:fill="auto"/>
            <w:vAlign w:val="center"/>
          </w:tcPr>
          <w:p w:rsidR="001B2FCD" w:rsidRPr="0057102D" w:rsidRDefault="001B2FCD" w:rsidP="00972912">
            <w:pPr>
              <w:rPr>
                <w:sz w:val="20"/>
                <w:szCs w:val="20"/>
              </w:rPr>
            </w:pPr>
            <w:r w:rsidRPr="00E11D70">
              <w:rPr>
                <w:rFonts w:eastAsia="Times New Roman"/>
                <w:kern w:val="0"/>
                <w:lang w:eastAsia="sr-Latn-CS"/>
              </w:rPr>
              <w:t>паушал</w:t>
            </w:r>
          </w:p>
        </w:tc>
        <w:tc>
          <w:tcPr>
            <w:tcW w:w="1233" w:type="dxa"/>
            <w:shd w:val="clear" w:color="auto" w:fill="auto"/>
          </w:tcPr>
          <w:p w:rsidR="001B2FCD" w:rsidRPr="008B60E6" w:rsidRDefault="001B2FCD" w:rsidP="00972912">
            <w:pPr>
              <w:rPr>
                <w:bCs/>
                <w:iCs/>
                <w:color w:val="auto"/>
                <w:sz w:val="20"/>
                <w:szCs w:val="20"/>
              </w:rPr>
            </w:pPr>
          </w:p>
        </w:tc>
        <w:tc>
          <w:tcPr>
            <w:tcW w:w="1310" w:type="dxa"/>
            <w:shd w:val="clear" w:color="auto" w:fill="auto"/>
          </w:tcPr>
          <w:p w:rsidR="001B2FCD" w:rsidRPr="008B60E6" w:rsidRDefault="001B2FCD" w:rsidP="00972912">
            <w:pPr>
              <w:rPr>
                <w:bCs/>
                <w:iCs/>
                <w:color w:val="auto"/>
                <w:sz w:val="20"/>
                <w:szCs w:val="20"/>
              </w:rPr>
            </w:pPr>
          </w:p>
        </w:tc>
        <w:tc>
          <w:tcPr>
            <w:tcW w:w="1145" w:type="dxa"/>
            <w:shd w:val="clear" w:color="auto" w:fill="auto"/>
          </w:tcPr>
          <w:p w:rsidR="001B2FCD" w:rsidRPr="008B60E6" w:rsidRDefault="001B2FCD" w:rsidP="00972912">
            <w:pPr>
              <w:rPr>
                <w:bCs/>
                <w:iCs/>
                <w:color w:val="auto"/>
                <w:sz w:val="20"/>
                <w:szCs w:val="20"/>
              </w:rPr>
            </w:pPr>
          </w:p>
        </w:tc>
        <w:tc>
          <w:tcPr>
            <w:tcW w:w="1145" w:type="dxa"/>
            <w:shd w:val="clear" w:color="auto" w:fill="auto"/>
          </w:tcPr>
          <w:p w:rsidR="001B2FCD" w:rsidRPr="008B60E6" w:rsidRDefault="001B2FCD" w:rsidP="00972912">
            <w:pPr>
              <w:rPr>
                <w:bCs/>
                <w:iCs/>
                <w:color w:val="auto"/>
                <w:sz w:val="20"/>
                <w:szCs w:val="20"/>
              </w:rPr>
            </w:pPr>
          </w:p>
        </w:tc>
      </w:tr>
    </w:tbl>
    <w:p w:rsidR="001B2FCD" w:rsidRPr="006D0AF6" w:rsidRDefault="001B2FCD" w:rsidP="001B2FCD">
      <w:pPr>
        <w:rPr>
          <w:rFonts w:ascii="Arial" w:hAnsi="Arial" w:cs="Arial"/>
          <w:b/>
          <w:bCs/>
          <w:i/>
          <w:iCs/>
          <w:sz w:val="28"/>
          <w:szCs w:val="28"/>
        </w:rPr>
      </w:pPr>
    </w:p>
    <w:p w:rsidR="001B2FCD" w:rsidRPr="00574EE7" w:rsidRDefault="001B2FCD" w:rsidP="001B2FCD">
      <w:pPr>
        <w:jc w:val="both"/>
        <w:rPr>
          <w:b/>
          <w:bCs/>
          <w:iCs/>
          <w:u w:val="single"/>
        </w:rPr>
      </w:pPr>
      <w:r w:rsidRPr="00574EE7">
        <w:rPr>
          <w:b/>
          <w:bCs/>
          <w:iCs/>
          <w:u w:val="single"/>
        </w:rPr>
        <w:t xml:space="preserve">Упутство за попуњавање обрасца структуре цене: </w:t>
      </w:r>
    </w:p>
    <w:p w:rsidR="001B2FCD" w:rsidRPr="007E39AF" w:rsidRDefault="001B2FCD" w:rsidP="001B2FCD">
      <w:pPr>
        <w:ind w:left="360"/>
        <w:jc w:val="both"/>
        <w:rPr>
          <w:bCs/>
          <w:iCs/>
          <w:color w:val="002060"/>
          <w:sz w:val="18"/>
          <w:szCs w:val="18"/>
        </w:rPr>
      </w:pPr>
    </w:p>
    <w:p w:rsidR="001B2FCD" w:rsidRPr="00574EE7" w:rsidRDefault="001B2FCD" w:rsidP="001B2FCD">
      <w:pPr>
        <w:pStyle w:val="ListParagraph"/>
        <w:tabs>
          <w:tab w:val="left" w:pos="90"/>
        </w:tabs>
        <w:ind w:left="0"/>
        <w:jc w:val="both"/>
        <w:rPr>
          <w:bCs/>
          <w:iCs/>
          <w:lang w:val="sr-Cyrl-CS"/>
        </w:rPr>
      </w:pPr>
      <w:r w:rsidRPr="00574EE7">
        <w:rPr>
          <w:bCs/>
          <w:iCs/>
        </w:rPr>
        <w:t>Понуђач треба да попун</w:t>
      </w:r>
      <w:r w:rsidRPr="00574EE7">
        <w:rPr>
          <w:bCs/>
          <w:iCs/>
          <w:lang w:val="sr-Cyrl-CS"/>
        </w:rPr>
        <w:t>и</w:t>
      </w:r>
      <w:r w:rsidRPr="00574EE7">
        <w:rPr>
          <w:bCs/>
          <w:iCs/>
        </w:rPr>
        <w:t xml:space="preserve"> образац структуре цене </w:t>
      </w:r>
      <w:r w:rsidRPr="00574EE7">
        <w:rPr>
          <w:bCs/>
          <w:iCs/>
          <w:lang w:val="sr-Cyrl-CS"/>
        </w:rPr>
        <w:t>на следећи начин</w:t>
      </w:r>
      <w:r w:rsidRPr="00574EE7">
        <w:rPr>
          <w:bCs/>
          <w:iCs/>
        </w:rPr>
        <w:t>:</w:t>
      </w:r>
    </w:p>
    <w:p w:rsidR="001B2FCD" w:rsidRPr="00574EE7" w:rsidRDefault="001B2FCD" w:rsidP="001B2FCD">
      <w:pPr>
        <w:pStyle w:val="ListParagraph"/>
        <w:numPr>
          <w:ilvl w:val="0"/>
          <w:numId w:val="26"/>
        </w:numPr>
        <w:tabs>
          <w:tab w:val="left" w:pos="90"/>
        </w:tabs>
        <w:jc w:val="both"/>
        <w:rPr>
          <w:bCs/>
          <w:iCs/>
          <w:lang w:val="sr-Cyrl-CS"/>
        </w:rPr>
      </w:pPr>
      <w:r w:rsidRPr="00574EE7">
        <w:rPr>
          <w:bCs/>
          <w:iCs/>
          <w:lang w:val="sr-Cyrl-CS"/>
        </w:rPr>
        <w:t xml:space="preserve">у колони </w:t>
      </w:r>
      <w:r>
        <w:rPr>
          <w:bCs/>
          <w:iCs/>
        </w:rPr>
        <w:t>4</w:t>
      </w:r>
      <w:r w:rsidRPr="00574EE7">
        <w:rPr>
          <w:bCs/>
          <w:iCs/>
        </w:rPr>
        <w:t>. уписати колико износи јединична цена без ПД</w:t>
      </w:r>
      <w:r>
        <w:rPr>
          <w:bCs/>
          <w:iCs/>
        </w:rPr>
        <w:t>В</w:t>
      </w:r>
      <w:r w:rsidRPr="00574EE7">
        <w:rPr>
          <w:bCs/>
          <w:iCs/>
        </w:rPr>
        <w:t>-а, за сваки тражени предмет јавне набавке;</w:t>
      </w:r>
    </w:p>
    <w:p w:rsidR="001B2FCD" w:rsidRPr="00574EE7" w:rsidRDefault="001B2FCD" w:rsidP="001B2FCD">
      <w:pPr>
        <w:pStyle w:val="ListParagraph"/>
        <w:numPr>
          <w:ilvl w:val="0"/>
          <w:numId w:val="26"/>
        </w:numPr>
        <w:tabs>
          <w:tab w:val="left" w:pos="90"/>
        </w:tabs>
        <w:jc w:val="both"/>
        <w:rPr>
          <w:bCs/>
          <w:iCs/>
        </w:rPr>
      </w:pPr>
      <w:r w:rsidRPr="00574EE7">
        <w:rPr>
          <w:bCs/>
          <w:iCs/>
          <w:lang w:val="sr-Cyrl-CS"/>
        </w:rPr>
        <w:t xml:space="preserve">у колони </w:t>
      </w:r>
      <w:r>
        <w:rPr>
          <w:bCs/>
          <w:iCs/>
        </w:rPr>
        <w:t>5</w:t>
      </w:r>
      <w:r w:rsidRPr="00574EE7">
        <w:rPr>
          <w:bCs/>
          <w:iCs/>
        </w:rPr>
        <w:t>. уписати колико износи јединична цена са ПД</w:t>
      </w:r>
      <w:r>
        <w:rPr>
          <w:bCs/>
          <w:iCs/>
        </w:rPr>
        <w:t>В</w:t>
      </w:r>
      <w:r w:rsidRPr="00574EE7">
        <w:rPr>
          <w:bCs/>
          <w:iCs/>
        </w:rPr>
        <w:t>-ом, за сваки тражени предмет јавне набавке;</w:t>
      </w:r>
    </w:p>
    <w:p w:rsidR="001B2FCD" w:rsidRPr="00574EE7" w:rsidRDefault="001B2FCD" w:rsidP="001B2FCD">
      <w:pPr>
        <w:pStyle w:val="ListParagraph"/>
        <w:numPr>
          <w:ilvl w:val="0"/>
          <w:numId w:val="26"/>
        </w:numPr>
        <w:tabs>
          <w:tab w:val="left" w:pos="90"/>
        </w:tabs>
        <w:jc w:val="both"/>
        <w:rPr>
          <w:bCs/>
          <w:iCs/>
          <w:color w:val="auto"/>
          <w:lang w:val="sr-Cyrl-CS"/>
        </w:rPr>
      </w:pPr>
      <w:proofErr w:type="gramStart"/>
      <w:r w:rsidRPr="00574EE7">
        <w:rPr>
          <w:bCs/>
          <w:iCs/>
        </w:rPr>
        <w:t>у</w:t>
      </w:r>
      <w:proofErr w:type="gramEnd"/>
      <w:r w:rsidRPr="00574EE7">
        <w:rPr>
          <w:bCs/>
          <w:iCs/>
        </w:rPr>
        <w:t xml:space="preserve"> колони </w:t>
      </w:r>
      <w:r>
        <w:rPr>
          <w:bCs/>
          <w:iCs/>
        </w:rPr>
        <w:t>6</w:t>
      </w:r>
      <w:r w:rsidRPr="00574EE7">
        <w:rPr>
          <w:bCs/>
          <w:iCs/>
        </w:rPr>
        <w:t xml:space="preserve">. </w:t>
      </w:r>
      <w:proofErr w:type="gramStart"/>
      <w:r w:rsidRPr="00574EE7">
        <w:rPr>
          <w:bCs/>
          <w:iCs/>
        </w:rPr>
        <w:t>уписати</w:t>
      </w:r>
      <w:proofErr w:type="gramEnd"/>
      <w:r w:rsidRPr="00574EE7">
        <w:rPr>
          <w:bCs/>
          <w:iCs/>
        </w:rPr>
        <w:t xml:space="preserve"> укупна цена без ПД</w:t>
      </w:r>
      <w:r>
        <w:rPr>
          <w:bCs/>
          <w:iCs/>
        </w:rPr>
        <w:t>В</w:t>
      </w:r>
      <w:r w:rsidRPr="00574EE7">
        <w:rPr>
          <w:bCs/>
          <w:iCs/>
        </w:rPr>
        <w:t>-а за сваки тражени предмет јавне набавке и то тако што ће помножити јединичну цену без ПД</w:t>
      </w:r>
      <w:r>
        <w:rPr>
          <w:bCs/>
          <w:iCs/>
        </w:rPr>
        <w:t>В</w:t>
      </w:r>
      <w:r w:rsidRPr="00574EE7">
        <w:rPr>
          <w:bCs/>
          <w:iCs/>
        </w:rPr>
        <w:t xml:space="preserve">-а (наведену у колони </w:t>
      </w:r>
      <w:r>
        <w:rPr>
          <w:bCs/>
          <w:iCs/>
        </w:rPr>
        <w:t>4</w:t>
      </w:r>
      <w:r w:rsidRPr="00574EE7">
        <w:rPr>
          <w:bCs/>
          <w:iCs/>
        </w:rPr>
        <w:t xml:space="preserve">.) са траженим количинама (које су наведене у </w:t>
      </w:r>
      <w:r w:rsidRPr="00574EE7">
        <w:rPr>
          <w:bCs/>
          <w:iCs/>
          <w:color w:val="auto"/>
        </w:rPr>
        <w:t xml:space="preserve">колони </w:t>
      </w:r>
      <w:r>
        <w:rPr>
          <w:bCs/>
          <w:iCs/>
          <w:color w:val="auto"/>
        </w:rPr>
        <w:t>3</w:t>
      </w:r>
      <w:r w:rsidRPr="00574EE7">
        <w:rPr>
          <w:bCs/>
          <w:iCs/>
          <w:color w:val="auto"/>
        </w:rPr>
        <w:t>.); На крају уписати укупну цену предмета набавке без ПД</w:t>
      </w:r>
      <w:r>
        <w:rPr>
          <w:bCs/>
          <w:iCs/>
          <w:color w:val="auto"/>
        </w:rPr>
        <w:t>В</w:t>
      </w:r>
      <w:r w:rsidRPr="00574EE7">
        <w:rPr>
          <w:bCs/>
          <w:iCs/>
          <w:color w:val="auto"/>
        </w:rPr>
        <w:t>-а.</w:t>
      </w:r>
    </w:p>
    <w:p w:rsidR="001B2FCD" w:rsidRPr="00992AFA" w:rsidRDefault="001B2FCD" w:rsidP="001B2FCD">
      <w:pPr>
        <w:pStyle w:val="ListParagraph"/>
        <w:numPr>
          <w:ilvl w:val="0"/>
          <w:numId w:val="26"/>
        </w:numPr>
        <w:tabs>
          <w:tab w:val="left" w:pos="90"/>
        </w:tabs>
        <w:jc w:val="both"/>
        <w:rPr>
          <w:color w:val="auto"/>
        </w:rPr>
      </w:pPr>
      <w:r w:rsidRPr="00574EE7">
        <w:rPr>
          <w:bCs/>
          <w:iCs/>
          <w:color w:val="auto"/>
          <w:lang w:val="sr-Cyrl-CS"/>
        </w:rPr>
        <w:t xml:space="preserve">у колони </w:t>
      </w:r>
      <w:r w:rsidRPr="00574EE7">
        <w:rPr>
          <w:bCs/>
          <w:iCs/>
          <w:color w:val="auto"/>
        </w:rPr>
        <w:t xml:space="preserve">6. </w:t>
      </w:r>
      <w:proofErr w:type="gramStart"/>
      <w:r w:rsidRPr="00574EE7">
        <w:rPr>
          <w:bCs/>
          <w:iCs/>
          <w:color w:val="auto"/>
        </w:rPr>
        <w:t>уписати</w:t>
      </w:r>
      <w:proofErr w:type="gramEnd"/>
      <w:r w:rsidRPr="00574EE7">
        <w:rPr>
          <w:bCs/>
          <w:iCs/>
          <w:color w:val="auto"/>
        </w:rPr>
        <w:t xml:space="preserve"> колико износи укупна цена са ПД</w:t>
      </w:r>
      <w:r>
        <w:rPr>
          <w:bCs/>
          <w:iCs/>
          <w:color w:val="auto"/>
        </w:rPr>
        <w:t>В</w:t>
      </w:r>
      <w:r w:rsidRPr="00574EE7">
        <w:rPr>
          <w:bCs/>
          <w:iCs/>
          <w:color w:val="auto"/>
        </w:rPr>
        <w:t>-ом за сваки тражени предмет јавне набавке и то тако што ће помножити јединичну цену са ПД</w:t>
      </w:r>
      <w:r>
        <w:rPr>
          <w:bCs/>
          <w:iCs/>
          <w:color w:val="auto"/>
        </w:rPr>
        <w:t>В</w:t>
      </w:r>
      <w:r w:rsidRPr="00574EE7">
        <w:rPr>
          <w:bCs/>
          <w:iCs/>
          <w:color w:val="auto"/>
        </w:rPr>
        <w:t xml:space="preserve">-ом (наведену у колони </w:t>
      </w:r>
      <w:r>
        <w:rPr>
          <w:bCs/>
          <w:iCs/>
          <w:color w:val="auto"/>
        </w:rPr>
        <w:t>5</w:t>
      </w:r>
      <w:r w:rsidRPr="00574EE7">
        <w:rPr>
          <w:bCs/>
          <w:iCs/>
          <w:color w:val="auto"/>
        </w:rPr>
        <w:t xml:space="preserve">.) са траженим количинама (које су наведене у колони </w:t>
      </w:r>
      <w:r>
        <w:rPr>
          <w:bCs/>
          <w:iCs/>
          <w:color w:val="auto"/>
        </w:rPr>
        <w:t>3</w:t>
      </w:r>
      <w:r w:rsidRPr="00574EE7">
        <w:rPr>
          <w:bCs/>
          <w:iCs/>
          <w:color w:val="auto"/>
        </w:rPr>
        <w:t xml:space="preserve">.); На крају уписати укупну цену предмета набавке </w:t>
      </w:r>
      <w:r>
        <w:rPr>
          <w:bCs/>
          <w:iCs/>
          <w:color w:val="auto"/>
        </w:rPr>
        <w:t xml:space="preserve">без и </w:t>
      </w:r>
      <w:r w:rsidRPr="00574EE7">
        <w:rPr>
          <w:bCs/>
          <w:iCs/>
          <w:color w:val="auto"/>
        </w:rPr>
        <w:t>са ПД</w:t>
      </w:r>
      <w:r>
        <w:rPr>
          <w:bCs/>
          <w:iCs/>
          <w:color w:val="auto"/>
        </w:rPr>
        <w:t>В</w:t>
      </w:r>
      <w:r w:rsidRPr="00574EE7">
        <w:rPr>
          <w:bCs/>
          <w:iCs/>
          <w:color w:val="auto"/>
        </w:rPr>
        <w:t>-ом.</w:t>
      </w:r>
    </w:p>
    <w:p w:rsidR="00992AFA" w:rsidRPr="00574EE7" w:rsidRDefault="00992AFA" w:rsidP="001B2FCD">
      <w:pPr>
        <w:pStyle w:val="ListParagraph"/>
        <w:numPr>
          <w:ilvl w:val="0"/>
          <w:numId w:val="26"/>
        </w:numPr>
        <w:tabs>
          <w:tab w:val="left" w:pos="90"/>
        </w:tabs>
        <w:jc w:val="both"/>
        <w:rPr>
          <w:color w:val="auto"/>
        </w:rPr>
      </w:pPr>
    </w:p>
    <w:p w:rsidR="001B2FCD" w:rsidRPr="007E39AF" w:rsidRDefault="001B2FCD" w:rsidP="001B2FCD">
      <w:pPr>
        <w:pStyle w:val="ListParagraph"/>
        <w:tabs>
          <w:tab w:val="left" w:pos="90"/>
        </w:tabs>
        <w:ind w:left="90"/>
        <w:jc w:val="both"/>
        <w:rPr>
          <w:sz w:val="12"/>
          <w:szCs w:val="12"/>
        </w:rPr>
      </w:pPr>
    </w:p>
    <w:tbl>
      <w:tblPr>
        <w:tblW w:w="0" w:type="auto"/>
        <w:jc w:val="center"/>
        <w:tblLayout w:type="fixed"/>
        <w:tblLook w:val="0000"/>
      </w:tblPr>
      <w:tblGrid>
        <w:gridCol w:w="3080"/>
        <w:gridCol w:w="3068"/>
        <w:gridCol w:w="3094"/>
      </w:tblGrid>
      <w:tr w:rsidR="001B2FCD" w:rsidRPr="00574EE7" w:rsidTr="00972912">
        <w:trPr>
          <w:jc w:val="center"/>
        </w:trPr>
        <w:tc>
          <w:tcPr>
            <w:tcW w:w="3080" w:type="dxa"/>
            <w:shd w:val="clear" w:color="auto" w:fill="auto"/>
            <w:vAlign w:val="center"/>
          </w:tcPr>
          <w:p w:rsidR="001B2FCD" w:rsidRPr="00574EE7" w:rsidRDefault="001B2FCD" w:rsidP="00972912">
            <w:pPr>
              <w:pStyle w:val="BodyText2"/>
              <w:spacing w:line="100" w:lineRule="atLeast"/>
              <w:jc w:val="center"/>
            </w:pPr>
            <w:r w:rsidRPr="00574EE7">
              <w:t>Датум:</w:t>
            </w:r>
          </w:p>
        </w:tc>
        <w:tc>
          <w:tcPr>
            <w:tcW w:w="3068" w:type="dxa"/>
            <w:shd w:val="clear" w:color="auto" w:fill="auto"/>
            <w:vAlign w:val="center"/>
          </w:tcPr>
          <w:p w:rsidR="001B2FCD" w:rsidRPr="00574EE7" w:rsidRDefault="001B2FCD" w:rsidP="00972912">
            <w:pPr>
              <w:pStyle w:val="BodyText2"/>
              <w:spacing w:line="100" w:lineRule="atLeast"/>
              <w:jc w:val="center"/>
            </w:pPr>
            <w:r w:rsidRPr="00574EE7">
              <w:t>М.П.</w:t>
            </w:r>
          </w:p>
        </w:tc>
        <w:tc>
          <w:tcPr>
            <w:tcW w:w="3094" w:type="dxa"/>
            <w:shd w:val="clear" w:color="auto" w:fill="auto"/>
            <w:vAlign w:val="center"/>
          </w:tcPr>
          <w:p w:rsidR="001B2FCD" w:rsidRPr="00574EE7" w:rsidRDefault="001B2FCD" w:rsidP="00972912">
            <w:pPr>
              <w:pStyle w:val="BodyText2"/>
              <w:spacing w:line="100" w:lineRule="atLeast"/>
              <w:jc w:val="center"/>
            </w:pPr>
            <w:r w:rsidRPr="00574EE7">
              <w:t>Потпис понуђача</w:t>
            </w:r>
          </w:p>
        </w:tc>
      </w:tr>
      <w:tr w:rsidR="001B2FCD" w:rsidRPr="00574EE7" w:rsidTr="00972912">
        <w:trPr>
          <w:jc w:val="center"/>
        </w:trPr>
        <w:tc>
          <w:tcPr>
            <w:tcW w:w="3080" w:type="dxa"/>
            <w:tcBorders>
              <w:bottom w:val="single" w:sz="4" w:space="0" w:color="000000"/>
            </w:tcBorders>
            <w:shd w:val="clear" w:color="auto" w:fill="auto"/>
          </w:tcPr>
          <w:p w:rsidR="001B2FCD" w:rsidRPr="00574EE7" w:rsidRDefault="001B2FCD" w:rsidP="00972912">
            <w:pPr>
              <w:pStyle w:val="BodyText2"/>
              <w:snapToGrid w:val="0"/>
              <w:spacing w:line="100" w:lineRule="atLeast"/>
              <w:jc w:val="both"/>
            </w:pPr>
          </w:p>
        </w:tc>
        <w:tc>
          <w:tcPr>
            <w:tcW w:w="3068" w:type="dxa"/>
            <w:shd w:val="clear" w:color="auto" w:fill="auto"/>
          </w:tcPr>
          <w:p w:rsidR="001B2FCD" w:rsidRPr="00574EE7" w:rsidRDefault="001B2FCD" w:rsidP="00972912">
            <w:pPr>
              <w:pStyle w:val="BodyText2"/>
              <w:snapToGrid w:val="0"/>
              <w:spacing w:line="100" w:lineRule="atLeast"/>
              <w:jc w:val="both"/>
            </w:pPr>
          </w:p>
        </w:tc>
        <w:tc>
          <w:tcPr>
            <w:tcW w:w="3094" w:type="dxa"/>
            <w:tcBorders>
              <w:bottom w:val="single" w:sz="4" w:space="0" w:color="000000"/>
            </w:tcBorders>
            <w:shd w:val="clear" w:color="auto" w:fill="auto"/>
          </w:tcPr>
          <w:p w:rsidR="001B2FCD" w:rsidRPr="00574EE7" w:rsidRDefault="001B2FCD" w:rsidP="00972912">
            <w:pPr>
              <w:pStyle w:val="BodyText2"/>
              <w:snapToGrid w:val="0"/>
              <w:spacing w:line="100" w:lineRule="atLeast"/>
              <w:jc w:val="both"/>
            </w:pPr>
          </w:p>
        </w:tc>
      </w:tr>
    </w:tbl>
    <w:p w:rsidR="001B2FCD" w:rsidRDefault="001B2FCD" w:rsidP="001B2FCD">
      <w:pPr>
        <w:jc w:val="center"/>
        <w:rPr>
          <w:rFonts w:ascii="Arial" w:hAnsi="Arial" w:cs="Arial"/>
          <w:b/>
          <w:bCs/>
          <w:i/>
          <w:iCs/>
          <w:sz w:val="28"/>
          <w:szCs w:val="28"/>
        </w:rPr>
      </w:pPr>
    </w:p>
    <w:p w:rsidR="001B2FCD" w:rsidRDefault="001B2FCD" w:rsidP="001B2FCD">
      <w:pPr>
        <w:jc w:val="center"/>
        <w:rPr>
          <w:rFonts w:ascii="Arial" w:hAnsi="Arial" w:cs="Arial"/>
          <w:b/>
          <w:bCs/>
          <w:i/>
          <w:iCs/>
          <w:sz w:val="28"/>
          <w:szCs w:val="28"/>
        </w:rPr>
        <w:sectPr w:rsidR="001B2FCD" w:rsidSect="00083071">
          <w:pgSz w:w="11906" w:h="16838"/>
          <w:pgMar w:top="907" w:right="567" w:bottom="907" w:left="567" w:header="720" w:footer="720" w:gutter="0"/>
          <w:cols w:space="720"/>
          <w:docGrid w:linePitch="360" w:charSpace="32768"/>
        </w:sectPr>
      </w:pPr>
    </w:p>
    <w:p w:rsidR="001B2FCD" w:rsidRDefault="001B2FCD" w:rsidP="001B2FCD">
      <w:pPr>
        <w:jc w:val="center"/>
        <w:rPr>
          <w:rFonts w:ascii="Arial" w:hAnsi="Arial" w:cs="Arial"/>
          <w:b/>
          <w:bCs/>
          <w:i/>
          <w:iCs/>
          <w:sz w:val="28"/>
          <w:szCs w:val="28"/>
        </w:rPr>
      </w:pPr>
    </w:p>
    <w:p w:rsidR="001B2FCD" w:rsidRPr="00605E83" w:rsidRDefault="001B2FCD" w:rsidP="001B2FCD">
      <w:pPr>
        <w:shd w:val="clear" w:color="auto" w:fill="C6D9F1"/>
        <w:jc w:val="center"/>
        <w:rPr>
          <w:b/>
          <w:bCs/>
          <w:i/>
          <w:iCs/>
          <w:color w:val="auto"/>
          <w:sz w:val="28"/>
          <w:szCs w:val="28"/>
        </w:rPr>
      </w:pPr>
      <w:r w:rsidRPr="00605E83">
        <w:rPr>
          <w:b/>
          <w:bCs/>
          <w:i/>
          <w:iCs/>
          <w:color w:val="auto"/>
          <w:sz w:val="28"/>
          <w:szCs w:val="28"/>
        </w:rPr>
        <w:t>X ОБРАЗАЦ ТРОШКО</w:t>
      </w:r>
      <w:r>
        <w:rPr>
          <w:b/>
          <w:bCs/>
          <w:i/>
          <w:iCs/>
          <w:color w:val="auto"/>
          <w:sz w:val="28"/>
          <w:szCs w:val="28"/>
        </w:rPr>
        <w:t>В</w:t>
      </w:r>
      <w:r w:rsidRPr="00605E83">
        <w:rPr>
          <w:b/>
          <w:bCs/>
          <w:i/>
          <w:iCs/>
          <w:color w:val="auto"/>
          <w:sz w:val="28"/>
          <w:szCs w:val="28"/>
        </w:rPr>
        <w:t>А ПР</w:t>
      </w:r>
      <w:r>
        <w:rPr>
          <w:b/>
          <w:bCs/>
          <w:i/>
          <w:iCs/>
          <w:color w:val="auto"/>
          <w:sz w:val="28"/>
          <w:szCs w:val="28"/>
        </w:rPr>
        <w:t>И</w:t>
      </w:r>
      <w:r w:rsidRPr="00605E83">
        <w:rPr>
          <w:b/>
          <w:bCs/>
          <w:i/>
          <w:iCs/>
          <w:color w:val="auto"/>
          <w:sz w:val="28"/>
          <w:szCs w:val="28"/>
        </w:rPr>
        <w:t>ПРЕМЕ ПОНУДЕ</w:t>
      </w:r>
    </w:p>
    <w:p w:rsidR="001B2FCD" w:rsidRPr="006F3494" w:rsidRDefault="001B2FCD" w:rsidP="001B2FCD">
      <w:pPr>
        <w:shd w:val="clear" w:color="auto" w:fill="C6D9F1"/>
        <w:jc w:val="center"/>
        <w:rPr>
          <w:b/>
          <w:bCs/>
          <w:i/>
          <w:iCs/>
          <w:sz w:val="28"/>
          <w:szCs w:val="28"/>
        </w:rPr>
      </w:pPr>
    </w:p>
    <w:p w:rsidR="001B2FCD" w:rsidRPr="006F3494" w:rsidRDefault="001B2FCD" w:rsidP="001B2FCD">
      <w:pPr>
        <w:shd w:val="clear" w:color="auto" w:fill="FFFFFF"/>
        <w:jc w:val="center"/>
        <w:rPr>
          <w:b/>
          <w:bCs/>
          <w:i/>
          <w:iCs/>
          <w:sz w:val="28"/>
          <w:szCs w:val="28"/>
        </w:rPr>
      </w:pPr>
    </w:p>
    <w:p w:rsidR="001B2FCD" w:rsidRPr="006F3494" w:rsidRDefault="001B2FCD" w:rsidP="001B2FCD">
      <w:pPr>
        <w:rPr>
          <w:b/>
          <w:bCs/>
          <w:i/>
          <w:iCs/>
          <w:sz w:val="28"/>
          <w:szCs w:val="28"/>
        </w:rPr>
      </w:pPr>
    </w:p>
    <w:p w:rsidR="001B2FCD" w:rsidRPr="006F3494" w:rsidRDefault="001B2FCD" w:rsidP="001B2FCD">
      <w:pPr>
        <w:spacing w:after="120"/>
        <w:jc w:val="both"/>
        <w:rPr>
          <w:b/>
          <w:i/>
        </w:rPr>
      </w:pPr>
      <w:proofErr w:type="gramStart"/>
      <w:r w:rsidRPr="006F3494">
        <w:t>У складу са чланом 88.</w:t>
      </w:r>
      <w:proofErr w:type="gramEnd"/>
      <w:r w:rsidRPr="006F3494">
        <w:t xml:space="preserve"> </w:t>
      </w:r>
      <w:r w:rsidRPr="006F3494">
        <w:rPr>
          <w:lang w:val="sr-Cyrl-CS"/>
        </w:rPr>
        <w:t>став 1.</w:t>
      </w:r>
      <w:r w:rsidRPr="006F3494">
        <w:t xml:space="preserve"> Закона, понуђач__________________________ </w:t>
      </w:r>
      <w:r w:rsidRPr="006F3494">
        <w:rPr>
          <w:i/>
          <w:iCs/>
        </w:rPr>
        <w:t xml:space="preserve">[навести </w:t>
      </w:r>
      <w:r w:rsidRPr="006F3494">
        <w:rPr>
          <w:i/>
          <w:iCs/>
          <w:lang w:val="sr-Cyrl-CS"/>
        </w:rPr>
        <w:t>назив понуђача</w:t>
      </w:r>
      <w:r w:rsidRPr="006F3494">
        <w:rPr>
          <w:i/>
          <w:iCs/>
        </w:rPr>
        <w:t xml:space="preserve">], </w:t>
      </w:r>
      <w:r w:rsidRPr="006F3494">
        <w:t>достав</w:t>
      </w:r>
      <w:r w:rsidRPr="006F3494">
        <w:rPr>
          <w:lang w:val="sr-Cyrl-CS"/>
        </w:rPr>
        <w:t xml:space="preserve">ља </w:t>
      </w:r>
      <w:r w:rsidRPr="006F3494">
        <w:t xml:space="preserve">укупан износ и структуру трошкова припремања понуде, </w:t>
      </w:r>
      <w:r w:rsidRPr="006F3494">
        <w:rPr>
          <w:lang w:val="sr-Cyrl-CS"/>
        </w:rPr>
        <w:t xml:space="preserve">како следи у </w:t>
      </w:r>
      <w:r w:rsidRPr="006F3494">
        <w:t>табели:</w:t>
      </w:r>
    </w:p>
    <w:tbl>
      <w:tblPr>
        <w:tblW w:w="0" w:type="auto"/>
        <w:tblInd w:w="158" w:type="dxa"/>
        <w:tblLayout w:type="fixed"/>
        <w:tblLook w:val="0000"/>
      </w:tblPr>
      <w:tblGrid>
        <w:gridCol w:w="5565"/>
        <w:gridCol w:w="3290"/>
      </w:tblGrid>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jc w:val="center"/>
              <w:rPr>
                <w:b/>
                <w:i/>
              </w:rPr>
            </w:pPr>
            <w:r>
              <w:rPr>
                <w:b/>
                <w:i/>
              </w:rPr>
              <w:t>В</w:t>
            </w:r>
            <w:r w:rsidRPr="006F3494">
              <w:rPr>
                <w:b/>
                <w:i/>
              </w:rPr>
              <w:t>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jc w:val="center"/>
            </w:pPr>
            <w:r>
              <w:rPr>
                <w:b/>
                <w:i/>
              </w:rPr>
              <w:t>И</w:t>
            </w:r>
            <w:r w:rsidRPr="006F3494">
              <w:rPr>
                <w:b/>
                <w:i/>
              </w:rPr>
              <w:t>ЗНОС ТРОШКА У РСД</w:t>
            </w: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right"/>
            </w:pP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jc w:val="right"/>
            </w:pP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pP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pP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pP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pPr>
          </w:p>
        </w:tc>
      </w:tr>
      <w:tr w:rsidR="001B2FCD" w:rsidRPr="006F3494" w:rsidTr="00972912">
        <w:tc>
          <w:tcPr>
            <w:tcW w:w="5565" w:type="dxa"/>
            <w:tcBorders>
              <w:top w:val="single" w:sz="4" w:space="0" w:color="000000"/>
              <w:left w:val="single" w:sz="4" w:space="0" w:color="000000"/>
              <w:bottom w:val="single" w:sz="4" w:space="0" w:color="000000"/>
            </w:tcBorders>
            <w:shd w:val="clear" w:color="auto" w:fill="auto"/>
          </w:tcPr>
          <w:p w:rsidR="001B2FCD" w:rsidRPr="006F3494" w:rsidRDefault="001B2FCD" w:rsidP="00972912">
            <w:pPr>
              <w:snapToGrid w:val="0"/>
              <w:jc w:val="both"/>
              <w:rPr>
                <w:i/>
              </w:rPr>
            </w:pPr>
          </w:p>
          <w:p w:rsidR="001B2FCD" w:rsidRPr="006F3494" w:rsidRDefault="001B2FCD" w:rsidP="00972912">
            <w:pPr>
              <w:jc w:val="both"/>
              <w:rPr>
                <w:lang w:val="ru-RU"/>
              </w:rPr>
            </w:pPr>
            <w:r w:rsidRPr="006F3494">
              <w:rPr>
                <w:b/>
                <w:i/>
              </w:rPr>
              <w:t xml:space="preserve">УКУПАН </w:t>
            </w:r>
            <w:r>
              <w:rPr>
                <w:b/>
                <w:i/>
              </w:rPr>
              <w:t>И</w:t>
            </w:r>
            <w:r w:rsidRPr="006F3494">
              <w:rPr>
                <w:b/>
                <w:i/>
              </w:rPr>
              <w:t>ЗНОС ТРОШКО</w:t>
            </w:r>
            <w:r>
              <w:rPr>
                <w:b/>
                <w:i/>
              </w:rPr>
              <w:t>В</w:t>
            </w:r>
            <w:r w:rsidRPr="006F3494">
              <w:rPr>
                <w:b/>
                <w:i/>
              </w:rPr>
              <w:t>А ПР</w:t>
            </w:r>
            <w:r>
              <w:rPr>
                <w:b/>
                <w:i/>
              </w:rPr>
              <w:t>И</w:t>
            </w:r>
            <w:r w:rsidRPr="006F3494">
              <w:rPr>
                <w:b/>
                <w:i/>
              </w:rPr>
              <w:t>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1B2FCD" w:rsidRPr="006F3494" w:rsidRDefault="001B2FCD" w:rsidP="00972912">
            <w:pPr>
              <w:snapToGrid w:val="0"/>
              <w:rPr>
                <w:lang w:val="ru-RU"/>
              </w:rPr>
            </w:pPr>
          </w:p>
        </w:tc>
      </w:tr>
    </w:tbl>
    <w:p w:rsidR="001B2FCD" w:rsidRPr="006F3494" w:rsidRDefault="001B2FCD" w:rsidP="001B2FCD">
      <w:pPr>
        <w:jc w:val="both"/>
      </w:pPr>
    </w:p>
    <w:p w:rsidR="001B2FCD" w:rsidRPr="006F3494" w:rsidRDefault="001B2FCD" w:rsidP="001B2FCD">
      <w:pPr>
        <w:jc w:val="both"/>
      </w:pPr>
      <w:proofErr w:type="gramStart"/>
      <w:r w:rsidRPr="006F3494">
        <w:t>Трошкове припреме и подношења понуде сноси искључиво понуђач и не може тражити од наручиоца накнаду трошкова.</w:t>
      </w:r>
      <w:proofErr w:type="gramEnd"/>
    </w:p>
    <w:p w:rsidR="001B2FCD" w:rsidRPr="006F3494" w:rsidRDefault="001B2FCD" w:rsidP="001B2FCD">
      <w:pPr>
        <w:jc w:val="both"/>
        <w:rPr>
          <w:lang w:val="sr-Cyrl-CS"/>
        </w:rPr>
      </w:pPr>
      <w:r w:rsidRPr="006F3494">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B2FCD" w:rsidRPr="006F3494" w:rsidRDefault="001B2FCD" w:rsidP="001B2FCD">
      <w:pPr>
        <w:spacing w:after="120"/>
        <w:ind w:firstLine="426"/>
        <w:jc w:val="both"/>
        <w:rPr>
          <w:b/>
          <w:bCs/>
          <w:i/>
        </w:rPr>
      </w:pPr>
    </w:p>
    <w:p w:rsidR="001B2FCD" w:rsidRPr="006F3494" w:rsidRDefault="001B2FCD" w:rsidP="001B2FCD">
      <w:pPr>
        <w:spacing w:after="120"/>
        <w:jc w:val="both"/>
        <w:rPr>
          <w:bCs/>
        </w:rPr>
      </w:pPr>
      <w:r w:rsidRPr="006F3494">
        <w:rPr>
          <w:b/>
          <w:bCs/>
          <w:i/>
        </w:rPr>
        <w:t>Напомена</w:t>
      </w:r>
      <w:r w:rsidRPr="006F3494">
        <w:rPr>
          <w:b/>
          <w:bCs/>
          <w:i/>
          <w:color w:val="auto"/>
        </w:rPr>
        <w:t xml:space="preserve">: </w:t>
      </w:r>
      <w:r w:rsidRPr="006F3494">
        <w:rPr>
          <w:bCs/>
          <w:i/>
          <w:color w:val="auto"/>
        </w:rPr>
        <w:t>достављање овог обрасца није обавезно</w:t>
      </w:r>
    </w:p>
    <w:p w:rsidR="001B2FCD" w:rsidRPr="006F3494" w:rsidRDefault="001B2FCD" w:rsidP="001B2FCD">
      <w:pPr>
        <w:spacing w:after="120"/>
        <w:ind w:firstLine="425"/>
        <w:jc w:val="both"/>
        <w:rPr>
          <w:bCs/>
        </w:rPr>
      </w:pPr>
    </w:p>
    <w:tbl>
      <w:tblPr>
        <w:tblW w:w="0" w:type="auto"/>
        <w:tblLayout w:type="fixed"/>
        <w:tblLook w:val="0000"/>
      </w:tblPr>
      <w:tblGrid>
        <w:gridCol w:w="3080"/>
        <w:gridCol w:w="3068"/>
        <w:gridCol w:w="3094"/>
      </w:tblGrid>
      <w:tr w:rsidR="001B2FCD" w:rsidRPr="006F3494" w:rsidTr="00972912">
        <w:tc>
          <w:tcPr>
            <w:tcW w:w="3080" w:type="dxa"/>
            <w:shd w:val="clear" w:color="auto" w:fill="auto"/>
            <w:vAlign w:val="center"/>
          </w:tcPr>
          <w:p w:rsidR="001B2FCD" w:rsidRPr="006F3494" w:rsidRDefault="001B2FCD" w:rsidP="00972912">
            <w:pPr>
              <w:pStyle w:val="BodyText2"/>
              <w:spacing w:line="100" w:lineRule="atLeast"/>
              <w:jc w:val="center"/>
            </w:pPr>
            <w:r w:rsidRPr="006F3494">
              <w:t>Датум:</w:t>
            </w:r>
          </w:p>
        </w:tc>
        <w:tc>
          <w:tcPr>
            <w:tcW w:w="3068" w:type="dxa"/>
            <w:shd w:val="clear" w:color="auto" w:fill="auto"/>
            <w:vAlign w:val="center"/>
          </w:tcPr>
          <w:p w:rsidR="001B2FCD" w:rsidRPr="006F3494" w:rsidRDefault="001B2FCD" w:rsidP="00972912">
            <w:pPr>
              <w:pStyle w:val="BodyText2"/>
              <w:spacing w:line="100" w:lineRule="atLeast"/>
              <w:jc w:val="center"/>
            </w:pPr>
            <w:r w:rsidRPr="006F3494">
              <w:t>М.П.</w:t>
            </w:r>
          </w:p>
        </w:tc>
        <w:tc>
          <w:tcPr>
            <w:tcW w:w="3094" w:type="dxa"/>
            <w:shd w:val="clear" w:color="auto" w:fill="auto"/>
            <w:vAlign w:val="center"/>
          </w:tcPr>
          <w:p w:rsidR="001B2FCD" w:rsidRPr="006F3494" w:rsidRDefault="001B2FCD" w:rsidP="00972912">
            <w:pPr>
              <w:pStyle w:val="BodyText2"/>
              <w:spacing w:line="100" w:lineRule="atLeast"/>
              <w:jc w:val="center"/>
            </w:pPr>
            <w:r w:rsidRPr="006F3494">
              <w:t>Потпис понуђача</w:t>
            </w:r>
          </w:p>
        </w:tc>
      </w:tr>
      <w:tr w:rsidR="001B2FCD" w:rsidRPr="006F3494" w:rsidTr="00972912">
        <w:tc>
          <w:tcPr>
            <w:tcW w:w="3080" w:type="dxa"/>
            <w:tcBorders>
              <w:bottom w:val="single" w:sz="4" w:space="0" w:color="000000"/>
            </w:tcBorders>
            <w:shd w:val="clear" w:color="auto" w:fill="auto"/>
          </w:tcPr>
          <w:p w:rsidR="001B2FCD" w:rsidRPr="006F3494" w:rsidRDefault="001B2FCD" w:rsidP="00972912">
            <w:pPr>
              <w:pStyle w:val="BodyText2"/>
              <w:snapToGrid w:val="0"/>
              <w:spacing w:line="100" w:lineRule="atLeast"/>
              <w:jc w:val="both"/>
            </w:pPr>
          </w:p>
        </w:tc>
        <w:tc>
          <w:tcPr>
            <w:tcW w:w="3068" w:type="dxa"/>
            <w:shd w:val="clear" w:color="auto" w:fill="auto"/>
          </w:tcPr>
          <w:p w:rsidR="001B2FCD" w:rsidRPr="006F3494" w:rsidRDefault="001B2FCD" w:rsidP="00972912">
            <w:pPr>
              <w:pStyle w:val="BodyText2"/>
              <w:snapToGrid w:val="0"/>
              <w:spacing w:line="100" w:lineRule="atLeast"/>
              <w:jc w:val="both"/>
            </w:pPr>
          </w:p>
        </w:tc>
        <w:tc>
          <w:tcPr>
            <w:tcW w:w="3094" w:type="dxa"/>
            <w:tcBorders>
              <w:bottom w:val="single" w:sz="4" w:space="0" w:color="000000"/>
            </w:tcBorders>
            <w:shd w:val="clear" w:color="auto" w:fill="auto"/>
          </w:tcPr>
          <w:p w:rsidR="001B2FCD" w:rsidRPr="006F3494" w:rsidRDefault="001B2FCD" w:rsidP="00972912">
            <w:pPr>
              <w:pStyle w:val="BodyText2"/>
              <w:snapToGrid w:val="0"/>
              <w:spacing w:line="100" w:lineRule="atLeast"/>
              <w:jc w:val="both"/>
            </w:pPr>
          </w:p>
        </w:tc>
      </w:tr>
    </w:tbl>
    <w:p w:rsidR="001B2FCD" w:rsidRDefault="001B2FCD" w:rsidP="001B2FCD"/>
    <w:p w:rsidR="001B2FCD" w:rsidRPr="006F3494" w:rsidRDefault="001B2FCD" w:rsidP="001B2FCD">
      <w:pPr>
        <w:rPr>
          <w:b/>
          <w:bCs/>
          <w:i/>
          <w:iCs/>
          <w:sz w:val="28"/>
          <w:szCs w:val="28"/>
        </w:rPr>
      </w:pPr>
      <w:r>
        <w:br w:type="page"/>
      </w:r>
    </w:p>
    <w:p w:rsidR="001B2FCD" w:rsidRPr="00C45112" w:rsidRDefault="001B2FCD" w:rsidP="001B2FCD">
      <w:pPr>
        <w:shd w:val="clear" w:color="auto" w:fill="C6D9F1"/>
        <w:jc w:val="center"/>
        <w:rPr>
          <w:bCs/>
        </w:rPr>
      </w:pPr>
      <w:proofErr w:type="gramStart"/>
      <w:r w:rsidRPr="006F3494">
        <w:rPr>
          <w:b/>
          <w:bCs/>
          <w:i/>
          <w:iCs/>
          <w:sz w:val="28"/>
          <w:szCs w:val="28"/>
        </w:rPr>
        <w:lastRenderedPageBreak/>
        <w:t>X</w:t>
      </w:r>
      <w:r>
        <w:rPr>
          <w:b/>
          <w:bCs/>
          <w:i/>
          <w:iCs/>
          <w:sz w:val="28"/>
          <w:szCs w:val="28"/>
        </w:rPr>
        <w:t>I</w:t>
      </w:r>
      <w:r w:rsidRPr="006F3494">
        <w:rPr>
          <w:b/>
          <w:bCs/>
          <w:i/>
          <w:iCs/>
          <w:sz w:val="28"/>
          <w:szCs w:val="28"/>
        </w:rPr>
        <w:t xml:space="preserve">  ОБРАЗАЦ</w:t>
      </w:r>
      <w:proofErr w:type="gramEnd"/>
      <w:r w:rsidRPr="006F3494">
        <w:rPr>
          <w:b/>
          <w:bCs/>
          <w:i/>
          <w:iCs/>
          <w:sz w:val="28"/>
          <w:szCs w:val="28"/>
        </w:rPr>
        <w:t xml:space="preserve"> </w:t>
      </w:r>
      <w:r>
        <w:rPr>
          <w:b/>
          <w:bCs/>
          <w:i/>
          <w:iCs/>
          <w:sz w:val="28"/>
          <w:szCs w:val="28"/>
        </w:rPr>
        <w:t>И</w:t>
      </w:r>
      <w:r w:rsidRPr="006F3494">
        <w:rPr>
          <w:b/>
          <w:bCs/>
          <w:i/>
          <w:iCs/>
          <w:sz w:val="28"/>
          <w:szCs w:val="28"/>
        </w:rPr>
        <w:t>ЗЈА</w:t>
      </w:r>
      <w:r>
        <w:rPr>
          <w:b/>
          <w:bCs/>
          <w:i/>
          <w:iCs/>
          <w:sz w:val="28"/>
          <w:szCs w:val="28"/>
        </w:rPr>
        <w:t>В</w:t>
      </w:r>
      <w:r w:rsidRPr="006F3494">
        <w:rPr>
          <w:b/>
          <w:bCs/>
          <w:i/>
          <w:iCs/>
          <w:sz w:val="28"/>
          <w:szCs w:val="28"/>
        </w:rPr>
        <w:t>Е О НЕЗА</w:t>
      </w:r>
      <w:r>
        <w:rPr>
          <w:b/>
          <w:bCs/>
          <w:i/>
          <w:iCs/>
          <w:sz w:val="28"/>
          <w:szCs w:val="28"/>
        </w:rPr>
        <w:t>ВИ</w:t>
      </w:r>
      <w:r w:rsidRPr="006F3494">
        <w:rPr>
          <w:b/>
          <w:bCs/>
          <w:i/>
          <w:iCs/>
          <w:sz w:val="28"/>
          <w:szCs w:val="28"/>
        </w:rPr>
        <w:t>СНОЈ ПОНУД</w:t>
      </w:r>
      <w:r>
        <w:rPr>
          <w:b/>
          <w:bCs/>
          <w:i/>
          <w:iCs/>
          <w:sz w:val="28"/>
          <w:szCs w:val="28"/>
        </w:rPr>
        <w:t>И</w:t>
      </w:r>
    </w:p>
    <w:p w:rsidR="001B2FCD" w:rsidRPr="006F3494" w:rsidRDefault="001B2FCD" w:rsidP="001B2FCD">
      <w:pPr>
        <w:pStyle w:val="BodyText3"/>
        <w:shd w:val="clear" w:color="auto" w:fill="C6D9F1"/>
        <w:spacing w:after="0"/>
        <w:jc w:val="center"/>
        <w:rPr>
          <w:bCs/>
          <w:sz w:val="24"/>
          <w:szCs w:val="24"/>
        </w:rPr>
      </w:pPr>
    </w:p>
    <w:p w:rsidR="001B2FCD" w:rsidRPr="006F3494" w:rsidRDefault="001B2FCD" w:rsidP="001B2FCD">
      <w:pPr>
        <w:pStyle w:val="BodyText3"/>
        <w:spacing w:after="0"/>
        <w:jc w:val="center"/>
        <w:rPr>
          <w:bCs/>
          <w:sz w:val="24"/>
          <w:szCs w:val="24"/>
        </w:rPr>
      </w:pPr>
    </w:p>
    <w:p w:rsidR="001B2FCD" w:rsidRPr="006F3494" w:rsidRDefault="001B2FCD" w:rsidP="001B2FCD">
      <w:pPr>
        <w:pStyle w:val="BodyText3"/>
        <w:spacing w:after="0"/>
        <w:jc w:val="center"/>
        <w:rPr>
          <w:bCs/>
          <w:sz w:val="24"/>
          <w:szCs w:val="24"/>
        </w:rPr>
      </w:pPr>
    </w:p>
    <w:p w:rsidR="001B2FCD" w:rsidRPr="006F3494" w:rsidRDefault="001B2FCD" w:rsidP="001B2FCD">
      <w:pPr>
        <w:pStyle w:val="BodyText3"/>
        <w:spacing w:after="0"/>
        <w:jc w:val="both"/>
        <w:rPr>
          <w:sz w:val="24"/>
          <w:szCs w:val="24"/>
        </w:rPr>
      </w:pPr>
      <w:proofErr w:type="gramStart"/>
      <w:r w:rsidRPr="006F3494">
        <w:rPr>
          <w:sz w:val="24"/>
          <w:szCs w:val="24"/>
        </w:rPr>
        <w:t>У складу са чланом 26.</w:t>
      </w:r>
      <w:proofErr w:type="gramEnd"/>
      <w:r w:rsidRPr="006F3494">
        <w:rPr>
          <w:sz w:val="24"/>
          <w:szCs w:val="24"/>
        </w:rPr>
        <w:t xml:space="preserve"> Закона, ________________________________________, </w:t>
      </w:r>
    </w:p>
    <w:p w:rsidR="001B2FCD" w:rsidRPr="006F3494" w:rsidRDefault="001B2FCD" w:rsidP="001B2FCD">
      <w:pPr>
        <w:pStyle w:val="BodyText3"/>
        <w:spacing w:after="0"/>
        <w:jc w:val="both"/>
        <w:rPr>
          <w:sz w:val="24"/>
          <w:szCs w:val="24"/>
        </w:rPr>
      </w:pPr>
      <w:r w:rsidRPr="006F3494">
        <w:rPr>
          <w:sz w:val="24"/>
          <w:szCs w:val="24"/>
        </w:rPr>
        <w:t xml:space="preserve">                                                                           </w:t>
      </w:r>
      <w:r w:rsidRPr="006F3494">
        <w:rPr>
          <w:sz w:val="20"/>
          <w:szCs w:val="20"/>
        </w:rPr>
        <w:t xml:space="preserve"> (Назив понуђача)</w:t>
      </w:r>
    </w:p>
    <w:p w:rsidR="001B2FCD" w:rsidRPr="00992AFA" w:rsidRDefault="001B2FCD" w:rsidP="00992AFA">
      <w:pPr>
        <w:pStyle w:val="BodyText3"/>
        <w:spacing w:after="0"/>
        <w:jc w:val="both"/>
        <w:rPr>
          <w:w w:val="200"/>
          <w:sz w:val="24"/>
          <w:szCs w:val="24"/>
          <w:lang/>
        </w:rPr>
      </w:pPr>
      <w:proofErr w:type="gramStart"/>
      <w:r w:rsidRPr="006F3494">
        <w:rPr>
          <w:sz w:val="24"/>
          <w:szCs w:val="24"/>
        </w:rPr>
        <w:t>даје</w:t>
      </w:r>
      <w:proofErr w:type="gramEnd"/>
      <w:r w:rsidRPr="006F3494">
        <w:rPr>
          <w:sz w:val="24"/>
          <w:szCs w:val="24"/>
        </w:rPr>
        <w:t xml:space="preserve">: </w:t>
      </w:r>
    </w:p>
    <w:p w:rsidR="001B2FCD" w:rsidRPr="006F3494" w:rsidRDefault="001B2FCD" w:rsidP="001B2FCD">
      <w:pPr>
        <w:pStyle w:val="BodyText3"/>
        <w:spacing w:before="360" w:after="360"/>
        <w:ind w:firstLine="227"/>
        <w:jc w:val="center"/>
        <w:rPr>
          <w:b/>
          <w:bCs/>
          <w:sz w:val="24"/>
          <w:szCs w:val="24"/>
          <w:lang w:val="sr-Cyrl-CS"/>
        </w:rPr>
      </w:pPr>
      <w:r>
        <w:rPr>
          <w:b/>
          <w:bCs/>
          <w:sz w:val="24"/>
          <w:szCs w:val="24"/>
          <w:lang w:val="sr-Cyrl-CS"/>
        </w:rPr>
        <w:t>И</w:t>
      </w:r>
      <w:r w:rsidRPr="006F3494">
        <w:rPr>
          <w:b/>
          <w:bCs/>
          <w:sz w:val="24"/>
          <w:szCs w:val="24"/>
          <w:lang w:val="sr-Cyrl-CS"/>
        </w:rPr>
        <w:t>ЗЈА</w:t>
      </w:r>
      <w:r>
        <w:rPr>
          <w:b/>
          <w:bCs/>
          <w:sz w:val="24"/>
          <w:szCs w:val="24"/>
          <w:lang w:val="sr-Cyrl-CS"/>
        </w:rPr>
        <w:t>В</w:t>
      </w:r>
      <w:r w:rsidRPr="006F3494">
        <w:rPr>
          <w:b/>
          <w:bCs/>
          <w:sz w:val="24"/>
          <w:szCs w:val="24"/>
          <w:lang w:val="sr-Cyrl-CS"/>
        </w:rPr>
        <w:t xml:space="preserve">У </w:t>
      </w:r>
    </w:p>
    <w:p w:rsidR="001B2FCD" w:rsidRPr="00C45112" w:rsidRDefault="001B2FCD" w:rsidP="001B2FCD">
      <w:pPr>
        <w:pStyle w:val="BodyText3"/>
        <w:spacing w:before="360" w:after="360"/>
        <w:ind w:firstLine="227"/>
        <w:jc w:val="center"/>
        <w:rPr>
          <w:bCs/>
          <w:sz w:val="24"/>
          <w:szCs w:val="24"/>
        </w:rPr>
      </w:pPr>
      <w:r w:rsidRPr="006F3494">
        <w:rPr>
          <w:b/>
          <w:bCs/>
          <w:sz w:val="24"/>
          <w:szCs w:val="24"/>
          <w:lang w:val="sr-Cyrl-CS"/>
        </w:rPr>
        <w:t>О НЕЗА</w:t>
      </w:r>
      <w:r>
        <w:rPr>
          <w:b/>
          <w:bCs/>
          <w:sz w:val="24"/>
          <w:szCs w:val="24"/>
          <w:lang w:val="sr-Cyrl-CS"/>
        </w:rPr>
        <w:t>ВИ</w:t>
      </w:r>
      <w:r w:rsidRPr="006F3494">
        <w:rPr>
          <w:b/>
          <w:bCs/>
          <w:sz w:val="24"/>
          <w:szCs w:val="24"/>
          <w:lang w:val="sr-Cyrl-CS"/>
        </w:rPr>
        <w:t>СНОЈ</w:t>
      </w:r>
      <w:r w:rsidRPr="006F3494">
        <w:rPr>
          <w:b/>
          <w:bCs/>
          <w:sz w:val="24"/>
          <w:szCs w:val="24"/>
        </w:rPr>
        <w:t xml:space="preserve"> ПОНУД</w:t>
      </w:r>
      <w:r>
        <w:rPr>
          <w:b/>
          <w:bCs/>
          <w:sz w:val="24"/>
          <w:szCs w:val="24"/>
        </w:rPr>
        <w:t>И</w:t>
      </w:r>
    </w:p>
    <w:p w:rsidR="001B2FCD" w:rsidRPr="00992AFA" w:rsidRDefault="001B2FCD" w:rsidP="001B2FCD">
      <w:pPr>
        <w:pStyle w:val="BodyText3"/>
        <w:spacing w:after="0"/>
        <w:jc w:val="both"/>
        <w:rPr>
          <w:bCs/>
          <w:sz w:val="24"/>
          <w:szCs w:val="24"/>
          <w:lang/>
        </w:rPr>
      </w:pPr>
    </w:p>
    <w:p w:rsidR="001B2FCD" w:rsidRPr="006F3494" w:rsidRDefault="001B2FCD" w:rsidP="001B2FCD">
      <w:pPr>
        <w:jc w:val="both"/>
      </w:pPr>
      <w:r w:rsidRPr="006F3494">
        <w:tab/>
      </w:r>
      <w:r w:rsidRPr="006F3494">
        <w:tab/>
      </w:r>
      <w:r w:rsidRPr="006F3494">
        <w:tab/>
      </w:r>
      <w:r w:rsidRPr="006F3494">
        <w:rPr>
          <w:bCs/>
        </w:rPr>
        <w:t xml:space="preserve"> </w:t>
      </w:r>
    </w:p>
    <w:p w:rsidR="001B2FCD" w:rsidRPr="006F3494" w:rsidRDefault="001B2FCD" w:rsidP="001B2FCD">
      <w:pPr>
        <w:jc w:val="both"/>
        <w:rPr>
          <w:bCs/>
        </w:rPr>
      </w:pPr>
      <w:r w:rsidRPr="006F3494">
        <w:t>Под пуном материјалном и кривичном одговорношћу п</w:t>
      </w:r>
      <w:r w:rsidRPr="006F3494">
        <w:rPr>
          <w:bCs/>
        </w:rPr>
        <w:t xml:space="preserve">отврђујем да сам понуду у </w:t>
      </w:r>
      <w:r w:rsidRPr="006F3494">
        <w:rPr>
          <w:bCs/>
          <w:lang w:val="sr-Cyrl-CS"/>
        </w:rPr>
        <w:t>поступку</w:t>
      </w:r>
      <w:r w:rsidRPr="006F3494">
        <w:rPr>
          <w:bCs/>
        </w:rPr>
        <w:t xml:space="preserve"> јавне набавке</w:t>
      </w:r>
      <w:r w:rsidRPr="00A47483">
        <w:rPr>
          <w:sz w:val="22"/>
          <w:szCs w:val="22"/>
        </w:rPr>
        <w:t xml:space="preserve"> </w:t>
      </w:r>
      <w:r>
        <w:rPr>
          <w:sz w:val="22"/>
          <w:szCs w:val="22"/>
        </w:rPr>
        <w:t xml:space="preserve">услуга </w:t>
      </w:r>
      <w:r>
        <w:rPr>
          <w:b/>
        </w:rPr>
        <w:t>С</w:t>
      </w:r>
      <w:r w:rsidRPr="009242A8">
        <w:rPr>
          <w:b/>
        </w:rPr>
        <w:t>ервисирања</w:t>
      </w:r>
      <w:r>
        <w:rPr>
          <w:b/>
        </w:rPr>
        <w:t xml:space="preserve">, поправке и одржавања </w:t>
      </w:r>
      <w:proofErr w:type="gramStart"/>
      <w:r>
        <w:rPr>
          <w:b/>
        </w:rPr>
        <w:t>медицинске  и</w:t>
      </w:r>
      <w:proofErr w:type="gramEnd"/>
      <w:r>
        <w:rPr>
          <w:b/>
        </w:rPr>
        <w:t xml:space="preserve"> лабораторијске опреме </w:t>
      </w:r>
      <w:r w:rsidRPr="009242A8">
        <w:rPr>
          <w:b/>
        </w:rPr>
        <w:t>са заменом резервних делова</w:t>
      </w:r>
      <w:r>
        <w:rPr>
          <w:b/>
        </w:rPr>
        <w:t xml:space="preserve"> </w:t>
      </w:r>
      <w:r w:rsidRPr="00F1600B">
        <w:rPr>
          <w:lang w:val="sr-Cyrl-CS"/>
        </w:rPr>
        <w:t xml:space="preserve">редни број </w:t>
      </w:r>
      <w:r w:rsidRPr="00B83652">
        <w:rPr>
          <w:lang w:val="sr-Cyrl-CS"/>
        </w:rPr>
        <w:t>ЈН</w:t>
      </w:r>
      <w:r w:rsidRPr="00B83652">
        <w:t>М</w:t>
      </w:r>
      <w:r>
        <w:t>В</w:t>
      </w:r>
      <w:r w:rsidRPr="00B83652">
        <w:t xml:space="preserve"> </w:t>
      </w:r>
      <w:r w:rsidRPr="00B83652">
        <w:rPr>
          <w:lang w:val="sr-Cyrl-CS"/>
        </w:rPr>
        <w:t xml:space="preserve"> </w:t>
      </w:r>
      <w:r>
        <w:rPr>
          <w:lang w:val="sr-Cyrl-CS"/>
        </w:rPr>
        <w:t>3</w:t>
      </w:r>
      <w:r>
        <w:t>-2</w:t>
      </w:r>
      <w:r w:rsidRPr="00B83652">
        <w:t>/20</w:t>
      </w:r>
      <w:r>
        <w:t xml:space="preserve">20., </w:t>
      </w:r>
      <w:r w:rsidRPr="005217B6">
        <w:rPr>
          <w:bCs/>
          <w:color w:val="auto"/>
        </w:rPr>
        <w:t>поднео</w:t>
      </w:r>
      <w:r w:rsidRPr="006F3494">
        <w:rPr>
          <w:bCs/>
        </w:rPr>
        <w:t xml:space="preserve"> независно, без договора са другим понуђачима или заинтересованим лицима.</w:t>
      </w:r>
    </w:p>
    <w:p w:rsidR="001B2FCD" w:rsidRPr="006F3494" w:rsidRDefault="001B2FCD" w:rsidP="001B2FCD">
      <w:pPr>
        <w:jc w:val="both"/>
        <w:rPr>
          <w:bCs/>
        </w:rPr>
      </w:pPr>
    </w:p>
    <w:p w:rsidR="001B2FCD" w:rsidRPr="006F3494" w:rsidRDefault="001B2FCD" w:rsidP="001B2FCD">
      <w:pPr>
        <w:jc w:val="both"/>
        <w:rPr>
          <w:bCs/>
        </w:rPr>
      </w:pPr>
    </w:p>
    <w:p w:rsidR="001B2FCD" w:rsidRPr="006F3494" w:rsidRDefault="001B2FCD" w:rsidP="001B2FCD">
      <w:pPr>
        <w:pStyle w:val="BodyText3"/>
        <w:spacing w:after="0"/>
        <w:ind w:firstLine="227"/>
        <w:jc w:val="both"/>
        <w:rPr>
          <w:sz w:val="24"/>
          <w:szCs w:val="24"/>
        </w:rPr>
      </w:pPr>
    </w:p>
    <w:tbl>
      <w:tblPr>
        <w:tblW w:w="0" w:type="auto"/>
        <w:tblLayout w:type="fixed"/>
        <w:tblLook w:val="0000"/>
      </w:tblPr>
      <w:tblGrid>
        <w:gridCol w:w="3080"/>
        <w:gridCol w:w="3065"/>
        <w:gridCol w:w="3097"/>
      </w:tblGrid>
      <w:tr w:rsidR="001B2FCD" w:rsidRPr="006F3494" w:rsidTr="00972912">
        <w:tc>
          <w:tcPr>
            <w:tcW w:w="3080" w:type="dxa"/>
            <w:shd w:val="clear" w:color="auto" w:fill="auto"/>
            <w:vAlign w:val="center"/>
          </w:tcPr>
          <w:p w:rsidR="001B2FCD" w:rsidRPr="006F3494" w:rsidRDefault="001B2FCD" w:rsidP="00972912">
            <w:pPr>
              <w:pStyle w:val="BodyText2"/>
              <w:spacing w:line="100" w:lineRule="atLeast"/>
              <w:jc w:val="center"/>
            </w:pPr>
            <w:r w:rsidRPr="006F3494">
              <w:t>Датум:</w:t>
            </w:r>
          </w:p>
        </w:tc>
        <w:tc>
          <w:tcPr>
            <w:tcW w:w="3065" w:type="dxa"/>
            <w:shd w:val="clear" w:color="auto" w:fill="auto"/>
            <w:vAlign w:val="center"/>
          </w:tcPr>
          <w:p w:rsidR="001B2FCD" w:rsidRPr="006F3494" w:rsidRDefault="001B2FCD" w:rsidP="00972912">
            <w:pPr>
              <w:pStyle w:val="BodyText2"/>
              <w:spacing w:line="100" w:lineRule="atLeast"/>
              <w:jc w:val="center"/>
            </w:pPr>
            <w:r w:rsidRPr="006F3494">
              <w:t>М.П.</w:t>
            </w:r>
          </w:p>
        </w:tc>
        <w:tc>
          <w:tcPr>
            <w:tcW w:w="3097" w:type="dxa"/>
            <w:shd w:val="clear" w:color="auto" w:fill="auto"/>
            <w:vAlign w:val="center"/>
          </w:tcPr>
          <w:p w:rsidR="001B2FCD" w:rsidRPr="006F3494" w:rsidRDefault="001B2FCD" w:rsidP="00972912">
            <w:pPr>
              <w:pStyle w:val="BodyText2"/>
              <w:spacing w:line="100" w:lineRule="atLeast"/>
              <w:jc w:val="center"/>
            </w:pPr>
            <w:r w:rsidRPr="006F3494">
              <w:t>Потпис понуђача</w:t>
            </w:r>
          </w:p>
        </w:tc>
      </w:tr>
      <w:tr w:rsidR="001B2FCD" w:rsidRPr="006F3494" w:rsidTr="00972912">
        <w:tc>
          <w:tcPr>
            <w:tcW w:w="3080" w:type="dxa"/>
            <w:tcBorders>
              <w:bottom w:val="single" w:sz="4" w:space="0" w:color="000000"/>
            </w:tcBorders>
            <w:shd w:val="clear" w:color="auto" w:fill="auto"/>
          </w:tcPr>
          <w:p w:rsidR="001B2FCD" w:rsidRPr="006F3494" w:rsidRDefault="001B2FCD" w:rsidP="00972912">
            <w:pPr>
              <w:pStyle w:val="BodyText2"/>
              <w:snapToGrid w:val="0"/>
              <w:spacing w:line="100" w:lineRule="atLeast"/>
              <w:jc w:val="both"/>
            </w:pPr>
          </w:p>
        </w:tc>
        <w:tc>
          <w:tcPr>
            <w:tcW w:w="3065" w:type="dxa"/>
            <w:shd w:val="clear" w:color="auto" w:fill="auto"/>
          </w:tcPr>
          <w:p w:rsidR="001B2FCD" w:rsidRPr="006F3494" w:rsidRDefault="001B2FCD" w:rsidP="00972912">
            <w:pPr>
              <w:pStyle w:val="BodyText2"/>
              <w:snapToGrid w:val="0"/>
              <w:spacing w:line="100" w:lineRule="atLeast"/>
              <w:jc w:val="both"/>
            </w:pPr>
          </w:p>
        </w:tc>
        <w:tc>
          <w:tcPr>
            <w:tcW w:w="3097" w:type="dxa"/>
            <w:tcBorders>
              <w:bottom w:val="single" w:sz="4" w:space="0" w:color="000000"/>
            </w:tcBorders>
            <w:shd w:val="clear" w:color="auto" w:fill="auto"/>
          </w:tcPr>
          <w:p w:rsidR="001B2FCD" w:rsidRPr="006F3494" w:rsidRDefault="001B2FCD" w:rsidP="00972912">
            <w:pPr>
              <w:pStyle w:val="BodyText2"/>
              <w:snapToGrid w:val="0"/>
              <w:spacing w:line="100" w:lineRule="atLeast"/>
              <w:jc w:val="both"/>
            </w:pPr>
          </w:p>
        </w:tc>
      </w:tr>
    </w:tbl>
    <w:p w:rsidR="001B2FCD" w:rsidRPr="006F3494" w:rsidRDefault="001B2FCD" w:rsidP="001B2FCD">
      <w:pPr>
        <w:pStyle w:val="BodyText3"/>
        <w:spacing w:after="0"/>
        <w:ind w:firstLine="227"/>
        <w:jc w:val="both"/>
      </w:pPr>
    </w:p>
    <w:p w:rsidR="001B2FCD" w:rsidRPr="006F3494" w:rsidRDefault="001B2FCD" w:rsidP="001B2FCD">
      <w:pPr>
        <w:tabs>
          <w:tab w:val="left" w:pos="6028"/>
        </w:tabs>
        <w:autoSpaceDE w:val="0"/>
        <w:spacing w:line="240" w:lineRule="auto"/>
      </w:pPr>
    </w:p>
    <w:p w:rsidR="001B2FCD" w:rsidRPr="006F3494" w:rsidRDefault="001B2FCD" w:rsidP="001B2FCD">
      <w:pPr>
        <w:tabs>
          <w:tab w:val="left" w:pos="6028"/>
        </w:tabs>
        <w:autoSpaceDE w:val="0"/>
        <w:spacing w:line="240" w:lineRule="auto"/>
        <w:jc w:val="both"/>
        <w:rPr>
          <w:bCs/>
          <w:i/>
          <w:iCs/>
          <w:color w:val="auto"/>
        </w:rPr>
      </w:pPr>
      <w:r w:rsidRPr="006F3494">
        <w:rPr>
          <w:b/>
          <w:bCs/>
          <w:i/>
          <w:iCs/>
          <w:color w:val="auto"/>
        </w:rPr>
        <w:t xml:space="preserve">Напомена: </w:t>
      </w:r>
      <w:r w:rsidRPr="006F3494">
        <w:rPr>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6F3494">
        <w:rPr>
          <w:bCs/>
          <w:i/>
          <w:iCs/>
          <w:color w:val="auto"/>
        </w:rPr>
        <w:t>Мера забране учешћа у поступку јавне набавке може трајати до две године.</w:t>
      </w:r>
      <w:proofErr w:type="gramEnd"/>
      <w:r w:rsidRPr="006F3494">
        <w:rPr>
          <w:bCs/>
          <w:i/>
          <w:iCs/>
          <w:color w:val="auto"/>
        </w:rPr>
        <w:t xml:space="preserve"> Повреда конкуренције представља негативну референцу, у смислу члана 82. </w:t>
      </w:r>
      <w:proofErr w:type="gramStart"/>
      <w:r w:rsidRPr="006F3494">
        <w:rPr>
          <w:bCs/>
          <w:i/>
          <w:iCs/>
          <w:color w:val="auto"/>
        </w:rPr>
        <w:t>став</w:t>
      </w:r>
      <w:proofErr w:type="gramEnd"/>
      <w:r w:rsidRPr="006F3494">
        <w:rPr>
          <w:bCs/>
          <w:i/>
          <w:iCs/>
          <w:color w:val="auto"/>
        </w:rPr>
        <w:t xml:space="preserve"> 1. </w:t>
      </w:r>
      <w:proofErr w:type="gramStart"/>
      <w:r w:rsidRPr="006F3494">
        <w:rPr>
          <w:bCs/>
          <w:i/>
          <w:iCs/>
          <w:color w:val="auto"/>
        </w:rPr>
        <w:t>тачка</w:t>
      </w:r>
      <w:proofErr w:type="gramEnd"/>
      <w:r w:rsidRPr="006F3494">
        <w:rPr>
          <w:bCs/>
          <w:i/>
          <w:iCs/>
          <w:color w:val="auto"/>
        </w:rPr>
        <w:t xml:space="preserve"> 2</w:t>
      </w:r>
      <w:r w:rsidRPr="006F3494">
        <w:rPr>
          <w:bCs/>
          <w:i/>
          <w:iCs/>
          <w:color w:val="auto"/>
          <w:lang w:val="sr-Cyrl-CS"/>
        </w:rPr>
        <w:t>)</w:t>
      </w:r>
      <w:r w:rsidRPr="006F3494">
        <w:rPr>
          <w:bCs/>
          <w:i/>
          <w:iCs/>
          <w:color w:val="auto"/>
        </w:rPr>
        <w:t xml:space="preserve"> Закона. </w:t>
      </w:r>
    </w:p>
    <w:p w:rsidR="001B2FCD" w:rsidRDefault="001B2FCD" w:rsidP="001B2FCD">
      <w:pPr>
        <w:tabs>
          <w:tab w:val="left" w:pos="6028"/>
        </w:tabs>
        <w:autoSpaceDE w:val="0"/>
        <w:spacing w:line="240" w:lineRule="auto"/>
        <w:jc w:val="both"/>
        <w:rPr>
          <w:bCs/>
          <w:i/>
          <w:iCs/>
          <w:color w:val="auto"/>
        </w:rPr>
      </w:pPr>
      <w:proofErr w:type="gramStart"/>
      <w:r w:rsidRPr="006F3494">
        <w:rPr>
          <w:b/>
          <w:bCs/>
          <w:i/>
          <w:iCs/>
          <w:color w:val="auto"/>
          <w:u w:val="single"/>
        </w:rPr>
        <w:t>Уколико понуду подноси група понуђача,</w:t>
      </w:r>
      <w:r w:rsidRPr="006F3494">
        <w:rPr>
          <w:bCs/>
          <w:i/>
          <w:iCs/>
          <w:color w:val="auto"/>
        </w:rPr>
        <w:t xml:space="preserve"> </w:t>
      </w:r>
      <w:r>
        <w:rPr>
          <w:bCs/>
          <w:i/>
          <w:iCs/>
          <w:color w:val="auto"/>
        </w:rPr>
        <w:t>I</w:t>
      </w:r>
      <w:r w:rsidRPr="006F3494">
        <w:rPr>
          <w:bCs/>
          <w:i/>
          <w:iCs/>
          <w:color w:val="auto"/>
        </w:rPr>
        <w:t>зјава мора бити потписана од стране овлашћеног лица сваког понуђача из групе понуђача и оверена печатом.</w:t>
      </w:r>
      <w:proofErr w:type="gramEnd"/>
    </w:p>
    <w:p w:rsidR="001B2FCD" w:rsidRDefault="001B2FCD" w:rsidP="001B2FCD">
      <w:pPr>
        <w:tabs>
          <w:tab w:val="left" w:pos="6028"/>
        </w:tabs>
        <w:autoSpaceDE w:val="0"/>
        <w:spacing w:line="240" w:lineRule="auto"/>
        <w:jc w:val="both"/>
      </w:pPr>
      <w:proofErr w:type="gramStart"/>
      <w:r w:rsidRPr="00F5055D">
        <w:rPr>
          <w:b/>
          <w:i/>
          <w:u w:val="single"/>
        </w:rPr>
        <w:t>У случају понуде са подизвођачем</w:t>
      </w:r>
      <w:r>
        <w:t xml:space="preserve"> овај образац мора бити потписан и оверен печатом од стране подизвођача.</w:t>
      </w:r>
      <w:proofErr w:type="gramEnd"/>
    </w:p>
    <w:p w:rsidR="001B2FCD" w:rsidRDefault="001B2FCD" w:rsidP="001B2FCD">
      <w:pPr>
        <w:tabs>
          <w:tab w:val="left" w:pos="6028"/>
        </w:tabs>
        <w:autoSpaceDE w:val="0"/>
        <w:spacing w:line="240" w:lineRule="auto"/>
        <w:jc w:val="both"/>
      </w:pPr>
    </w:p>
    <w:p w:rsidR="001B2FCD" w:rsidRDefault="001B2FCD" w:rsidP="001B2FCD">
      <w:pPr>
        <w:tabs>
          <w:tab w:val="left" w:pos="6028"/>
        </w:tabs>
        <w:autoSpaceDE w:val="0"/>
        <w:spacing w:line="240" w:lineRule="auto"/>
        <w:jc w:val="both"/>
      </w:pPr>
    </w:p>
    <w:p w:rsidR="001B2FCD" w:rsidRDefault="001B2FCD" w:rsidP="001B2FCD">
      <w:pPr>
        <w:tabs>
          <w:tab w:val="left" w:pos="6028"/>
        </w:tabs>
        <w:autoSpaceDE w:val="0"/>
        <w:spacing w:line="240" w:lineRule="auto"/>
        <w:jc w:val="both"/>
      </w:pPr>
    </w:p>
    <w:p w:rsidR="001B2FCD" w:rsidRDefault="001B2FCD" w:rsidP="001B2FCD">
      <w:pPr>
        <w:tabs>
          <w:tab w:val="left" w:pos="6028"/>
        </w:tabs>
        <w:autoSpaceDE w:val="0"/>
        <w:spacing w:line="240" w:lineRule="auto"/>
        <w:jc w:val="both"/>
        <w:sectPr w:rsidR="001B2FCD" w:rsidSect="00083071">
          <w:pgSz w:w="11906" w:h="16838"/>
          <w:pgMar w:top="907" w:right="1440" w:bottom="907" w:left="1440" w:header="720" w:footer="720" w:gutter="0"/>
          <w:cols w:space="720"/>
          <w:docGrid w:linePitch="360" w:charSpace="32768"/>
        </w:sectPr>
      </w:pPr>
    </w:p>
    <w:p w:rsidR="001B2FCD" w:rsidRPr="00E90FAA" w:rsidRDefault="001B2FCD" w:rsidP="001B2FCD">
      <w:pPr>
        <w:suppressAutoHyphens w:val="0"/>
        <w:autoSpaceDE w:val="0"/>
        <w:autoSpaceDN w:val="0"/>
        <w:adjustRightInd w:val="0"/>
        <w:spacing w:line="240" w:lineRule="auto"/>
        <w:jc w:val="center"/>
        <w:rPr>
          <w:rFonts w:eastAsia="Times New Roman"/>
          <w:color w:val="auto"/>
          <w:kern w:val="0"/>
          <w:sz w:val="23"/>
          <w:szCs w:val="23"/>
        </w:rPr>
      </w:pPr>
      <w:r w:rsidRPr="00E90FAA">
        <w:rPr>
          <w:rFonts w:eastAsia="Times New Roman"/>
          <w:b/>
          <w:bCs/>
          <w:color w:val="auto"/>
          <w:kern w:val="0"/>
          <w:sz w:val="23"/>
          <w:szCs w:val="23"/>
        </w:rPr>
        <w:lastRenderedPageBreak/>
        <w:t xml:space="preserve">ОБРАЗАЦ </w:t>
      </w:r>
      <w:proofErr w:type="gramStart"/>
      <w:r w:rsidRPr="00E90FAA">
        <w:rPr>
          <w:rFonts w:eastAsia="Times New Roman"/>
          <w:b/>
          <w:bCs/>
          <w:color w:val="auto"/>
          <w:kern w:val="0"/>
          <w:sz w:val="23"/>
          <w:szCs w:val="23"/>
        </w:rPr>
        <w:t>ПОТ</w:t>
      </w:r>
      <w:r>
        <w:rPr>
          <w:rFonts w:eastAsia="Times New Roman"/>
          <w:b/>
          <w:bCs/>
          <w:color w:val="auto"/>
          <w:kern w:val="0"/>
          <w:sz w:val="23"/>
          <w:szCs w:val="23"/>
        </w:rPr>
        <w:t>В</w:t>
      </w:r>
      <w:r w:rsidRPr="00E90FAA">
        <w:rPr>
          <w:rFonts w:eastAsia="Times New Roman"/>
          <w:b/>
          <w:bCs/>
          <w:color w:val="auto"/>
          <w:kern w:val="0"/>
          <w:sz w:val="23"/>
          <w:szCs w:val="23"/>
        </w:rPr>
        <w:t>РДЕ  РЕФЕРЕНЦЕ</w:t>
      </w:r>
      <w:proofErr w:type="gramEnd"/>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 xml:space="preserve">Назив наручиоца: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 xml:space="preserve">Седиште: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 xml:space="preserve">Матични број: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 xml:space="preserve">Порески идентификациони број: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 xml:space="preserve">Телефон: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roofErr w:type="gramStart"/>
      <w:r w:rsidRPr="00E90FAA">
        <w:rPr>
          <w:rFonts w:eastAsia="Times New Roman"/>
          <w:color w:val="auto"/>
          <w:kern w:val="0"/>
          <w:sz w:val="23"/>
          <w:szCs w:val="23"/>
        </w:rPr>
        <w:t>На основу члана 77.</w:t>
      </w:r>
      <w:proofErr w:type="gramEnd"/>
      <w:r w:rsidRPr="00E90FAA">
        <w:rPr>
          <w:rFonts w:eastAsia="Times New Roman"/>
          <w:color w:val="auto"/>
          <w:kern w:val="0"/>
          <w:sz w:val="23"/>
          <w:szCs w:val="23"/>
        </w:rPr>
        <w:t xml:space="preserve"> </w:t>
      </w:r>
      <w:proofErr w:type="gramStart"/>
      <w:r w:rsidRPr="00E90FAA">
        <w:rPr>
          <w:rFonts w:eastAsia="Times New Roman"/>
          <w:color w:val="auto"/>
          <w:kern w:val="0"/>
          <w:sz w:val="23"/>
          <w:szCs w:val="23"/>
        </w:rPr>
        <w:t>став</w:t>
      </w:r>
      <w:proofErr w:type="gramEnd"/>
      <w:r w:rsidRPr="00E90FAA">
        <w:rPr>
          <w:rFonts w:eastAsia="Times New Roman"/>
          <w:color w:val="auto"/>
          <w:kern w:val="0"/>
          <w:sz w:val="23"/>
          <w:szCs w:val="23"/>
        </w:rPr>
        <w:t xml:space="preserve"> 2. </w:t>
      </w:r>
      <w:proofErr w:type="gramStart"/>
      <w:r w:rsidRPr="00E90FAA">
        <w:rPr>
          <w:rFonts w:eastAsia="Times New Roman"/>
          <w:color w:val="auto"/>
          <w:kern w:val="0"/>
          <w:sz w:val="23"/>
          <w:szCs w:val="23"/>
        </w:rPr>
        <w:t>а</w:t>
      </w:r>
      <w:proofErr w:type="gramEnd"/>
      <w:r w:rsidRPr="00E90FAA">
        <w:rPr>
          <w:rFonts w:eastAsia="Times New Roman"/>
          <w:color w:val="auto"/>
          <w:kern w:val="0"/>
          <w:sz w:val="23"/>
          <w:szCs w:val="23"/>
        </w:rPr>
        <w:t xml:space="preserve"> у вези са чл. 76. </w:t>
      </w:r>
      <w:proofErr w:type="gramStart"/>
      <w:r w:rsidRPr="00E90FAA">
        <w:rPr>
          <w:rFonts w:eastAsia="Times New Roman"/>
          <w:color w:val="auto"/>
          <w:kern w:val="0"/>
          <w:sz w:val="23"/>
          <w:szCs w:val="23"/>
        </w:rPr>
        <w:t>став</w:t>
      </w:r>
      <w:proofErr w:type="gramEnd"/>
      <w:r w:rsidRPr="00E90FAA">
        <w:rPr>
          <w:rFonts w:eastAsia="Times New Roman"/>
          <w:color w:val="auto"/>
          <w:kern w:val="0"/>
          <w:sz w:val="23"/>
          <w:szCs w:val="23"/>
        </w:rPr>
        <w:t xml:space="preserve"> 2. Закона о јавним набавкама наручилац издаје, </w:t>
      </w:r>
    </w:p>
    <w:p w:rsidR="001B2FCD" w:rsidRPr="00E90FAA" w:rsidRDefault="001B2FCD" w:rsidP="001B2FCD">
      <w:pPr>
        <w:suppressAutoHyphens w:val="0"/>
        <w:autoSpaceDE w:val="0"/>
        <w:autoSpaceDN w:val="0"/>
        <w:adjustRightInd w:val="0"/>
        <w:spacing w:line="240" w:lineRule="auto"/>
        <w:jc w:val="center"/>
        <w:rPr>
          <w:rFonts w:eastAsia="Times New Roman"/>
          <w:color w:val="auto"/>
          <w:kern w:val="0"/>
          <w:sz w:val="23"/>
          <w:szCs w:val="23"/>
        </w:rPr>
      </w:pPr>
      <w:r w:rsidRPr="00E90FAA">
        <w:rPr>
          <w:rFonts w:eastAsia="Times New Roman"/>
          <w:b/>
          <w:bCs/>
          <w:color w:val="auto"/>
          <w:kern w:val="0"/>
          <w:sz w:val="23"/>
          <w:szCs w:val="23"/>
        </w:rPr>
        <w:t xml:space="preserve">П О Т </w:t>
      </w:r>
      <w:r>
        <w:rPr>
          <w:rFonts w:eastAsia="Times New Roman"/>
          <w:b/>
          <w:bCs/>
          <w:color w:val="auto"/>
          <w:kern w:val="0"/>
          <w:sz w:val="23"/>
          <w:szCs w:val="23"/>
        </w:rPr>
        <w:t>В</w:t>
      </w:r>
      <w:r w:rsidRPr="00E90FAA">
        <w:rPr>
          <w:rFonts w:eastAsia="Times New Roman"/>
          <w:b/>
          <w:bCs/>
          <w:color w:val="auto"/>
          <w:kern w:val="0"/>
          <w:sz w:val="23"/>
          <w:szCs w:val="23"/>
        </w:rPr>
        <w:t xml:space="preserve"> Р Д У</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roofErr w:type="gramStart"/>
      <w:r w:rsidRPr="00E90FAA">
        <w:rPr>
          <w:rFonts w:eastAsia="Times New Roman"/>
          <w:color w:val="auto"/>
          <w:kern w:val="0"/>
          <w:sz w:val="23"/>
          <w:szCs w:val="23"/>
        </w:rPr>
        <w:t>да</w:t>
      </w:r>
      <w:proofErr w:type="gramEnd"/>
      <w:r w:rsidRPr="00E90FAA">
        <w:rPr>
          <w:rFonts w:eastAsia="Times New Roman"/>
          <w:color w:val="auto"/>
          <w:kern w:val="0"/>
          <w:sz w:val="23"/>
          <w:szCs w:val="23"/>
        </w:rPr>
        <w:t xml:space="preserve"> је пружалац услуга / понуђач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 xml:space="preserve">________________________________________________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i/>
          <w:iCs/>
          <w:color w:val="auto"/>
          <w:kern w:val="0"/>
          <w:sz w:val="23"/>
          <w:szCs w:val="23"/>
        </w:rPr>
        <w:t xml:space="preserve">Назив и седиште понуђача </w:t>
      </w:r>
    </w:p>
    <w:p w:rsidR="001B2FCD" w:rsidRDefault="001B2FCD" w:rsidP="001B2FCD">
      <w:pPr>
        <w:suppressAutoHyphens w:val="0"/>
        <w:autoSpaceDE w:val="0"/>
        <w:autoSpaceDN w:val="0"/>
        <w:adjustRightInd w:val="0"/>
        <w:spacing w:line="240" w:lineRule="auto"/>
        <w:jc w:val="both"/>
        <w:rPr>
          <w:rFonts w:eastAsia="Times New Roman"/>
          <w:color w:val="auto"/>
          <w:kern w:val="0"/>
          <w:sz w:val="23"/>
          <w:szCs w:val="23"/>
          <w:lang/>
        </w:rPr>
      </w:pPr>
      <w:r w:rsidRPr="00E90FAA">
        <w:rPr>
          <w:rFonts w:eastAsia="Times New Roman"/>
          <w:color w:val="auto"/>
          <w:kern w:val="0"/>
          <w:sz w:val="23"/>
          <w:szCs w:val="23"/>
        </w:rPr>
        <w:t>У години ___________ (претходне 3 године од датума објављивања позива за подношење понуда) пружио услугу</w:t>
      </w:r>
      <w:r w:rsidRPr="00E90FAA">
        <w:rPr>
          <w:b/>
          <w:color w:val="auto"/>
          <w:sz w:val="22"/>
          <w:szCs w:val="22"/>
        </w:rPr>
        <w:t xml:space="preserve"> Сервисирања, поправке или одржавања </w:t>
      </w:r>
      <w:proofErr w:type="gramStart"/>
      <w:r w:rsidRPr="00E90FAA">
        <w:rPr>
          <w:b/>
          <w:color w:val="auto"/>
          <w:sz w:val="22"/>
          <w:szCs w:val="22"/>
        </w:rPr>
        <w:t xml:space="preserve">апарата </w:t>
      </w:r>
      <w:r w:rsidRPr="00E90FAA">
        <w:rPr>
          <w:color w:val="auto"/>
          <w:lang w:val="sr-Latn-CS"/>
        </w:rPr>
        <w:t xml:space="preserve"> </w:t>
      </w:r>
      <w:r w:rsidRPr="00E11D70">
        <w:rPr>
          <w:rFonts w:eastAsia="Times New Roman"/>
          <w:color w:val="auto"/>
          <w:kern w:val="0"/>
          <w:lang w:eastAsia="en-US"/>
        </w:rPr>
        <w:t>микроталасне</w:t>
      </w:r>
      <w:proofErr w:type="gramEnd"/>
      <w:r w:rsidRPr="00E11D70">
        <w:rPr>
          <w:rFonts w:eastAsia="Times New Roman"/>
          <w:color w:val="auto"/>
          <w:kern w:val="0"/>
          <w:lang w:eastAsia="en-US"/>
        </w:rPr>
        <w:t xml:space="preserve"> пећи</w:t>
      </w:r>
      <w:r w:rsidRPr="00E11D70">
        <w:rPr>
          <w:rFonts w:eastAsia="Times New Roman"/>
          <w:color w:val="auto"/>
          <w:kern w:val="0"/>
          <w:lang w:val="sr-Cyrl-CS" w:eastAsia="en-US"/>
        </w:rPr>
        <w:t xml:space="preserve"> „</w:t>
      </w:r>
      <w:r w:rsidRPr="00E11D70">
        <w:rPr>
          <w:rFonts w:eastAsia="Times New Roman"/>
          <w:color w:val="auto"/>
          <w:kern w:val="0"/>
          <w:lang w:eastAsia="en-US"/>
        </w:rPr>
        <w:t xml:space="preserve">Anton Paar GmbH“  </w:t>
      </w:r>
      <w:r w:rsidR="00906BD8">
        <w:rPr>
          <w:rFonts w:eastAsia="Times New Roman"/>
          <w:color w:val="auto"/>
          <w:kern w:val="0"/>
          <w:lang w:eastAsia="en-US"/>
        </w:rPr>
        <w:t>типа</w:t>
      </w:r>
      <w:r w:rsidRPr="00E11D70">
        <w:rPr>
          <w:rFonts w:eastAsia="Times New Roman"/>
          <w:color w:val="auto"/>
          <w:kern w:val="0"/>
          <w:lang w:eastAsia="en-US"/>
        </w:rPr>
        <w:t xml:space="preserve"> MW 3000</w:t>
      </w:r>
      <w:r w:rsidRPr="006D0AF6">
        <w:rPr>
          <w:rFonts w:eastAsia="Times New Roman"/>
          <w:color w:val="auto"/>
          <w:kern w:val="0"/>
          <w:lang w:eastAsia="en-US"/>
        </w:rPr>
        <w:t xml:space="preserve"> </w:t>
      </w:r>
      <w:r w:rsidRPr="00E11D70">
        <w:rPr>
          <w:rFonts w:eastAsia="Times New Roman"/>
          <w:color w:val="auto"/>
          <w:kern w:val="0"/>
          <w:lang w:eastAsia="en-US"/>
        </w:rPr>
        <w:t>произвођача  Graz/Austria</w:t>
      </w:r>
      <w:r>
        <w:rPr>
          <w:rFonts w:eastAsia="Times New Roman"/>
          <w:color w:val="auto"/>
          <w:kern w:val="0"/>
          <w:lang w:eastAsia="en-US"/>
        </w:rPr>
        <w:t>.</w:t>
      </w:r>
      <w:r w:rsidRPr="00E11D70">
        <w:rPr>
          <w:rFonts w:eastAsia="Times New Roman"/>
          <w:color w:val="auto"/>
          <w:kern w:val="0"/>
          <w:lang w:eastAsia="en-US"/>
        </w:rPr>
        <w:t xml:space="preserve">  </w:t>
      </w:r>
      <w:proofErr w:type="gramStart"/>
      <w:r w:rsidRPr="00E90FAA">
        <w:rPr>
          <w:rFonts w:eastAsia="Times New Roman"/>
          <w:color w:val="auto"/>
          <w:kern w:val="0"/>
          <w:sz w:val="23"/>
          <w:szCs w:val="23"/>
        </w:rPr>
        <w:t>Уговорене услуге су изведене благовремено, стручно и квалитетно.</w:t>
      </w:r>
      <w:proofErr w:type="gramEnd"/>
      <w:r w:rsidRPr="00E90FAA">
        <w:rPr>
          <w:rFonts w:eastAsia="Times New Roman"/>
          <w:color w:val="auto"/>
          <w:kern w:val="0"/>
          <w:sz w:val="23"/>
          <w:szCs w:val="23"/>
        </w:rPr>
        <w:t xml:space="preserve"> </w:t>
      </w:r>
    </w:p>
    <w:p w:rsidR="003543DE" w:rsidRPr="00EB3EE7" w:rsidRDefault="003543DE" w:rsidP="001B2FCD">
      <w:pPr>
        <w:suppressAutoHyphens w:val="0"/>
        <w:autoSpaceDE w:val="0"/>
        <w:autoSpaceDN w:val="0"/>
        <w:adjustRightInd w:val="0"/>
        <w:spacing w:line="240" w:lineRule="auto"/>
        <w:jc w:val="both"/>
        <w:rPr>
          <w:rFonts w:eastAsia="Times New Roman"/>
          <w:color w:val="auto"/>
          <w:kern w:val="0"/>
          <w:sz w:val="23"/>
          <w:szCs w:val="23"/>
          <w:lang/>
        </w:rPr>
      </w:pPr>
    </w:p>
    <w:p w:rsidR="001B2FCD" w:rsidRDefault="001B2FCD" w:rsidP="001B2FCD">
      <w:pPr>
        <w:spacing w:line="240" w:lineRule="auto"/>
        <w:jc w:val="both"/>
        <w:rPr>
          <w:rFonts w:eastAsia="Times New Roman"/>
          <w:color w:val="auto"/>
          <w:kern w:val="0"/>
          <w:sz w:val="23"/>
          <w:szCs w:val="23"/>
        </w:rPr>
      </w:pPr>
      <w:r w:rsidRPr="00E90FAA">
        <w:rPr>
          <w:rFonts w:eastAsia="Times New Roman"/>
          <w:color w:val="auto"/>
          <w:kern w:val="0"/>
          <w:sz w:val="23"/>
          <w:szCs w:val="23"/>
        </w:rPr>
        <w:t>Потврда се издаје на захтев понуђача ______________________________________________</w:t>
      </w:r>
    </w:p>
    <w:p w:rsidR="001B2FCD" w:rsidRPr="006D0AF6" w:rsidRDefault="001B2FCD" w:rsidP="001B2FCD">
      <w:pPr>
        <w:spacing w:line="240" w:lineRule="auto"/>
        <w:jc w:val="both"/>
        <w:rPr>
          <w:b/>
          <w:bCs/>
          <w:iCs/>
          <w:color w:val="auto"/>
        </w:rPr>
      </w:pPr>
      <w:r w:rsidRPr="00E90FAA">
        <w:rPr>
          <w:rFonts w:eastAsia="Times New Roman"/>
          <w:color w:val="auto"/>
          <w:kern w:val="0"/>
          <w:sz w:val="23"/>
          <w:szCs w:val="23"/>
        </w:rPr>
        <w:t xml:space="preserve">_______________________ ради учешћа у поступку јавне набавке </w:t>
      </w:r>
      <w:r>
        <w:rPr>
          <w:rFonts w:eastAsia="Times New Roman"/>
          <w:color w:val="auto"/>
          <w:kern w:val="0"/>
          <w:sz w:val="23"/>
          <w:szCs w:val="23"/>
        </w:rPr>
        <w:t>И</w:t>
      </w:r>
      <w:r w:rsidRPr="00E90FAA">
        <w:rPr>
          <w:rFonts w:eastAsia="Times New Roman"/>
          <w:color w:val="auto"/>
          <w:kern w:val="0"/>
          <w:sz w:val="23"/>
          <w:szCs w:val="23"/>
        </w:rPr>
        <w:t xml:space="preserve">нститута за јавно здравље Ниш </w:t>
      </w:r>
      <w:r w:rsidRPr="00E90FAA">
        <w:rPr>
          <w:b/>
          <w:color w:val="auto"/>
        </w:rPr>
        <w:t>Сервисирања, поправке и одржавања медицинске  и лабораторијске опреме са заменом резервних делова</w:t>
      </w:r>
      <w:r w:rsidRPr="00E90FAA">
        <w:rPr>
          <w:color w:val="auto"/>
          <w:lang w:val="sr-Cyrl-CS"/>
        </w:rPr>
        <w:t xml:space="preserve"> </w:t>
      </w:r>
      <w:r w:rsidRPr="006D0AF6">
        <w:rPr>
          <w:b/>
          <w:color w:val="auto"/>
          <w:lang w:val="sr-Cyrl-CS"/>
        </w:rPr>
        <w:t>редни број ЈН</w:t>
      </w:r>
      <w:r w:rsidRPr="006D0AF6">
        <w:rPr>
          <w:b/>
          <w:color w:val="auto"/>
        </w:rPr>
        <w:t xml:space="preserve">МВ </w:t>
      </w:r>
      <w:r w:rsidRPr="006D0AF6">
        <w:rPr>
          <w:b/>
          <w:color w:val="auto"/>
          <w:lang w:val="sr-Cyrl-CS"/>
        </w:rPr>
        <w:t xml:space="preserve"> 3</w:t>
      </w:r>
      <w:r w:rsidRPr="006D0AF6">
        <w:rPr>
          <w:b/>
          <w:color w:val="auto"/>
        </w:rPr>
        <w:t>-2/2020</w:t>
      </w:r>
      <w:r w:rsidR="00B901FC">
        <w:rPr>
          <w:b/>
          <w:color w:val="auto"/>
          <w:lang/>
        </w:rPr>
        <w:t>,</w:t>
      </w:r>
      <w:r w:rsidRPr="006D0AF6">
        <w:rPr>
          <w:b/>
          <w:color w:val="auto"/>
        </w:rPr>
        <w:t xml:space="preserve"> за партију </w:t>
      </w:r>
      <w:r w:rsidRPr="006D0AF6">
        <w:rPr>
          <w:b/>
        </w:rPr>
        <w:t xml:space="preserve">2 </w:t>
      </w:r>
      <w:r w:rsidR="00EB3EE7">
        <w:rPr>
          <w:b/>
          <w:lang/>
        </w:rPr>
        <w:t xml:space="preserve">Сервисирање и поправка </w:t>
      </w:r>
      <w:r w:rsidRPr="006D0AF6">
        <w:rPr>
          <w:rFonts w:eastAsia="Times New Roman"/>
          <w:b/>
          <w:color w:val="auto"/>
          <w:kern w:val="0"/>
          <w:lang w:eastAsia="en-US"/>
        </w:rPr>
        <w:t>микроталасне пећи</w:t>
      </w:r>
      <w:r w:rsidRPr="006D0AF6">
        <w:rPr>
          <w:rFonts w:eastAsia="Times New Roman"/>
          <w:b/>
          <w:color w:val="auto"/>
          <w:kern w:val="0"/>
          <w:lang w:val="sr-Cyrl-CS" w:eastAsia="en-US"/>
        </w:rPr>
        <w:t xml:space="preserve"> „</w:t>
      </w:r>
      <w:r w:rsidRPr="006D0AF6">
        <w:rPr>
          <w:rFonts w:eastAsia="Times New Roman"/>
          <w:b/>
          <w:color w:val="auto"/>
          <w:kern w:val="0"/>
          <w:lang w:eastAsia="en-US"/>
        </w:rPr>
        <w:t xml:space="preserve">Anton Paar GmbH“   MW 3000 произвођача  Graz/Austria. </w:t>
      </w:r>
    </w:p>
    <w:p w:rsidR="001B2FCD" w:rsidRPr="00E90FAA" w:rsidRDefault="001B2FCD" w:rsidP="001B2FCD">
      <w:pPr>
        <w:suppressAutoHyphens w:val="0"/>
        <w:autoSpaceDE w:val="0"/>
        <w:autoSpaceDN w:val="0"/>
        <w:adjustRightInd w:val="0"/>
        <w:spacing w:line="240" w:lineRule="auto"/>
        <w:jc w:val="both"/>
        <w:rPr>
          <w:rFonts w:eastAsia="Times New Roman"/>
          <w:color w:val="auto"/>
          <w:kern w:val="0"/>
          <w:sz w:val="23"/>
          <w:szCs w:val="23"/>
        </w:rPr>
      </w:pPr>
      <w:r w:rsidRPr="00E90FAA">
        <w:rPr>
          <w:rFonts w:eastAsia="Times New Roman"/>
          <w:color w:val="auto"/>
          <w:kern w:val="0"/>
          <w:sz w:val="23"/>
          <w:szCs w:val="23"/>
        </w:rPr>
        <w:t xml:space="preserve">Потврђујем печатом и потписом да су горе наведени подаци тачни: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Место</w:t>
      </w:r>
      <w:proofErr w:type="gramStart"/>
      <w:r w:rsidRPr="00E90FAA">
        <w:rPr>
          <w:rFonts w:eastAsia="Times New Roman"/>
          <w:color w:val="auto"/>
          <w:kern w:val="0"/>
          <w:sz w:val="23"/>
          <w:szCs w:val="23"/>
        </w:rPr>
        <w:t>:_</w:t>
      </w:r>
      <w:proofErr w:type="gramEnd"/>
      <w:r w:rsidRPr="00E90FAA">
        <w:rPr>
          <w:rFonts w:eastAsia="Times New Roman"/>
          <w:color w:val="auto"/>
          <w:kern w:val="0"/>
          <w:sz w:val="23"/>
          <w:szCs w:val="23"/>
        </w:rPr>
        <w:t xml:space="preserve">____________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r w:rsidRPr="00E90FAA">
        <w:rPr>
          <w:rFonts w:eastAsia="Times New Roman"/>
          <w:color w:val="auto"/>
          <w:kern w:val="0"/>
          <w:sz w:val="23"/>
          <w:szCs w:val="23"/>
        </w:rPr>
        <w:t>Датум</w:t>
      </w:r>
      <w:proofErr w:type="gramStart"/>
      <w:r w:rsidRPr="00E90FAA">
        <w:rPr>
          <w:rFonts w:eastAsia="Times New Roman"/>
          <w:color w:val="auto"/>
          <w:kern w:val="0"/>
          <w:sz w:val="23"/>
          <w:szCs w:val="23"/>
        </w:rPr>
        <w:t>:_</w:t>
      </w:r>
      <w:proofErr w:type="gramEnd"/>
      <w:r w:rsidRPr="00E90FAA">
        <w:rPr>
          <w:rFonts w:eastAsia="Times New Roman"/>
          <w:color w:val="auto"/>
          <w:kern w:val="0"/>
          <w:sz w:val="23"/>
          <w:szCs w:val="23"/>
        </w:rPr>
        <w:t xml:space="preserve">____________                                                                       Потпис овлашћеног лица </w:t>
      </w: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Pr="00E90FAA" w:rsidRDefault="001B2FCD" w:rsidP="001B2FCD">
      <w:pPr>
        <w:suppressAutoHyphens w:val="0"/>
        <w:autoSpaceDE w:val="0"/>
        <w:autoSpaceDN w:val="0"/>
        <w:adjustRightInd w:val="0"/>
        <w:spacing w:line="240" w:lineRule="auto"/>
        <w:rPr>
          <w:rFonts w:eastAsia="Times New Roman"/>
          <w:color w:val="auto"/>
          <w:kern w:val="0"/>
          <w:sz w:val="23"/>
          <w:szCs w:val="23"/>
        </w:rPr>
      </w:pPr>
    </w:p>
    <w:p w:rsidR="001B2FCD" w:rsidRDefault="001B2FCD" w:rsidP="001B2FCD">
      <w:pPr>
        <w:suppressAutoHyphens w:val="0"/>
        <w:autoSpaceDE w:val="0"/>
        <w:autoSpaceDN w:val="0"/>
        <w:adjustRightInd w:val="0"/>
        <w:spacing w:line="240" w:lineRule="auto"/>
        <w:jc w:val="center"/>
        <w:rPr>
          <w:color w:val="auto"/>
        </w:rPr>
      </w:pPr>
      <w:proofErr w:type="gramStart"/>
      <w:r w:rsidRPr="00E90FAA">
        <w:rPr>
          <w:rFonts w:eastAsia="Times New Roman"/>
          <w:color w:val="auto"/>
          <w:kern w:val="0"/>
          <w:sz w:val="23"/>
          <w:szCs w:val="23"/>
        </w:rPr>
        <w:t>М.П.</w:t>
      </w:r>
      <w:proofErr w:type="gramEnd"/>
    </w:p>
    <w:p w:rsidR="001B2FCD" w:rsidRDefault="001B2FCD" w:rsidP="001B2FCD">
      <w:pPr>
        <w:suppressAutoHyphens w:val="0"/>
        <w:autoSpaceDE w:val="0"/>
        <w:autoSpaceDN w:val="0"/>
        <w:adjustRightInd w:val="0"/>
        <w:spacing w:line="240" w:lineRule="auto"/>
        <w:jc w:val="center"/>
        <w:rPr>
          <w:color w:val="auto"/>
        </w:rPr>
      </w:pPr>
      <w:r w:rsidRPr="004335A7">
        <w:rPr>
          <w:rFonts w:eastAsia="Times New Roman"/>
          <w:color w:val="auto"/>
          <w:kern w:val="0"/>
          <w:sz w:val="23"/>
          <w:szCs w:val="23"/>
        </w:rPr>
        <w:t>.</w:t>
      </w:r>
    </w:p>
    <w:p w:rsidR="001B2FCD" w:rsidRDefault="001B2FCD" w:rsidP="001B2FCD"/>
    <w:p w:rsidR="0062799A" w:rsidRDefault="0062799A"/>
    <w:sectPr w:rsidR="0062799A" w:rsidSect="00083071">
      <w:pgSz w:w="11906" w:h="16838"/>
      <w:pgMar w:top="907" w:right="1440" w:bottom="907" w:left="1440" w:header="720" w:footer="720" w:gutter="0"/>
      <w:cols w:space="720"/>
      <w:docGrid w:linePitch="36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282">
    <w:altName w:val="MS Gothic"/>
    <w:charset w:val="80"/>
    <w:family w:val="auto"/>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TimesNewRomanPS-BoldMT">
    <w:altName w:val="MS Gothic"/>
    <w:panose1 w:val="00000000000000000000"/>
    <w:charset w:val="80"/>
    <w:family w:val="auto"/>
    <w:notTrueType/>
    <w:pitch w:val="default"/>
    <w:sig w:usb0="00000203" w:usb1="08070000" w:usb2="00000010" w:usb3="00000000" w:csb0="00020005"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8208"/>
      <w:gridCol w:w="1034"/>
    </w:tblGrid>
    <w:tr w:rsidR="00083071" w:rsidRPr="00BE21C8" w:rsidTr="00083071">
      <w:trPr>
        <w:jc w:val="center"/>
      </w:trPr>
      <w:tc>
        <w:tcPr>
          <w:tcW w:w="8208" w:type="dxa"/>
          <w:tcBorders>
            <w:top w:val="single" w:sz="8" w:space="0" w:color="808080"/>
          </w:tcBorders>
          <w:shd w:val="clear" w:color="auto" w:fill="auto"/>
        </w:tcPr>
        <w:p w:rsidR="00083071" w:rsidRPr="00E615DC" w:rsidRDefault="00495C88" w:rsidP="00006BF3">
          <w:pPr>
            <w:pStyle w:val="Footer"/>
            <w:jc w:val="center"/>
            <w:rPr>
              <w:b/>
              <w:bCs/>
              <w:color w:val="99CCFF"/>
            </w:rPr>
          </w:pPr>
          <w:r w:rsidRPr="00E615DC">
            <w:rPr>
              <w:b/>
              <w:bCs/>
              <w:color w:val="0000FF"/>
              <w:sz w:val="22"/>
              <w:szCs w:val="22"/>
            </w:rPr>
            <w:t>Конкурсна документација за јавну набавку мале вредности ЈНМВ бр</w:t>
          </w:r>
          <w:r w:rsidRPr="00E615DC">
            <w:rPr>
              <w:b/>
              <w:bCs/>
              <w:color w:val="0000FF"/>
              <w:sz w:val="22"/>
              <w:szCs w:val="22"/>
              <w:lang w:val="sr-Cyrl-CS"/>
            </w:rPr>
            <w:t xml:space="preserve"> </w:t>
          </w:r>
          <w:r>
            <w:rPr>
              <w:b/>
              <w:bCs/>
              <w:color w:val="0000FF"/>
              <w:sz w:val="22"/>
              <w:szCs w:val="22"/>
              <w:lang w:val="sr-Cyrl-CS"/>
            </w:rPr>
            <w:t>3</w:t>
          </w:r>
          <w:r w:rsidRPr="00E615DC">
            <w:rPr>
              <w:b/>
              <w:bCs/>
              <w:color w:val="0000FF"/>
              <w:sz w:val="22"/>
              <w:szCs w:val="22"/>
            </w:rPr>
            <w:t>-</w:t>
          </w:r>
          <w:r>
            <w:rPr>
              <w:b/>
              <w:bCs/>
              <w:color w:val="0000FF"/>
              <w:sz w:val="22"/>
              <w:szCs w:val="22"/>
            </w:rPr>
            <w:t>2</w:t>
          </w:r>
          <w:r w:rsidRPr="00E615DC">
            <w:rPr>
              <w:b/>
              <w:bCs/>
              <w:color w:val="0000FF"/>
              <w:sz w:val="22"/>
              <w:szCs w:val="22"/>
              <w:lang w:val="sr-Cyrl-CS"/>
            </w:rPr>
            <w:t>/20</w:t>
          </w:r>
          <w:r>
            <w:rPr>
              <w:b/>
              <w:bCs/>
              <w:color w:val="0000FF"/>
              <w:sz w:val="22"/>
              <w:szCs w:val="22"/>
              <w:lang w:val="sr-Cyrl-CS"/>
            </w:rPr>
            <w:t>20</w:t>
          </w:r>
        </w:p>
      </w:tc>
      <w:tc>
        <w:tcPr>
          <w:tcW w:w="1034" w:type="dxa"/>
          <w:tcBorders>
            <w:top w:val="single" w:sz="8" w:space="0" w:color="808080"/>
            <w:left w:val="single" w:sz="8" w:space="0" w:color="808080"/>
          </w:tcBorders>
          <w:shd w:val="clear" w:color="auto" w:fill="auto"/>
        </w:tcPr>
        <w:p w:rsidR="00083071" w:rsidRPr="00376E9D" w:rsidRDefault="00495C88" w:rsidP="00083071">
          <w:pPr>
            <w:pStyle w:val="Footer"/>
            <w:jc w:val="center"/>
            <w:rPr>
              <w:color w:val="0000FF"/>
            </w:rPr>
          </w:pPr>
          <w:r w:rsidRPr="00376E9D">
            <w:rPr>
              <w:b/>
              <w:bCs/>
              <w:color w:val="0000FF"/>
            </w:rPr>
            <w:fldChar w:fldCharType="begin"/>
          </w:r>
          <w:r w:rsidRPr="00376E9D">
            <w:rPr>
              <w:b/>
              <w:bCs/>
              <w:color w:val="0000FF"/>
            </w:rPr>
            <w:instrText xml:space="preserve"> PAGE </w:instrText>
          </w:r>
          <w:r w:rsidRPr="00376E9D">
            <w:rPr>
              <w:b/>
              <w:bCs/>
              <w:color w:val="0000FF"/>
            </w:rPr>
            <w:fldChar w:fldCharType="separate"/>
          </w:r>
          <w:r>
            <w:rPr>
              <w:b/>
              <w:bCs/>
              <w:noProof/>
              <w:color w:val="0000FF"/>
            </w:rPr>
            <w:t>26</w:t>
          </w:r>
          <w:r w:rsidRPr="00376E9D">
            <w:rPr>
              <w:b/>
              <w:bCs/>
              <w:color w:val="0000FF"/>
            </w:rPr>
            <w:fldChar w:fldCharType="end"/>
          </w:r>
          <w:r w:rsidRPr="00376E9D">
            <w:rPr>
              <w:color w:val="0000FF"/>
            </w:rPr>
            <w:t xml:space="preserve">/ </w:t>
          </w:r>
          <w:r w:rsidRPr="00376E9D">
            <w:rPr>
              <w:b/>
              <w:bCs/>
              <w:color w:val="0000FF"/>
            </w:rPr>
            <w:fldChar w:fldCharType="begin"/>
          </w:r>
          <w:r w:rsidRPr="00376E9D">
            <w:rPr>
              <w:b/>
              <w:bCs/>
              <w:color w:val="0000FF"/>
            </w:rPr>
            <w:instrText xml:space="preserve"> NUMPAGES \*Arabic </w:instrText>
          </w:r>
          <w:r w:rsidRPr="00376E9D">
            <w:rPr>
              <w:b/>
              <w:bCs/>
              <w:color w:val="0000FF"/>
            </w:rPr>
            <w:fldChar w:fldCharType="separate"/>
          </w:r>
          <w:r>
            <w:rPr>
              <w:b/>
              <w:bCs/>
              <w:noProof/>
              <w:color w:val="0000FF"/>
            </w:rPr>
            <w:t>32</w:t>
          </w:r>
          <w:r w:rsidRPr="00376E9D">
            <w:rPr>
              <w:b/>
              <w:bCs/>
              <w:color w:val="0000FF"/>
            </w:rPr>
            <w:fldChar w:fldCharType="end"/>
          </w:r>
        </w:p>
      </w:tc>
    </w:tr>
  </w:tbl>
  <w:p w:rsidR="00083071" w:rsidRDefault="00495C88">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3"/>
    <w:multiLevelType w:val="multilevel"/>
    <w:tmpl w:val="2040A042"/>
    <w:name w:val="WW8Num3"/>
    <w:lvl w:ilvl="0">
      <w:start w:val="1"/>
      <w:numFmt w:val="decimal"/>
      <w:lvlText w:val="%1."/>
      <w:lvlJc w:val="left"/>
      <w:pPr>
        <w:tabs>
          <w:tab w:val="num" w:pos="0"/>
        </w:tabs>
        <w:ind w:left="720" w:hanging="360"/>
      </w:pPr>
      <w:rPr>
        <w:rFonts w:hint="default"/>
        <w:b/>
        <w:color w:val="auto"/>
      </w:rPr>
    </w:lvl>
    <w:lvl w:ilvl="1">
      <w:start w:val="1"/>
      <w:numFmt w:val="decimal"/>
      <w:lvlText w:val="%1.%2."/>
      <w:lvlJc w:val="left"/>
      <w:pPr>
        <w:tabs>
          <w:tab w:val="num" w:pos="-69"/>
        </w:tabs>
        <w:ind w:left="1281" w:hanging="720"/>
      </w:pPr>
      <w:rPr>
        <w:rFonts w:hint="default"/>
        <w:b/>
        <w:i w:val="0"/>
        <w:sz w:val="24"/>
        <w:szCs w:val="24"/>
      </w:rPr>
    </w:lvl>
    <w:lvl w:ilvl="2">
      <w:start w:val="1"/>
      <w:numFmt w:val="decimal"/>
      <w:lvlText w:val="%1.3.%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3BA2AA3"/>
    <w:multiLevelType w:val="hybridMultilevel"/>
    <w:tmpl w:val="EBB2D1D4"/>
    <w:name w:val="WW8Num3232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nsid w:val="09A64A94"/>
    <w:multiLevelType w:val="multilevel"/>
    <w:tmpl w:val="6838B0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23739B"/>
    <w:multiLevelType w:val="hybridMultilevel"/>
    <w:tmpl w:val="C29699A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nsid w:val="0CCD3694"/>
    <w:multiLevelType w:val="hybridMultilevel"/>
    <w:tmpl w:val="38D260D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0E7F50C8"/>
    <w:multiLevelType w:val="hybridMultilevel"/>
    <w:tmpl w:val="A74A36D8"/>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2">
    <w:nsid w:val="13C9357A"/>
    <w:multiLevelType w:val="hybridMultilevel"/>
    <w:tmpl w:val="6B762280"/>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13">
    <w:nsid w:val="14802330"/>
    <w:multiLevelType w:val="hybridMultilevel"/>
    <w:tmpl w:val="5F64F58C"/>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14">
    <w:nsid w:val="1EE206CD"/>
    <w:multiLevelType w:val="hybridMultilevel"/>
    <w:tmpl w:val="2618B2EA"/>
    <w:lvl w:ilvl="0" w:tplc="B8C2995A">
      <w:start w:val="1"/>
      <w:numFmt w:val="bullet"/>
      <w:lvlText w:val="-"/>
      <w:lvlJc w:val="left"/>
      <w:pPr>
        <w:tabs>
          <w:tab w:val="num" w:pos="1080"/>
        </w:tabs>
        <w:ind w:left="1080" w:hanging="360"/>
      </w:pPr>
      <w:rPr>
        <w:rFonts w:ascii="Times New Roman" w:eastAsia="Arial Unicode MS" w:hAnsi="Times New Roman" w:cs="Times New Roman" w:hint="default"/>
        <w:b w:val="0"/>
      </w:rPr>
    </w:lvl>
    <w:lvl w:ilvl="1" w:tplc="241A0003" w:tentative="1">
      <w:start w:val="1"/>
      <w:numFmt w:val="bullet"/>
      <w:lvlText w:val="o"/>
      <w:lvlJc w:val="left"/>
      <w:pPr>
        <w:tabs>
          <w:tab w:val="num" w:pos="1800"/>
        </w:tabs>
        <w:ind w:left="1800" w:hanging="360"/>
      </w:pPr>
      <w:rPr>
        <w:rFonts w:ascii="Courier New" w:hAnsi="Courier New" w:cs="Courier New" w:hint="default"/>
      </w:rPr>
    </w:lvl>
    <w:lvl w:ilvl="2" w:tplc="241A0005" w:tentative="1">
      <w:start w:val="1"/>
      <w:numFmt w:val="bullet"/>
      <w:lvlText w:val=""/>
      <w:lvlJc w:val="left"/>
      <w:pPr>
        <w:tabs>
          <w:tab w:val="num" w:pos="2520"/>
        </w:tabs>
        <w:ind w:left="2520" w:hanging="360"/>
      </w:pPr>
      <w:rPr>
        <w:rFonts w:ascii="Wingdings" w:hAnsi="Wingdings" w:hint="default"/>
      </w:rPr>
    </w:lvl>
    <w:lvl w:ilvl="3" w:tplc="241A0001" w:tentative="1">
      <w:start w:val="1"/>
      <w:numFmt w:val="bullet"/>
      <w:lvlText w:val=""/>
      <w:lvlJc w:val="left"/>
      <w:pPr>
        <w:tabs>
          <w:tab w:val="num" w:pos="3240"/>
        </w:tabs>
        <w:ind w:left="3240" w:hanging="360"/>
      </w:pPr>
      <w:rPr>
        <w:rFonts w:ascii="Symbol" w:hAnsi="Symbol" w:hint="default"/>
      </w:rPr>
    </w:lvl>
    <w:lvl w:ilvl="4" w:tplc="241A0003" w:tentative="1">
      <w:start w:val="1"/>
      <w:numFmt w:val="bullet"/>
      <w:lvlText w:val="o"/>
      <w:lvlJc w:val="left"/>
      <w:pPr>
        <w:tabs>
          <w:tab w:val="num" w:pos="3960"/>
        </w:tabs>
        <w:ind w:left="3960" w:hanging="360"/>
      </w:pPr>
      <w:rPr>
        <w:rFonts w:ascii="Courier New" w:hAnsi="Courier New" w:cs="Courier New" w:hint="default"/>
      </w:rPr>
    </w:lvl>
    <w:lvl w:ilvl="5" w:tplc="241A0005" w:tentative="1">
      <w:start w:val="1"/>
      <w:numFmt w:val="bullet"/>
      <w:lvlText w:val=""/>
      <w:lvlJc w:val="left"/>
      <w:pPr>
        <w:tabs>
          <w:tab w:val="num" w:pos="4680"/>
        </w:tabs>
        <w:ind w:left="4680" w:hanging="360"/>
      </w:pPr>
      <w:rPr>
        <w:rFonts w:ascii="Wingdings" w:hAnsi="Wingdings" w:hint="default"/>
      </w:rPr>
    </w:lvl>
    <w:lvl w:ilvl="6" w:tplc="241A0001" w:tentative="1">
      <w:start w:val="1"/>
      <w:numFmt w:val="bullet"/>
      <w:lvlText w:val=""/>
      <w:lvlJc w:val="left"/>
      <w:pPr>
        <w:tabs>
          <w:tab w:val="num" w:pos="5400"/>
        </w:tabs>
        <w:ind w:left="5400" w:hanging="360"/>
      </w:pPr>
      <w:rPr>
        <w:rFonts w:ascii="Symbol" w:hAnsi="Symbol" w:hint="default"/>
      </w:rPr>
    </w:lvl>
    <w:lvl w:ilvl="7" w:tplc="241A0003" w:tentative="1">
      <w:start w:val="1"/>
      <w:numFmt w:val="bullet"/>
      <w:lvlText w:val="o"/>
      <w:lvlJc w:val="left"/>
      <w:pPr>
        <w:tabs>
          <w:tab w:val="num" w:pos="6120"/>
        </w:tabs>
        <w:ind w:left="6120" w:hanging="360"/>
      </w:pPr>
      <w:rPr>
        <w:rFonts w:ascii="Courier New" w:hAnsi="Courier New" w:cs="Courier New" w:hint="default"/>
      </w:rPr>
    </w:lvl>
    <w:lvl w:ilvl="8" w:tplc="241A0005" w:tentative="1">
      <w:start w:val="1"/>
      <w:numFmt w:val="bullet"/>
      <w:lvlText w:val=""/>
      <w:lvlJc w:val="left"/>
      <w:pPr>
        <w:tabs>
          <w:tab w:val="num" w:pos="6840"/>
        </w:tabs>
        <w:ind w:left="6840" w:hanging="360"/>
      </w:pPr>
      <w:rPr>
        <w:rFonts w:ascii="Wingdings" w:hAnsi="Wingdings" w:hint="default"/>
      </w:rPr>
    </w:lvl>
  </w:abstractNum>
  <w:abstractNum w:abstractNumId="15">
    <w:nsid w:val="24C72B58"/>
    <w:multiLevelType w:val="hybridMultilevel"/>
    <w:tmpl w:val="DC78A71C"/>
    <w:lvl w:ilvl="0" w:tplc="9A70563E">
      <w:start w:val="3"/>
      <w:numFmt w:val="bullet"/>
      <w:lvlText w:val="-"/>
      <w:lvlJc w:val="left"/>
      <w:pPr>
        <w:tabs>
          <w:tab w:val="num" w:pos="720"/>
        </w:tabs>
        <w:ind w:left="720" w:hanging="360"/>
      </w:pPr>
      <w:rPr>
        <w:rFonts w:ascii="Times New Roman" w:eastAsia="Times New Roman" w:hAnsi="Times New Roman"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6">
    <w:nsid w:val="25875D2F"/>
    <w:multiLevelType w:val="hybridMultilevel"/>
    <w:tmpl w:val="5AE0A41C"/>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17">
    <w:nsid w:val="26E312D4"/>
    <w:multiLevelType w:val="hybridMultilevel"/>
    <w:tmpl w:val="1C543E2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272902D9"/>
    <w:multiLevelType w:val="hybridMultilevel"/>
    <w:tmpl w:val="10E4507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283813C8"/>
    <w:multiLevelType w:val="hybridMultilevel"/>
    <w:tmpl w:val="14E4E9DC"/>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0">
    <w:nsid w:val="29AF6C01"/>
    <w:multiLevelType w:val="hybridMultilevel"/>
    <w:tmpl w:val="491055F2"/>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1">
    <w:nsid w:val="29D16DAC"/>
    <w:multiLevelType w:val="hybridMultilevel"/>
    <w:tmpl w:val="69EA968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2E5E166C"/>
    <w:multiLevelType w:val="hybridMultilevel"/>
    <w:tmpl w:val="C6C0506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3">
    <w:nsid w:val="2F11656E"/>
    <w:multiLevelType w:val="hybridMultilevel"/>
    <w:tmpl w:val="EB40A370"/>
    <w:lvl w:ilvl="0" w:tplc="241A000F">
      <w:start w:val="1"/>
      <w:numFmt w:val="decimal"/>
      <w:lvlText w:val="%1."/>
      <w:lvlJc w:val="left"/>
      <w:pPr>
        <w:tabs>
          <w:tab w:val="num" w:pos="921"/>
        </w:tabs>
        <w:ind w:left="921" w:hanging="360"/>
      </w:pPr>
    </w:lvl>
    <w:lvl w:ilvl="1" w:tplc="241A0019" w:tentative="1">
      <w:start w:val="1"/>
      <w:numFmt w:val="lowerLetter"/>
      <w:lvlText w:val="%2."/>
      <w:lvlJc w:val="left"/>
      <w:pPr>
        <w:tabs>
          <w:tab w:val="num" w:pos="1641"/>
        </w:tabs>
        <w:ind w:left="1641" w:hanging="360"/>
      </w:pPr>
    </w:lvl>
    <w:lvl w:ilvl="2" w:tplc="241A001B" w:tentative="1">
      <w:start w:val="1"/>
      <w:numFmt w:val="lowerRoman"/>
      <w:lvlText w:val="%3."/>
      <w:lvlJc w:val="right"/>
      <w:pPr>
        <w:tabs>
          <w:tab w:val="num" w:pos="2361"/>
        </w:tabs>
        <w:ind w:left="2361" w:hanging="180"/>
      </w:pPr>
    </w:lvl>
    <w:lvl w:ilvl="3" w:tplc="241A000F" w:tentative="1">
      <w:start w:val="1"/>
      <w:numFmt w:val="decimal"/>
      <w:lvlText w:val="%4."/>
      <w:lvlJc w:val="left"/>
      <w:pPr>
        <w:tabs>
          <w:tab w:val="num" w:pos="3081"/>
        </w:tabs>
        <w:ind w:left="3081" w:hanging="360"/>
      </w:pPr>
    </w:lvl>
    <w:lvl w:ilvl="4" w:tplc="241A0019" w:tentative="1">
      <w:start w:val="1"/>
      <w:numFmt w:val="lowerLetter"/>
      <w:lvlText w:val="%5."/>
      <w:lvlJc w:val="left"/>
      <w:pPr>
        <w:tabs>
          <w:tab w:val="num" w:pos="3801"/>
        </w:tabs>
        <w:ind w:left="3801" w:hanging="360"/>
      </w:pPr>
    </w:lvl>
    <w:lvl w:ilvl="5" w:tplc="241A001B" w:tentative="1">
      <w:start w:val="1"/>
      <w:numFmt w:val="lowerRoman"/>
      <w:lvlText w:val="%6."/>
      <w:lvlJc w:val="right"/>
      <w:pPr>
        <w:tabs>
          <w:tab w:val="num" w:pos="4521"/>
        </w:tabs>
        <w:ind w:left="4521" w:hanging="180"/>
      </w:pPr>
    </w:lvl>
    <w:lvl w:ilvl="6" w:tplc="241A000F" w:tentative="1">
      <w:start w:val="1"/>
      <w:numFmt w:val="decimal"/>
      <w:lvlText w:val="%7."/>
      <w:lvlJc w:val="left"/>
      <w:pPr>
        <w:tabs>
          <w:tab w:val="num" w:pos="5241"/>
        </w:tabs>
        <w:ind w:left="5241" w:hanging="360"/>
      </w:pPr>
    </w:lvl>
    <w:lvl w:ilvl="7" w:tplc="241A0019" w:tentative="1">
      <w:start w:val="1"/>
      <w:numFmt w:val="lowerLetter"/>
      <w:lvlText w:val="%8."/>
      <w:lvlJc w:val="left"/>
      <w:pPr>
        <w:tabs>
          <w:tab w:val="num" w:pos="5961"/>
        </w:tabs>
        <w:ind w:left="5961" w:hanging="360"/>
      </w:pPr>
    </w:lvl>
    <w:lvl w:ilvl="8" w:tplc="241A001B" w:tentative="1">
      <w:start w:val="1"/>
      <w:numFmt w:val="lowerRoman"/>
      <w:lvlText w:val="%9."/>
      <w:lvlJc w:val="right"/>
      <w:pPr>
        <w:tabs>
          <w:tab w:val="num" w:pos="6681"/>
        </w:tabs>
        <w:ind w:left="6681" w:hanging="180"/>
      </w:pPr>
    </w:lvl>
  </w:abstractNum>
  <w:abstractNum w:abstractNumId="24">
    <w:nsid w:val="35CF1518"/>
    <w:multiLevelType w:val="hybridMultilevel"/>
    <w:tmpl w:val="F7CA91FA"/>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5">
    <w:nsid w:val="3A4945B4"/>
    <w:multiLevelType w:val="hybridMultilevel"/>
    <w:tmpl w:val="AA54089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6">
    <w:nsid w:val="4B7D4AB0"/>
    <w:multiLevelType w:val="hybridMultilevel"/>
    <w:tmpl w:val="299CCD6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7">
    <w:nsid w:val="4CA760BC"/>
    <w:multiLevelType w:val="hybridMultilevel"/>
    <w:tmpl w:val="CE32142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8">
    <w:nsid w:val="4CA76837"/>
    <w:multiLevelType w:val="hybridMultilevel"/>
    <w:tmpl w:val="8F901E90"/>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29">
    <w:nsid w:val="511D1862"/>
    <w:multiLevelType w:val="hybridMultilevel"/>
    <w:tmpl w:val="4128F04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0">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1">
    <w:nsid w:val="57F2262E"/>
    <w:multiLevelType w:val="hybridMultilevel"/>
    <w:tmpl w:val="B46E507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2">
    <w:nsid w:val="5AEF4D37"/>
    <w:multiLevelType w:val="hybridMultilevel"/>
    <w:tmpl w:val="72F454C2"/>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33">
    <w:nsid w:val="6125222C"/>
    <w:multiLevelType w:val="hybridMultilevel"/>
    <w:tmpl w:val="77C40E6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4">
    <w:nsid w:val="629B2EC3"/>
    <w:multiLevelType w:val="hybridMultilevel"/>
    <w:tmpl w:val="614E6F4C"/>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5">
    <w:nsid w:val="63231152"/>
    <w:multiLevelType w:val="hybridMultilevel"/>
    <w:tmpl w:val="415E379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6">
    <w:nsid w:val="6323768B"/>
    <w:multiLevelType w:val="hybridMultilevel"/>
    <w:tmpl w:val="2844422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37">
    <w:nsid w:val="69442250"/>
    <w:multiLevelType w:val="hybridMultilevel"/>
    <w:tmpl w:val="30C2DA3A"/>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8">
    <w:nsid w:val="6FC940C9"/>
    <w:multiLevelType w:val="hybridMultilevel"/>
    <w:tmpl w:val="4030F072"/>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39">
    <w:nsid w:val="723F19FA"/>
    <w:multiLevelType w:val="hybridMultilevel"/>
    <w:tmpl w:val="6B04F544"/>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40">
    <w:nsid w:val="74077BB6"/>
    <w:multiLevelType w:val="hybridMultilevel"/>
    <w:tmpl w:val="853E0DB0"/>
    <w:lvl w:ilvl="0" w:tplc="241A000F">
      <w:start w:val="1"/>
      <w:numFmt w:val="decimal"/>
      <w:lvlText w:val="%1."/>
      <w:lvlJc w:val="left"/>
      <w:pPr>
        <w:tabs>
          <w:tab w:val="num" w:pos="1080"/>
        </w:tabs>
        <w:ind w:left="1080" w:hanging="360"/>
      </w:p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41">
    <w:nsid w:val="758D7720"/>
    <w:multiLevelType w:val="hybridMultilevel"/>
    <w:tmpl w:val="9E38366E"/>
    <w:name w:val="WW8Num323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2">
    <w:nsid w:val="7AF5517D"/>
    <w:multiLevelType w:val="hybridMultilevel"/>
    <w:tmpl w:val="CC3CCCC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3">
    <w:nsid w:val="7D877713"/>
    <w:multiLevelType w:val="hybridMultilevel"/>
    <w:tmpl w:val="E1A865F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4">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7F6F1B92"/>
    <w:multiLevelType w:val="hybridMultilevel"/>
    <w:tmpl w:val="D44E6F5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30"/>
  </w:num>
  <w:num w:numId="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41"/>
  </w:num>
  <w:num w:numId="10">
    <w:abstractNumId w:val="5"/>
  </w:num>
  <w:num w:numId="11">
    <w:abstractNumId w:val="40"/>
  </w:num>
  <w:num w:numId="12">
    <w:abstractNumId w:val="20"/>
  </w:num>
  <w:num w:numId="13">
    <w:abstractNumId w:val="29"/>
  </w:num>
  <w:num w:numId="14">
    <w:abstractNumId w:val="38"/>
  </w:num>
  <w:num w:numId="15">
    <w:abstractNumId w:val="37"/>
  </w:num>
  <w:num w:numId="16">
    <w:abstractNumId w:val="22"/>
  </w:num>
  <w:num w:numId="17">
    <w:abstractNumId w:val="25"/>
  </w:num>
  <w:num w:numId="18">
    <w:abstractNumId w:val="28"/>
  </w:num>
  <w:num w:numId="19">
    <w:abstractNumId w:val="39"/>
  </w:num>
  <w:num w:numId="20">
    <w:abstractNumId w:val="34"/>
  </w:num>
  <w:num w:numId="21">
    <w:abstractNumId w:val="16"/>
  </w:num>
  <w:num w:numId="22">
    <w:abstractNumId w:val="24"/>
  </w:num>
  <w:num w:numId="23">
    <w:abstractNumId w:val="33"/>
  </w:num>
  <w:num w:numId="24">
    <w:abstractNumId w:val="19"/>
  </w:num>
  <w:num w:numId="25">
    <w:abstractNumId w:val="17"/>
  </w:num>
  <w:num w:numId="26">
    <w:abstractNumId w:val="6"/>
  </w:num>
  <w:num w:numId="27">
    <w:abstractNumId w:val="18"/>
  </w:num>
  <w:num w:numId="28">
    <w:abstractNumId w:val="27"/>
  </w:num>
  <w:num w:numId="29">
    <w:abstractNumId w:val="13"/>
  </w:num>
  <w:num w:numId="30">
    <w:abstractNumId w:val="23"/>
  </w:num>
  <w:num w:numId="31">
    <w:abstractNumId w:val="42"/>
  </w:num>
  <w:num w:numId="32">
    <w:abstractNumId w:val="35"/>
  </w:num>
  <w:num w:numId="33">
    <w:abstractNumId w:val="26"/>
  </w:num>
  <w:num w:numId="34">
    <w:abstractNumId w:val="21"/>
  </w:num>
  <w:num w:numId="35">
    <w:abstractNumId w:val="9"/>
  </w:num>
  <w:num w:numId="36">
    <w:abstractNumId w:val="36"/>
  </w:num>
  <w:num w:numId="37">
    <w:abstractNumId w:val="45"/>
  </w:num>
  <w:num w:numId="38">
    <w:abstractNumId w:val="10"/>
  </w:num>
  <w:num w:numId="39">
    <w:abstractNumId w:val="7"/>
  </w:num>
  <w:num w:numId="40">
    <w:abstractNumId w:val="11"/>
  </w:num>
  <w:num w:numId="41">
    <w:abstractNumId w:val="14"/>
  </w:num>
  <w:num w:numId="42">
    <w:abstractNumId w:val="15"/>
  </w:num>
  <w:num w:numId="43">
    <w:abstractNumId w:val="8"/>
  </w:num>
  <w:num w:numId="44">
    <w:abstractNumId w:val="31"/>
  </w:num>
  <w:num w:numId="45">
    <w:abstractNumId w:val="12"/>
  </w:num>
  <w:num w:numId="46">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drawingGridHorizontalSpacing w:val="110"/>
  <w:displayHorizontalDrawingGridEvery w:val="2"/>
  <w:displayVerticalDrawingGridEvery w:val="2"/>
  <w:characterSpacingControl w:val="doNotCompress"/>
  <w:compat/>
  <w:rsids>
    <w:rsidRoot w:val="001B2FCD"/>
    <w:rsid w:val="0003054A"/>
    <w:rsid w:val="000B54FC"/>
    <w:rsid w:val="000F794F"/>
    <w:rsid w:val="00126A81"/>
    <w:rsid w:val="00174869"/>
    <w:rsid w:val="0018052D"/>
    <w:rsid w:val="001A4DCE"/>
    <w:rsid w:val="001B2FCD"/>
    <w:rsid w:val="003543DE"/>
    <w:rsid w:val="0036117C"/>
    <w:rsid w:val="003A0949"/>
    <w:rsid w:val="004672F7"/>
    <w:rsid w:val="00470183"/>
    <w:rsid w:val="00495C88"/>
    <w:rsid w:val="00574A4B"/>
    <w:rsid w:val="005F3507"/>
    <w:rsid w:val="0062799A"/>
    <w:rsid w:val="006710FB"/>
    <w:rsid w:val="007915CC"/>
    <w:rsid w:val="008C2FC5"/>
    <w:rsid w:val="00906BD8"/>
    <w:rsid w:val="00931839"/>
    <w:rsid w:val="00992AFA"/>
    <w:rsid w:val="009D0CBD"/>
    <w:rsid w:val="00A95203"/>
    <w:rsid w:val="00AA78E1"/>
    <w:rsid w:val="00AC1836"/>
    <w:rsid w:val="00B37428"/>
    <w:rsid w:val="00B901FC"/>
    <w:rsid w:val="00BE55DA"/>
    <w:rsid w:val="00C84CE3"/>
    <w:rsid w:val="00CF262D"/>
    <w:rsid w:val="00E11C91"/>
    <w:rsid w:val="00E72E02"/>
    <w:rsid w:val="00E85E3D"/>
    <w:rsid w:val="00EB3E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FCD"/>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B2FCD"/>
    <w:pPr>
      <w:keepNext/>
      <w:keepLines/>
      <w:spacing w:before="480"/>
      <w:outlineLvl w:val="0"/>
    </w:pPr>
    <w:rPr>
      <w:rFonts w:ascii="Cambria" w:hAnsi="Cambria" w:cs="font282"/>
      <w:b/>
      <w:bCs/>
      <w:color w:val="365F91"/>
      <w:sz w:val="28"/>
      <w:szCs w:val="28"/>
    </w:rPr>
  </w:style>
  <w:style w:type="paragraph" w:styleId="Heading2">
    <w:name w:val="heading 2"/>
    <w:basedOn w:val="Normal"/>
    <w:next w:val="BodyText"/>
    <w:link w:val="Heading2Char"/>
    <w:qFormat/>
    <w:rsid w:val="001B2FCD"/>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B2FCD"/>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1B2FCD"/>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B2FCD"/>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1B2FCD"/>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1B2FCD"/>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1B2FCD"/>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1B2FCD"/>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2FCD"/>
    <w:rPr>
      <w:rFonts w:ascii="Cambria" w:eastAsia="Arial Unicode MS" w:hAnsi="Cambria" w:cs="font282"/>
      <w:b/>
      <w:bCs/>
      <w:color w:val="365F91"/>
      <w:kern w:val="1"/>
      <w:sz w:val="28"/>
      <w:szCs w:val="28"/>
      <w:lang w:eastAsia="ar-SA"/>
    </w:rPr>
  </w:style>
  <w:style w:type="character" w:customStyle="1" w:styleId="Heading2Char">
    <w:name w:val="Heading 2 Char"/>
    <w:basedOn w:val="DefaultParagraphFont"/>
    <w:link w:val="Heading2"/>
    <w:rsid w:val="001B2FC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B2FC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B2FC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B2FC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B2FC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B2FC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B2FC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B2FCD"/>
    <w:rPr>
      <w:rFonts w:ascii="Arial" w:eastAsia="Times New Roman" w:hAnsi="Arial" w:cs="Arial"/>
      <w:color w:val="000000"/>
      <w:kern w:val="1"/>
      <w:sz w:val="24"/>
      <w:szCs w:val="24"/>
      <w:lang w:eastAsia="ar-SA"/>
    </w:rPr>
  </w:style>
  <w:style w:type="paragraph" w:styleId="BodyText">
    <w:name w:val="Body Text"/>
    <w:basedOn w:val="Normal"/>
    <w:link w:val="BodyTextChar"/>
    <w:rsid w:val="001B2FCD"/>
    <w:pPr>
      <w:spacing w:after="120"/>
    </w:pPr>
  </w:style>
  <w:style w:type="character" w:customStyle="1" w:styleId="BodyTextChar">
    <w:name w:val="Body Text Char"/>
    <w:basedOn w:val="DefaultParagraphFont"/>
    <w:link w:val="BodyText"/>
    <w:rsid w:val="001B2FCD"/>
    <w:rPr>
      <w:rFonts w:ascii="Times New Roman" w:eastAsia="Arial Unicode MS" w:hAnsi="Times New Roman" w:cs="Times New Roman"/>
      <w:color w:val="000000"/>
      <w:kern w:val="1"/>
      <w:sz w:val="24"/>
      <w:szCs w:val="24"/>
      <w:lang w:eastAsia="ar-SA"/>
    </w:rPr>
  </w:style>
  <w:style w:type="character" w:customStyle="1" w:styleId="WW8Num2z0">
    <w:name w:val="WW8Num2z0"/>
    <w:rsid w:val="001B2FCD"/>
    <w:rPr>
      <w:rFonts w:ascii="Symbol" w:hAnsi="Symbol" w:cs="Symbol"/>
    </w:rPr>
  </w:style>
  <w:style w:type="character" w:customStyle="1" w:styleId="WW8Num2z1">
    <w:name w:val="WW8Num2z1"/>
    <w:rsid w:val="001B2FCD"/>
    <w:rPr>
      <w:rFonts w:ascii="Courier New" w:hAnsi="Courier New" w:cs="Courier New"/>
    </w:rPr>
  </w:style>
  <w:style w:type="character" w:customStyle="1" w:styleId="WW8Num2z2">
    <w:name w:val="WW8Num2z2"/>
    <w:rsid w:val="001B2FCD"/>
    <w:rPr>
      <w:rFonts w:ascii="Wingdings" w:hAnsi="Wingdings" w:cs="Wingdings"/>
    </w:rPr>
  </w:style>
  <w:style w:type="character" w:customStyle="1" w:styleId="WW8Num3z0">
    <w:name w:val="WW8Num3z0"/>
    <w:rsid w:val="001B2FCD"/>
    <w:rPr>
      <w:b/>
    </w:rPr>
  </w:style>
  <w:style w:type="character" w:customStyle="1" w:styleId="WW8Num3z1">
    <w:name w:val="WW8Num3z1"/>
    <w:rsid w:val="001B2FCD"/>
    <w:rPr>
      <w:b/>
      <w:i w:val="0"/>
      <w:sz w:val="24"/>
      <w:szCs w:val="24"/>
    </w:rPr>
  </w:style>
  <w:style w:type="character" w:customStyle="1" w:styleId="WW8Num4z0">
    <w:name w:val="WW8Num4z0"/>
    <w:rsid w:val="001B2FCD"/>
    <w:rPr>
      <w:rFonts w:cs="Arial"/>
      <w:i w:val="0"/>
      <w:sz w:val="24"/>
    </w:rPr>
  </w:style>
  <w:style w:type="character" w:customStyle="1" w:styleId="WW8Num5z0">
    <w:name w:val="WW8Num5z0"/>
    <w:rsid w:val="001B2FCD"/>
    <w:rPr>
      <w:rFonts w:cs="Arial"/>
      <w:b w:val="0"/>
      <w:i w:val="0"/>
      <w:sz w:val="24"/>
    </w:rPr>
  </w:style>
  <w:style w:type="character" w:customStyle="1" w:styleId="WW8Num6z0">
    <w:name w:val="WW8Num6z0"/>
    <w:rsid w:val="001B2FCD"/>
    <w:rPr>
      <w:rFonts w:ascii="Symbol" w:hAnsi="Symbol" w:cs="Symbol"/>
    </w:rPr>
  </w:style>
  <w:style w:type="character" w:customStyle="1" w:styleId="WW8Num6z1">
    <w:name w:val="WW8Num6z1"/>
    <w:rsid w:val="001B2FCD"/>
    <w:rPr>
      <w:rFonts w:ascii="Courier New" w:hAnsi="Courier New" w:cs="Courier New"/>
    </w:rPr>
  </w:style>
  <w:style w:type="character" w:customStyle="1" w:styleId="WW8Num6z2">
    <w:name w:val="WW8Num6z2"/>
    <w:rsid w:val="001B2FCD"/>
    <w:rPr>
      <w:rFonts w:ascii="Wingdings" w:hAnsi="Wingdings" w:cs="Wingdings"/>
    </w:rPr>
  </w:style>
  <w:style w:type="character" w:customStyle="1" w:styleId="WW8Num7z0">
    <w:name w:val="WW8Num7z0"/>
    <w:rsid w:val="001B2FCD"/>
    <w:rPr>
      <w:b w:val="0"/>
      <w:i w:val="0"/>
      <w:color w:val="00000A"/>
    </w:rPr>
  </w:style>
  <w:style w:type="character" w:customStyle="1" w:styleId="WW8Num7z1">
    <w:name w:val="WW8Num7z1"/>
    <w:rsid w:val="001B2FCD"/>
    <w:rPr>
      <w:rFonts w:ascii="Courier New" w:hAnsi="Courier New" w:cs="Courier New"/>
    </w:rPr>
  </w:style>
  <w:style w:type="character" w:customStyle="1" w:styleId="WW8Num7z2">
    <w:name w:val="WW8Num7z2"/>
    <w:rsid w:val="001B2FCD"/>
    <w:rPr>
      <w:rFonts w:ascii="Wingdings" w:hAnsi="Wingdings" w:cs="Wingdings"/>
    </w:rPr>
  </w:style>
  <w:style w:type="character" w:customStyle="1" w:styleId="WW8Num8z0">
    <w:name w:val="WW8Num8z0"/>
    <w:rsid w:val="001B2FCD"/>
    <w:rPr>
      <w:rFonts w:ascii="Symbol" w:hAnsi="Symbol" w:cs="Symbol"/>
    </w:rPr>
  </w:style>
  <w:style w:type="character" w:customStyle="1" w:styleId="WW8Num9z0">
    <w:name w:val="WW8Num9z0"/>
    <w:rsid w:val="001B2FCD"/>
    <w:rPr>
      <w:i w:val="0"/>
    </w:rPr>
  </w:style>
  <w:style w:type="character" w:customStyle="1" w:styleId="WW8Num9z1">
    <w:name w:val="WW8Num9z1"/>
    <w:rsid w:val="001B2FCD"/>
    <w:rPr>
      <w:rFonts w:ascii="Courier New" w:hAnsi="Courier New" w:cs="Courier New"/>
    </w:rPr>
  </w:style>
  <w:style w:type="character" w:customStyle="1" w:styleId="WW8Num9z2">
    <w:name w:val="WW8Num9z2"/>
    <w:rsid w:val="001B2FCD"/>
    <w:rPr>
      <w:rFonts w:ascii="Wingdings" w:hAnsi="Wingdings" w:cs="Wingdings"/>
    </w:rPr>
  </w:style>
  <w:style w:type="character" w:customStyle="1" w:styleId="WW8Num8z1">
    <w:name w:val="WW8Num8z1"/>
    <w:rsid w:val="001B2FCD"/>
    <w:rPr>
      <w:rFonts w:ascii="Courier New" w:hAnsi="Courier New" w:cs="Courier New"/>
    </w:rPr>
  </w:style>
  <w:style w:type="character" w:customStyle="1" w:styleId="WW8Num8z2">
    <w:name w:val="WW8Num8z2"/>
    <w:rsid w:val="001B2FCD"/>
    <w:rPr>
      <w:rFonts w:ascii="Wingdings" w:hAnsi="Wingdings" w:cs="Wingdings"/>
    </w:rPr>
  </w:style>
  <w:style w:type="character" w:customStyle="1" w:styleId="WW8Num10z0">
    <w:name w:val="WW8Num10z0"/>
    <w:rsid w:val="001B2FCD"/>
    <w:rPr>
      <w:rFonts w:ascii="Symbol" w:hAnsi="Symbol" w:cs="Symbol"/>
    </w:rPr>
  </w:style>
  <w:style w:type="character" w:customStyle="1" w:styleId="WW8Num10z1">
    <w:name w:val="WW8Num10z1"/>
    <w:rsid w:val="001B2FCD"/>
    <w:rPr>
      <w:rFonts w:ascii="Courier New" w:hAnsi="Courier New" w:cs="Courier New"/>
    </w:rPr>
  </w:style>
  <w:style w:type="character" w:customStyle="1" w:styleId="WW8Num10z2">
    <w:name w:val="WW8Num10z2"/>
    <w:rsid w:val="001B2FCD"/>
    <w:rPr>
      <w:rFonts w:ascii="Wingdings" w:hAnsi="Wingdings" w:cs="Wingdings"/>
    </w:rPr>
  </w:style>
  <w:style w:type="character" w:customStyle="1" w:styleId="WW8Num12z0">
    <w:name w:val="WW8Num12z0"/>
    <w:rsid w:val="001B2FCD"/>
    <w:rPr>
      <w:b/>
    </w:rPr>
  </w:style>
  <w:style w:type="character" w:customStyle="1" w:styleId="WW8Num12z1">
    <w:name w:val="WW8Num12z1"/>
    <w:rsid w:val="001B2FCD"/>
    <w:rPr>
      <w:b/>
      <w:i w:val="0"/>
      <w:sz w:val="24"/>
      <w:szCs w:val="24"/>
    </w:rPr>
  </w:style>
  <w:style w:type="character" w:customStyle="1" w:styleId="WW8Num13z0">
    <w:name w:val="WW8Num13z0"/>
    <w:rsid w:val="001B2FCD"/>
    <w:rPr>
      <w:b w:val="0"/>
    </w:rPr>
  </w:style>
  <w:style w:type="character" w:customStyle="1" w:styleId="WW8Num15z0">
    <w:name w:val="WW8Num15z0"/>
    <w:rsid w:val="001B2FCD"/>
    <w:rPr>
      <w:rFonts w:ascii="Wingdings" w:hAnsi="Wingdings" w:cs="Wingdings"/>
    </w:rPr>
  </w:style>
  <w:style w:type="character" w:customStyle="1" w:styleId="WW8Num15z1">
    <w:name w:val="WW8Num15z1"/>
    <w:rsid w:val="001B2FCD"/>
    <w:rPr>
      <w:rFonts w:ascii="Courier New" w:hAnsi="Courier New" w:cs="Courier New"/>
    </w:rPr>
  </w:style>
  <w:style w:type="character" w:customStyle="1" w:styleId="WW8Num15z3">
    <w:name w:val="WW8Num15z3"/>
    <w:rsid w:val="001B2FCD"/>
    <w:rPr>
      <w:rFonts w:ascii="Symbol" w:hAnsi="Symbol" w:cs="Symbol"/>
    </w:rPr>
  </w:style>
  <w:style w:type="character" w:customStyle="1" w:styleId="WW-DefaultParagraphFont">
    <w:name w:val="WW-Default Paragraph Font"/>
    <w:rsid w:val="001B2FCD"/>
  </w:style>
  <w:style w:type="character" w:customStyle="1" w:styleId="ListParagraphChar">
    <w:name w:val="List Paragraph Char"/>
    <w:rsid w:val="001B2FCD"/>
  </w:style>
  <w:style w:type="character" w:customStyle="1" w:styleId="CommentReference1">
    <w:name w:val="Comment Reference1"/>
    <w:rsid w:val="001B2FCD"/>
    <w:rPr>
      <w:sz w:val="16"/>
      <w:szCs w:val="16"/>
    </w:rPr>
  </w:style>
  <w:style w:type="character" w:customStyle="1" w:styleId="CommentTextChar">
    <w:name w:val="Comment Text Char"/>
    <w:rsid w:val="001B2FCD"/>
    <w:rPr>
      <w:sz w:val="20"/>
      <w:szCs w:val="20"/>
    </w:rPr>
  </w:style>
  <w:style w:type="character" w:customStyle="1" w:styleId="CommentSubjectChar">
    <w:name w:val="Comment Subject Char"/>
    <w:rsid w:val="001B2FCD"/>
    <w:rPr>
      <w:b/>
      <w:bCs/>
      <w:sz w:val="20"/>
      <w:szCs w:val="20"/>
    </w:rPr>
  </w:style>
  <w:style w:type="character" w:customStyle="1" w:styleId="BalloonTextChar">
    <w:name w:val="Balloon Text Char"/>
    <w:rsid w:val="001B2FCD"/>
    <w:rPr>
      <w:rFonts w:ascii="Tahoma" w:hAnsi="Tahoma" w:cs="Tahoma"/>
      <w:sz w:val="16"/>
      <w:szCs w:val="16"/>
    </w:rPr>
  </w:style>
  <w:style w:type="character" w:customStyle="1" w:styleId="BodyText2Char">
    <w:name w:val="Body Text 2 Char"/>
    <w:rsid w:val="001B2FCD"/>
    <w:rPr>
      <w:sz w:val="24"/>
      <w:szCs w:val="24"/>
    </w:rPr>
  </w:style>
  <w:style w:type="character" w:customStyle="1" w:styleId="BodyText2Char1">
    <w:name w:val="Body Text 2 Char1"/>
    <w:basedOn w:val="WW-DefaultParagraphFont"/>
    <w:rsid w:val="001B2FCD"/>
  </w:style>
  <w:style w:type="character" w:customStyle="1" w:styleId="BodyText3Char">
    <w:name w:val="Body Text 3 Char"/>
    <w:rsid w:val="001B2FCD"/>
    <w:rPr>
      <w:rFonts w:ascii="Times New Roman" w:eastAsia="Times New Roman" w:hAnsi="Times New Roman" w:cs="Times New Roman"/>
      <w:sz w:val="16"/>
      <w:szCs w:val="16"/>
    </w:rPr>
  </w:style>
  <w:style w:type="character" w:customStyle="1" w:styleId="NoSpacingChar">
    <w:name w:val="No Spacing Char"/>
    <w:rsid w:val="001B2FCD"/>
    <w:rPr>
      <w:rFonts w:cs="font282"/>
      <w:lang w:val="en-US"/>
    </w:rPr>
  </w:style>
  <w:style w:type="character" w:customStyle="1" w:styleId="HeaderChar">
    <w:name w:val="Header Char"/>
    <w:basedOn w:val="WW-DefaultParagraphFont"/>
    <w:rsid w:val="001B2FCD"/>
  </w:style>
  <w:style w:type="character" w:customStyle="1" w:styleId="FooterChar">
    <w:name w:val="Footer Char"/>
    <w:basedOn w:val="WW-DefaultParagraphFont"/>
    <w:rsid w:val="001B2FCD"/>
  </w:style>
  <w:style w:type="character" w:customStyle="1" w:styleId="ListLabel1">
    <w:name w:val="ListLabel 1"/>
    <w:rsid w:val="001B2FCD"/>
    <w:rPr>
      <w:rFonts w:cs="Courier New"/>
    </w:rPr>
  </w:style>
  <w:style w:type="character" w:customStyle="1" w:styleId="ListLabel2">
    <w:name w:val="ListLabel 2"/>
    <w:rsid w:val="001B2FCD"/>
    <w:rPr>
      <w:b/>
      <w:i w:val="0"/>
      <w:sz w:val="24"/>
      <w:szCs w:val="24"/>
    </w:rPr>
  </w:style>
  <w:style w:type="character" w:customStyle="1" w:styleId="ListLabel3">
    <w:name w:val="ListLabel 3"/>
    <w:rsid w:val="001B2FCD"/>
    <w:rPr>
      <w:rFonts w:cs="Arial"/>
      <w:i w:val="0"/>
      <w:sz w:val="24"/>
    </w:rPr>
  </w:style>
  <w:style w:type="character" w:customStyle="1" w:styleId="ListLabel4">
    <w:name w:val="ListLabel 4"/>
    <w:rsid w:val="001B2FCD"/>
    <w:rPr>
      <w:rFonts w:cs="Arial"/>
      <w:b w:val="0"/>
      <w:i w:val="0"/>
      <w:sz w:val="24"/>
    </w:rPr>
  </w:style>
  <w:style w:type="character" w:customStyle="1" w:styleId="ListLabel5">
    <w:name w:val="ListLabel 5"/>
    <w:rsid w:val="001B2FCD"/>
    <w:rPr>
      <w:rFonts w:cs="Calibri"/>
    </w:rPr>
  </w:style>
  <w:style w:type="character" w:customStyle="1" w:styleId="ListLabel6">
    <w:name w:val="ListLabel 6"/>
    <w:rsid w:val="001B2FCD"/>
    <w:rPr>
      <w:b w:val="0"/>
      <w:i w:val="0"/>
      <w:color w:val="00000A"/>
    </w:rPr>
  </w:style>
  <w:style w:type="character" w:customStyle="1" w:styleId="ListLabel7">
    <w:name w:val="ListLabel 7"/>
    <w:rsid w:val="001B2FCD"/>
    <w:rPr>
      <w:rFonts w:eastAsia="TimesNewRomanPSMT" w:cs="Times New Roman"/>
    </w:rPr>
  </w:style>
  <w:style w:type="character" w:customStyle="1" w:styleId="ListLabel8">
    <w:name w:val="ListLabel 8"/>
    <w:rsid w:val="001B2FCD"/>
    <w:rPr>
      <w:i w:val="0"/>
    </w:rPr>
  </w:style>
  <w:style w:type="character" w:customStyle="1" w:styleId="NumberingSymbols">
    <w:name w:val="Numbering Symbols"/>
    <w:rsid w:val="001B2FCD"/>
  </w:style>
  <w:style w:type="paragraph" w:customStyle="1" w:styleId="Heading">
    <w:name w:val="Heading"/>
    <w:basedOn w:val="Normal"/>
    <w:next w:val="BodyText"/>
    <w:rsid w:val="001B2FCD"/>
    <w:pPr>
      <w:keepNext/>
      <w:spacing w:before="240" w:after="120"/>
    </w:pPr>
    <w:rPr>
      <w:rFonts w:ascii="Arial" w:hAnsi="Arial" w:cs="Mangal"/>
      <w:sz w:val="28"/>
      <w:szCs w:val="28"/>
    </w:rPr>
  </w:style>
  <w:style w:type="paragraph" w:styleId="List">
    <w:name w:val="List"/>
    <w:basedOn w:val="BodyText"/>
    <w:rsid w:val="001B2FCD"/>
    <w:rPr>
      <w:rFonts w:cs="Mangal"/>
    </w:rPr>
  </w:style>
  <w:style w:type="paragraph" w:styleId="Caption">
    <w:name w:val="caption"/>
    <w:basedOn w:val="Normal"/>
    <w:qFormat/>
    <w:rsid w:val="001B2FCD"/>
    <w:pPr>
      <w:suppressLineNumbers/>
      <w:spacing w:before="120" w:after="120"/>
    </w:pPr>
    <w:rPr>
      <w:rFonts w:cs="Mangal"/>
      <w:i/>
      <w:iCs/>
    </w:rPr>
  </w:style>
  <w:style w:type="paragraph" w:customStyle="1" w:styleId="Index">
    <w:name w:val="Index"/>
    <w:basedOn w:val="Normal"/>
    <w:rsid w:val="001B2FCD"/>
    <w:pPr>
      <w:suppressLineNumbers/>
    </w:pPr>
    <w:rPr>
      <w:rFonts w:cs="Mangal"/>
    </w:rPr>
  </w:style>
  <w:style w:type="paragraph" w:styleId="ListParagraph">
    <w:name w:val="List Paragraph"/>
    <w:basedOn w:val="Normal"/>
    <w:qFormat/>
    <w:rsid w:val="001B2FCD"/>
    <w:pPr>
      <w:ind w:left="720"/>
    </w:pPr>
  </w:style>
  <w:style w:type="paragraph" w:customStyle="1" w:styleId="CommentText1">
    <w:name w:val="Comment Text1"/>
    <w:basedOn w:val="Normal"/>
    <w:rsid w:val="001B2FCD"/>
    <w:rPr>
      <w:sz w:val="20"/>
      <w:szCs w:val="20"/>
    </w:rPr>
  </w:style>
  <w:style w:type="paragraph" w:customStyle="1" w:styleId="CommentSubject1">
    <w:name w:val="Comment Subject1"/>
    <w:basedOn w:val="CommentText1"/>
    <w:rsid w:val="001B2FCD"/>
    <w:rPr>
      <w:b/>
      <w:bCs/>
    </w:rPr>
  </w:style>
  <w:style w:type="paragraph" w:styleId="BalloonText">
    <w:name w:val="Balloon Text"/>
    <w:basedOn w:val="Normal"/>
    <w:link w:val="BalloonTextChar1"/>
    <w:rsid w:val="001B2FCD"/>
    <w:rPr>
      <w:rFonts w:ascii="Tahoma" w:hAnsi="Tahoma" w:cs="Tahoma"/>
      <w:sz w:val="16"/>
      <w:szCs w:val="16"/>
    </w:rPr>
  </w:style>
  <w:style w:type="character" w:customStyle="1" w:styleId="BalloonTextChar1">
    <w:name w:val="Balloon Text Char1"/>
    <w:basedOn w:val="DefaultParagraphFont"/>
    <w:link w:val="BalloonText"/>
    <w:rsid w:val="001B2FC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B2FCD"/>
    <w:pPr>
      <w:suppressLineNumbers/>
    </w:pPr>
    <w:rPr>
      <w:sz w:val="32"/>
      <w:szCs w:val="32"/>
    </w:rPr>
  </w:style>
  <w:style w:type="paragraph" w:styleId="BodyText2">
    <w:name w:val="Body Text 2"/>
    <w:basedOn w:val="Normal"/>
    <w:link w:val="BodyText2Char2"/>
    <w:rsid w:val="001B2FCD"/>
    <w:pPr>
      <w:spacing w:after="120" w:line="480" w:lineRule="auto"/>
    </w:pPr>
  </w:style>
  <w:style w:type="character" w:customStyle="1" w:styleId="BodyText2Char2">
    <w:name w:val="Body Text 2 Char2"/>
    <w:basedOn w:val="DefaultParagraphFont"/>
    <w:link w:val="BodyText2"/>
    <w:rsid w:val="001B2FC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B2FCD"/>
    <w:pPr>
      <w:spacing w:after="120"/>
    </w:pPr>
    <w:rPr>
      <w:rFonts w:eastAsia="Times New Roman"/>
      <w:sz w:val="16"/>
      <w:szCs w:val="16"/>
    </w:rPr>
  </w:style>
  <w:style w:type="character" w:customStyle="1" w:styleId="BodyText3Char1">
    <w:name w:val="Body Text 3 Char1"/>
    <w:basedOn w:val="DefaultParagraphFont"/>
    <w:link w:val="BodyText3"/>
    <w:rsid w:val="001B2FCD"/>
    <w:rPr>
      <w:rFonts w:ascii="Times New Roman" w:eastAsia="Times New Roman" w:hAnsi="Times New Roman" w:cs="Times New Roman"/>
      <w:color w:val="000000"/>
      <w:kern w:val="1"/>
      <w:sz w:val="16"/>
      <w:szCs w:val="16"/>
      <w:lang w:eastAsia="ar-SA"/>
    </w:rPr>
  </w:style>
  <w:style w:type="paragraph" w:styleId="NoSpacing">
    <w:name w:val="No Spacing"/>
    <w:qFormat/>
    <w:rsid w:val="001B2FCD"/>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1B2FCD"/>
    <w:pPr>
      <w:suppressLineNumbers/>
      <w:tabs>
        <w:tab w:val="center" w:pos="4513"/>
        <w:tab w:val="right" w:pos="9026"/>
      </w:tabs>
    </w:pPr>
  </w:style>
  <w:style w:type="character" w:customStyle="1" w:styleId="HeaderChar1">
    <w:name w:val="Header Char1"/>
    <w:basedOn w:val="DefaultParagraphFont"/>
    <w:link w:val="Header"/>
    <w:rsid w:val="001B2FC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1B2FCD"/>
    <w:pPr>
      <w:suppressLineNumbers/>
      <w:tabs>
        <w:tab w:val="center" w:pos="4513"/>
        <w:tab w:val="right" w:pos="9026"/>
      </w:tabs>
    </w:pPr>
  </w:style>
  <w:style w:type="character" w:customStyle="1" w:styleId="FooterChar1">
    <w:name w:val="Footer Char1"/>
    <w:basedOn w:val="DefaultParagraphFont"/>
    <w:link w:val="Footer"/>
    <w:rsid w:val="001B2FC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uiPriority w:val="99"/>
    <w:rsid w:val="001B2FCD"/>
    <w:pPr>
      <w:suppressLineNumbers/>
    </w:pPr>
  </w:style>
  <w:style w:type="paragraph" w:customStyle="1" w:styleId="TableHeading">
    <w:name w:val="Table Heading"/>
    <w:basedOn w:val="TableContents"/>
    <w:rsid w:val="001B2FCD"/>
    <w:pPr>
      <w:jc w:val="center"/>
    </w:pPr>
    <w:rPr>
      <w:b/>
      <w:bCs/>
    </w:rPr>
  </w:style>
  <w:style w:type="paragraph" w:customStyle="1" w:styleId="PythagoreanTheorem">
    <w:name w:val="Pythagorean Theorem"/>
    <w:rsid w:val="001B2FCD"/>
    <w:pPr>
      <w:suppressAutoHyphens/>
    </w:pPr>
    <w:rPr>
      <w:rFonts w:ascii="Calibri" w:eastAsia="MS Mincho" w:hAnsi="Calibri" w:cs="Arial"/>
      <w:lang w:eastAsia="ar-SA"/>
    </w:rPr>
  </w:style>
  <w:style w:type="character" w:styleId="HTMLCite">
    <w:name w:val="HTML Cite"/>
    <w:rsid w:val="001B2FCD"/>
    <w:rPr>
      <w:i/>
      <w:iCs/>
    </w:rPr>
  </w:style>
  <w:style w:type="character" w:styleId="Hyperlink">
    <w:name w:val="Hyperlink"/>
    <w:rsid w:val="001B2FCD"/>
    <w:rPr>
      <w:color w:val="0000FF"/>
      <w:u w:val="single"/>
    </w:rPr>
  </w:style>
  <w:style w:type="paragraph" w:styleId="BodyTextIndent2">
    <w:name w:val="Body Text Indent 2"/>
    <w:basedOn w:val="Normal"/>
    <w:link w:val="BodyTextIndent2Char"/>
    <w:semiHidden/>
    <w:unhideWhenUsed/>
    <w:rsid w:val="001B2FCD"/>
    <w:pPr>
      <w:spacing w:after="120" w:line="480" w:lineRule="auto"/>
      <w:ind w:left="283"/>
    </w:pPr>
  </w:style>
  <w:style w:type="character" w:customStyle="1" w:styleId="BodyTextIndent2Char">
    <w:name w:val="Body Text Indent 2 Char"/>
    <w:basedOn w:val="DefaultParagraphFont"/>
    <w:link w:val="BodyTextIndent2"/>
    <w:semiHidden/>
    <w:rsid w:val="001B2FCD"/>
    <w:rPr>
      <w:rFonts w:ascii="Times New Roman" w:eastAsia="Arial Unicode MS" w:hAnsi="Times New Roman" w:cs="Times New Roman"/>
      <w:color w:val="000000"/>
      <w:kern w:val="1"/>
      <w:sz w:val="24"/>
      <w:szCs w:val="24"/>
      <w:lang w:eastAsia="ar-SA"/>
    </w:rPr>
  </w:style>
  <w:style w:type="paragraph" w:styleId="NormalWeb">
    <w:name w:val="Normal (Web)"/>
    <w:basedOn w:val="Normal"/>
    <w:rsid w:val="001B2FCD"/>
    <w:pPr>
      <w:suppressAutoHyphens w:val="0"/>
      <w:spacing w:before="100" w:beforeAutospacing="1" w:after="100" w:afterAutospacing="1" w:line="240" w:lineRule="auto"/>
    </w:pPr>
    <w:rPr>
      <w:rFonts w:eastAsia="Calibri"/>
      <w:color w:val="auto"/>
      <w:kern w:val="0"/>
      <w:lang w:val="sr-Latn-CS" w:eastAsia="sr-Latn-CS"/>
    </w:rPr>
  </w:style>
  <w:style w:type="table" w:styleId="TableGrid">
    <w:name w:val="Table Grid"/>
    <w:basedOn w:val="TableNormal"/>
    <w:rsid w:val="001B2F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B2FCD"/>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Answer3">
    <w:name w:val="Answer 3"/>
    <w:basedOn w:val="Normal"/>
    <w:rsid w:val="001B2FCD"/>
    <w:pPr>
      <w:numPr>
        <w:numId w:val="7"/>
      </w:numPr>
      <w:suppressAutoHyphens w:val="0"/>
      <w:spacing w:line="240" w:lineRule="auto"/>
    </w:pPr>
    <w:rPr>
      <w:rFonts w:eastAsia="Times New Roman"/>
      <w:color w:val="auto"/>
      <w:kern w:val="0"/>
      <w:lang w:eastAsia="en-US"/>
    </w:rPr>
  </w:style>
  <w:style w:type="paragraph" w:styleId="BodyTextIndent">
    <w:name w:val="Body Text Indent"/>
    <w:basedOn w:val="Normal"/>
    <w:link w:val="BodyTextIndentChar"/>
    <w:rsid w:val="001B2FCD"/>
    <w:pPr>
      <w:spacing w:after="120"/>
      <w:ind w:left="283"/>
    </w:pPr>
  </w:style>
  <w:style w:type="character" w:customStyle="1" w:styleId="BodyTextIndentChar">
    <w:name w:val="Body Text Indent Char"/>
    <w:basedOn w:val="DefaultParagraphFont"/>
    <w:link w:val="BodyTextIndent"/>
    <w:rsid w:val="001B2FCD"/>
    <w:rPr>
      <w:rFonts w:ascii="Times New Roman" w:eastAsia="Arial Unicode MS" w:hAnsi="Times New Roman" w:cs="Times New Roman"/>
      <w:color w:val="000000"/>
      <w:kern w:val="1"/>
      <w:sz w:val="24"/>
      <w:szCs w:val="24"/>
      <w:lang w:eastAsia="ar-SA"/>
    </w:rPr>
  </w:style>
  <w:style w:type="character" w:styleId="FollowedHyperlink">
    <w:name w:val="FollowedHyperlink"/>
    <w:rsid w:val="001B2FCD"/>
    <w:rPr>
      <w:color w:val="800080"/>
      <w:u w:val="single"/>
    </w:rPr>
  </w:style>
  <w:style w:type="character" w:customStyle="1" w:styleId="FontStyle48">
    <w:name w:val="Font Style48"/>
    <w:rsid w:val="001B2FCD"/>
    <w:rPr>
      <w:rFonts w:ascii="Times New Roman" w:hAnsi="Times New Roman" w:cs="Times New Roman"/>
      <w:b/>
      <w:bCs/>
      <w:color w:val="000000"/>
      <w:sz w:val="20"/>
      <w:szCs w:val="20"/>
    </w:rPr>
  </w:style>
  <w:style w:type="character" w:customStyle="1" w:styleId="FontStyle49">
    <w:name w:val="Font Style49"/>
    <w:rsid w:val="001B2FCD"/>
    <w:rPr>
      <w:rFonts w:ascii="Times New Roman" w:hAnsi="Times New Roman" w:cs="Times New Roman"/>
      <w:color w:val="000000"/>
      <w:sz w:val="20"/>
      <w:szCs w:val="20"/>
    </w:rPr>
  </w:style>
  <w:style w:type="paragraph" w:customStyle="1" w:styleId="Style35">
    <w:name w:val="Style35"/>
    <w:basedOn w:val="Normal"/>
    <w:rsid w:val="001B2FCD"/>
    <w:pPr>
      <w:widowControl w:val="0"/>
      <w:suppressAutoHyphens w:val="0"/>
      <w:autoSpaceDE w:val="0"/>
      <w:autoSpaceDN w:val="0"/>
      <w:adjustRightInd w:val="0"/>
      <w:spacing w:line="276" w:lineRule="exact"/>
      <w:ind w:hanging="677"/>
    </w:pPr>
    <w:rPr>
      <w:rFonts w:eastAsia="Times New Roman"/>
      <w:color w:val="auto"/>
      <w:kern w:val="0"/>
    </w:rPr>
  </w:style>
  <w:style w:type="paragraph" w:customStyle="1" w:styleId="Style36">
    <w:name w:val="Style36"/>
    <w:basedOn w:val="Normal"/>
    <w:rsid w:val="001B2FCD"/>
    <w:pPr>
      <w:widowControl w:val="0"/>
      <w:suppressAutoHyphens w:val="0"/>
      <w:autoSpaceDE w:val="0"/>
      <w:autoSpaceDN w:val="0"/>
      <w:adjustRightInd w:val="0"/>
      <w:spacing w:line="277" w:lineRule="exact"/>
      <w:ind w:hanging="221"/>
    </w:pPr>
    <w:rPr>
      <w:rFonts w:eastAsia="Times New Roman"/>
      <w:color w:val="auto"/>
      <w:kern w:val="0"/>
    </w:rPr>
  </w:style>
  <w:style w:type="paragraph" w:customStyle="1" w:styleId="Style7">
    <w:name w:val="Style7"/>
    <w:basedOn w:val="Normal"/>
    <w:rsid w:val="001B2FCD"/>
    <w:pPr>
      <w:widowControl w:val="0"/>
      <w:suppressAutoHyphens w:val="0"/>
      <w:autoSpaceDE w:val="0"/>
      <w:autoSpaceDN w:val="0"/>
      <w:adjustRightInd w:val="0"/>
      <w:spacing w:line="274" w:lineRule="exact"/>
      <w:jc w:val="both"/>
    </w:pPr>
    <w:rPr>
      <w:rFonts w:ascii="Arial" w:eastAsia="Times New Roman" w:hAnsi="Arial"/>
      <w:color w:val="auto"/>
      <w:kern w:val="0"/>
    </w:rPr>
  </w:style>
  <w:style w:type="paragraph" w:customStyle="1" w:styleId="Style10">
    <w:name w:val="Style10"/>
    <w:basedOn w:val="Normal"/>
    <w:uiPriority w:val="99"/>
    <w:rsid w:val="001B2FCD"/>
    <w:pPr>
      <w:widowControl w:val="0"/>
      <w:suppressAutoHyphens w:val="0"/>
      <w:autoSpaceDE w:val="0"/>
      <w:autoSpaceDN w:val="0"/>
      <w:adjustRightInd w:val="0"/>
      <w:spacing w:line="245" w:lineRule="exact"/>
    </w:pPr>
    <w:rPr>
      <w:rFonts w:eastAsia="Calibri"/>
      <w:color w:val="auto"/>
      <w:kern w:val="0"/>
    </w:rPr>
  </w:style>
  <w:style w:type="character" w:customStyle="1" w:styleId="FontStyle15">
    <w:name w:val="Font Style15"/>
    <w:rsid w:val="001B2FCD"/>
    <w:rPr>
      <w:rFonts w:ascii="Times New Roman" w:hAnsi="Times New Roman" w:cs="Times New Roman"/>
      <w:color w:val="000000"/>
      <w:sz w:val="22"/>
      <w:szCs w:val="22"/>
    </w:rPr>
  </w:style>
  <w:style w:type="paragraph" w:customStyle="1" w:styleId="Style4">
    <w:name w:val="Style4"/>
    <w:basedOn w:val="Normal"/>
    <w:rsid w:val="001B2FCD"/>
    <w:pPr>
      <w:widowControl w:val="0"/>
      <w:suppressAutoHyphens w:val="0"/>
      <w:autoSpaceDE w:val="0"/>
      <w:autoSpaceDN w:val="0"/>
      <w:adjustRightInd w:val="0"/>
      <w:spacing w:line="240" w:lineRule="auto"/>
    </w:pPr>
    <w:rPr>
      <w:rFonts w:eastAsia="Calibri"/>
      <w:color w:val="auto"/>
      <w:kern w:val="0"/>
    </w:rPr>
  </w:style>
  <w:style w:type="character" w:customStyle="1" w:styleId="FontStyle22">
    <w:name w:val="Font Style22"/>
    <w:rsid w:val="001B2FCD"/>
    <w:rPr>
      <w:rFonts w:ascii="Times New Roman" w:hAnsi="Times New Roman" w:cs="Times New Roman"/>
      <w:color w:val="000000"/>
      <w:sz w:val="18"/>
      <w:szCs w:val="18"/>
    </w:rPr>
  </w:style>
  <w:style w:type="paragraph" w:customStyle="1" w:styleId="Style3">
    <w:name w:val="Style3"/>
    <w:basedOn w:val="Normal"/>
    <w:rsid w:val="001B2FCD"/>
    <w:pPr>
      <w:widowControl w:val="0"/>
      <w:suppressAutoHyphens w:val="0"/>
      <w:autoSpaceDE w:val="0"/>
      <w:autoSpaceDN w:val="0"/>
      <w:adjustRightInd w:val="0"/>
      <w:spacing w:line="240" w:lineRule="auto"/>
    </w:pPr>
    <w:rPr>
      <w:rFonts w:eastAsia="Calibri"/>
      <w:color w:val="auto"/>
      <w:kern w:val="0"/>
    </w:rPr>
  </w:style>
  <w:style w:type="character" w:customStyle="1" w:styleId="FontStyle20">
    <w:name w:val="Font Style20"/>
    <w:rsid w:val="001B2FCD"/>
    <w:rPr>
      <w:rFonts w:ascii="Times New Roman" w:hAnsi="Times New Roman" w:cs="Times New Roman"/>
      <w:color w:val="000000"/>
      <w:sz w:val="18"/>
      <w:szCs w:val="18"/>
    </w:rPr>
  </w:style>
  <w:style w:type="paragraph" w:customStyle="1" w:styleId="Style15">
    <w:name w:val="Style15"/>
    <w:basedOn w:val="Normal"/>
    <w:uiPriority w:val="99"/>
    <w:rsid w:val="001B2FCD"/>
    <w:pPr>
      <w:widowControl w:val="0"/>
      <w:suppressAutoHyphens w:val="0"/>
      <w:autoSpaceDE w:val="0"/>
      <w:autoSpaceDN w:val="0"/>
      <w:adjustRightInd w:val="0"/>
      <w:spacing w:line="240" w:lineRule="auto"/>
    </w:pPr>
    <w:rPr>
      <w:rFonts w:ascii="Arial" w:eastAsia="Times New Roman" w:hAnsi="Arial" w:cs="Arial"/>
      <w:color w:val="auto"/>
      <w:kern w:val="0"/>
      <w:lang w:eastAsia="en-US"/>
    </w:rPr>
  </w:style>
  <w:style w:type="character" w:customStyle="1" w:styleId="FontStyle21">
    <w:name w:val="Font Style21"/>
    <w:uiPriority w:val="99"/>
    <w:rsid w:val="001B2FCD"/>
    <w:rPr>
      <w:rFonts w:ascii="Arial" w:hAnsi="Arial" w:cs="Arial"/>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epa.gov.rs" TargetMode="External"/><Relationship Id="rId3" Type="http://schemas.openxmlformats.org/officeDocument/2006/relationships/styles" Target="styles.xml"/><Relationship Id="rId7" Type="http://schemas.openxmlformats.org/officeDocument/2006/relationships/hyperlink" Target="javascript:__doPostBack('trvFullCPV','s50000000-5\\50400000-9')" TargetMode="External"/><Relationship Id="rId12" Type="http://schemas.openxmlformats.org/officeDocument/2006/relationships/hyperlink" Target="http://www.minrzs.gov.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javnenabavke@izjz-nis.org.rs" TargetMode="External"/><Relationship Id="rId11" Type="http://schemas.openxmlformats.org/officeDocument/2006/relationships/hyperlink" Target="http://www.drzavnauprava.gov.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oreskaupravars.org/" TargetMode="External"/><Relationship Id="rId4" Type="http://schemas.openxmlformats.org/officeDocument/2006/relationships/settings" Target="settings.xml"/><Relationship Id="rId9" Type="http://schemas.openxmlformats.org/officeDocument/2006/relationships/hyperlink" Target="http://www.mfp.gov.rs" TargetMode="External"/><Relationship Id="rId14" Type="http://schemas.openxmlformats.org/officeDocument/2006/relationships/hyperlink" Target="http://www.merz.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93619-CA96-4DBE-989E-74069672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32</Pages>
  <Words>9265</Words>
  <Characters>52812</Characters>
  <Application>Microsoft Office Word</Application>
  <DocSecurity>0</DocSecurity>
  <Lines>440</Lines>
  <Paragraphs>123</Paragraphs>
  <ScaleCrop>false</ScaleCrop>
  <Company>Grizli777</Company>
  <LinksUpToDate>false</LinksUpToDate>
  <CharactersWithSpaces>61954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41</cp:revision>
  <cp:lastPrinted>2020-07-02T07:52:00Z</cp:lastPrinted>
  <dcterms:created xsi:type="dcterms:W3CDTF">2020-07-02T07:34:00Z</dcterms:created>
  <dcterms:modified xsi:type="dcterms:W3CDTF">2020-07-02T09:23:00Z</dcterms:modified>
</cp:coreProperties>
</file>